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1C71" w:rsidRPr="006C5DF5" w:rsidRDefault="00DD1BDA" w:rsidP="00B11C71">
      <w:pPr>
        <w:spacing w:after="0"/>
        <w:ind w:left="120"/>
        <w:rPr>
          <w:rFonts w:ascii="Calibri" w:eastAsia="Calibri" w:hAnsi="Calibri" w:cs="Times New Roman"/>
        </w:rPr>
      </w:pPr>
      <w:r>
        <w:rPr>
          <w:rFonts w:ascii="Times New Roman" w:eastAsia="Calibri" w:hAnsi="Times New Roman" w:cs="Times New Roman"/>
          <w:noProof/>
          <w:color w:val="000000"/>
          <w:sz w:val="28"/>
        </w:rPr>
        <w:drawing>
          <wp:anchor distT="0" distB="0" distL="114300" distR="114300" simplePos="0" relativeHeight="251658240" behindDoc="1" locked="0" layoutInCell="1" allowOverlap="1">
            <wp:simplePos x="0" y="0"/>
            <wp:positionH relativeFrom="column">
              <wp:posOffset>1739587</wp:posOffset>
            </wp:positionH>
            <wp:positionV relativeFrom="paragraph">
              <wp:posOffset>-307236</wp:posOffset>
            </wp:positionV>
            <wp:extent cx="6931152" cy="4517136"/>
            <wp:effectExtent l="0" t="0" r="3175" b="0"/>
            <wp:wrapTight wrapText="bothSides">
              <wp:wrapPolygon edited="0">
                <wp:start x="0" y="0"/>
                <wp:lineTo x="0" y="21500"/>
                <wp:lineTo x="21551" y="21500"/>
                <wp:lineTo x="21551" y="0"/>
                <wp:lineTo x="0" y="0"/>
              </wp:wrapPolygon>
            </wp:wrapTight>
            <wp:docPr id="10303878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387827" name="Рисунок 1030387827"/>
                    <pic:cNvPicPr/>
                  </pic:nvPicPr>
                  <pic:blipFill>
                    <a:blip r:embed="rId5" cstate="print">
                      <a:extLst>
                        <a:ext uri="{28A0092B-C50C-407E-A947-70E740481C1C}">
                          <a14:useLocalDpi xmlns:a14="http://schemas.microsoft.com/office/drawing/2010/main" val="0"/>
                        </a:ext>
                      </a:extLst>
                    </a:blip>
                    <a:stretch>
                      <a:fillRect/>
                    </a:stretch>
                  </pic:blipFill>
                  <pic:spPr>
                    <a:xfrm>
                      <a:off x="0" y="0"/>
                      <a:ext cx="6931152" cy="4517136"/>
                    </a:xfrm>
                    <a:prstGeom prst="rect">
                      <a:avLst/>
                    </a:prstGeom>
                  </pic:spPr>
                </pic:pic>
              </a:graphicData>
            </a:graphic>
            <wp14:sizeRelH relativeFrom="page">
              <wp14:pctWidth>0</wp14:pctWidth>
            </wp14:sizeRelH>
            <wp14:sizeRelV relativeFrom="page">
              <wp14:pctHeight>0</wp14:pctHeight>
            </wp14:sizeRelV>
          </wp:anchor>
        </w:drawing>
      </w:r>
      <w:r w:rsidR="00B11C71" w:rsidRPr="006C5DF5">
        <w:rPr>
          <w:rFonts w:ascii="Times New Roman" w:eastAsia="Calibri" w:hAnsi="Times New Roman" w:cs="Times New Roman"/>
          <w:color w:val="000000"/>
          <w:sz w:val="28"/>
        </w:rPr>
        <w:t>‌</w:t>
      </w:r>
    </w:p>
    <w:p w:rsidR="00B11C71" w:rsidRPr="006C5DF5" w:rsidRDefault="00B11C71" w:rsidP="00B11C71">
      <w:pPr>
        <w:spacing w:after="0"/>
        <w:ind w:left="120"/>
        <w:rPr>
          <w:rFonts w:ascii="Calibri" w:eastAsia="Calibri" w:hAnsi="Calibri" w:cs="Times New Roman"/>
        </w:rPr>
      </w:pPr>
    </w:p>
    <w:p w:rsidR="00B11C71" w:rsidRPr="006C5DF5" w:rsidRDefault="00B11C71" w:rsidP="00B11C71">
      <w:pPr>
        <w:spacing w:after="0"/>
        <w:ind w:left="120"/>
        <w:rPr>
          <w:rFonts w:ascii="Calibri" w:eastAsia="Calibri" w:hAnsi="Calibri" w:cs="Times New Roman"/>
        </w:rPr>
      </w:pPr>
    </w:p>
    <w:p w:rsidR="00B11C71" w:rsidRPr="00AC6DFD" w:rsidRDefault="00B11C71" w:rsidP="00B11C71">
      <w:pPr>
        <w:spacing w:after="0"/>
        <w:ind w:left="120"/>
        <w:rPr>
          <w:rFonts w:ascii="Calibri" w:eastAsia="Calibri" w:hAnsi="Calibri" w:cs="Times New Roman"/>
        </w:rPr>
      </w:pPr>
    </w:p>
    <w:p w:rsidR="00B11C71" w:rsidRPr="00AC6DFD" w:rsidRDefault="00B11C71" w:rsidP="00B11C71">
      <w:pPr>
        <w:spacing w:after="0"/>
        <w:ind w:left="120"/>
        <w:rPr>
          <w:rFonts w:ascii="Calibri" w:eastAsia="Calibri" w:hAnsi="Calibri" w:cs="Times New Roman"/>
        </w:rPr>
      </w:pPr>
    </w:p>
    <w:p w:rsidR="00B11C71" w:rsidRPr="00AC6DFD" w:rsidRDefault="00B11C71" w:rsidP="00B11C71">
      <w:pPr>
        <w:spacing w:after="0"/>
        <w:ind w:left="120"/>
        <w:rPr>
          <w:rFonts w:ascii="Calibri" w:eastAsia="Calibri" w:hAnsi="Calibri" w:cs="Times New Roman"/>
        </w:rPr>
      </w:pPr>
    </w:p>
    <w:p w:rsidR="00B11C71" w:rsidRDefault="00B11C71"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Default="00DD1BDA" w:rsidP="00B11C71">
      <w:pPr>
        <w:spacing w:after="0"/>
        <w:ind w:left="120"/>
        <w:rPr>
          <w:rFonts w:ascii="Calibri" w:eastAsia="Calibri" w:hAnsi="Calibri" w:cs="Times New Roman"/>
        </w:rPr>
      </w:pPr>
    </w:p>
    <w:p w:rsidR="00DD1BDA" w:rsidRPr="00AC6DFD" w:rsidRDefault="00DD1BDA" w:rsidP="00B11C71">
      <w:pPr>
        <w:spacing w:after="0"/>
        <w:ind w:left="120"/>
        <w:rPr>
          <w:rFonts w:ascii="Calibri" w:eastAsia="Calibri" w:hAnsi="Calibri" w:cs="Times New Roman"/>
        </w:rPr>
      </w:pPr>
    </w:p>
    <w:p w:rsidR="00B11C71" w:rsidRPr="00DD1BDA" w:rsidRDefault="00B11C71" w:rsidP="00DD1BDA">
      <w:pPr>
        <w:pStyle w:val="a3"/>
        <w:jc w:val="center"/>
        <w:rPr>
          <w:rFonts w:ascii="Times New Roman" w:hAnsi="Times New Roman" w:cs="Times New Roman"/>
          <w:sz w:val="24"/>
          <w:szCs w:val="24"/>
        </w:rPr>
      </w:pPr>
      <w:r w:rsidRPr="00DD1BDA">
        <w:rPr>
          <w:rFonts w:ascii="Times New Roman" w:hAnsi="Times New Roman" w:cs="Times New Roman"/>
          <w:sz w:val="24"/>
          <w:szCs w:val="24"/>
        </w:rPr>
        <w:t>РАБОЧАЯ ПРОГРАММА</w:t>
      </w:r>
    </w:p>
    <w:p w:rsidR="00B11C71" w:rsidRPr="00DD1BDA" w:rsidRDefault="00B11C71" w:rsidP="00DD1BDA">
      <w:pPr>
        <w:pStyle w:val="a3"/>
        <w:jc w:val="center"/>
        <w:rPr>
          <w:rFonts w:ascii="Times New Roman" w:hAnsi="Times New Roman" w:cs="Times New Roman"/>
          <w:sz w:val="24"/>
          <w:szCs w:val="24"/>
        </w:rPr>
      </w:pPr>
      <w:r w:rsidRPr="00DD1BDA">
        <w:rPr>
          <w:rFonts w:ascii="Times New Roman" w:hAnsi="Times New Roman" w:cs="Times New Roman"/>
          <w:sz w:val="24"/>
          <w:szCs w:val="24"/>
        </w:rPr>
        <w:t>по курсу внеурочной деятельности</w:t>
      </w:r>
    </w:p>
    <w:p w:rsidR="00B11C71" w:rsidRPr="00DD1BDA" w:rsidRDefault="00B11C71" w:rsidP="00DD1BDA">
      <w:pPr>
        <w:pStyle w:val="a3"/>
        <w:jc w:val="center"/>
        <w:rPr>
          <w:rFonts w:ascii="Times New Roman" w:hAnsi="Times New Roman" w:cs="Times New Roman"/>
          <w:sz w:val="24"/>
          <w:szCs w:val="24"/>
        </w:rPr>
      </w:pPr>
      <w:r w:rsidRPr="00DD1BDA">
        <w:rPr>
          <w:rFonts w:ascii="Times New Roman" w:hAnsi="Times New Roman" w:cs="Times New Roman"/>
          <w:sz w:val="24"/>
          <w:szCs w:val="24"/>
        </w:rPr>
        <w:t>«Художественное слово»</w:t>
      </w: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r w:rsidRPr="00DD1BDA">
        <w:rPr>
          <w:rFonts w:ascii="Times New Roman" w:hAnsi="Times New Roman" w:cs="Times New Roman"/>
          <w:sz w:val="24"/>
          <w:szCs w:val="24"/>
        </w:rPr>
        <w:t>для обучающихся 1-4 классов</w:t>
      </w: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p>
    <w:p w:rsidR="00B11C71" w:rsidRPr="00DD1BDA" w:rsidRDefault="00B11C71" w:rsidP="00DD1BDA">
      <w:pPr>
        <w:pStyle w:val="a3"/>
        <w:jc w:val="center"/>
        <w:rPr>
          <w:rFonts w:ascii="Times New Roman" w:hAnsi="Times New Roman" w:cs="Times New Roman"/>
          <w:sz w:val="24"/>
          <w:szCs w:val="24"/>
        </w:rPr>
      </w:pPr>
      <w:bookmarkStart w:id="0" w:name="8c3056e5-3310-4ab5-8149-431321fcd2e5"/>
      <w:r w:rsidRPr="00DD1BDA">
        <w:rPr>
          <w:rFonts w:ascii="Times New Roman" w:hAnsi="Times New Roman" w:cs="Times New Roman"/>
          <w:sz w:val="24"/>
          <w:szCs w:val="24"/>
        </w:rPr>
        <w:t>с. Краснореченское</w:t>
      </w:r>
      <w:bookmarkEnd w:id="0"/>
      <w:r w:rsidRPr="00DD1BDA">
        <w:rPr>
          <w:rFonts w:ascii="Times New Roman" w:hAnsi="Times New Roman" w:cs="Times New Roman"/>
          <w:sz w:val="24"/>
          <w:szCs w:val="24"/>
        </w:rPr>
        <w:t xml:space="preserve">‌ </w:t>
      </w:r>
      <w:bookmarkStart w:id="1" w:name="0896ba0f-9440-428b-b990-6bdd731fd219"/>
      <w:r w:rsidRPr="00DD1BDA">
        <w:rPr>
          <w:rFonts w:ascii="Times New Roman" w:hAnsi="Times New Roman" w:cs="Times New Roman"/>
          <w:sz w:val="24"/>
          <w:szCs w:val="24"/>
        </w:rPr>
        <w:t>2023</w:t>
      </w:r>
      <w:bookmarkEnd w:id="1"/>
    </w:p>
    <w:p w:rsidR="00B11C71" w:rsidRPr="00AC6DFD" w:rsidRDefault="00B11C71" w:rsidP="00B11C71">
      <w:pPr>
        <w:spacing w:after="0"/>
        <w:rPr>
          <w:rFonts w:ascii="Calibri" w:eastAsia="Calibri" w:hAnsi="Calibri" w:cs="Times New Roman"/>
        </w:rPr>
      </w:pPr>
    </w:p>
    <w:p w:rsidR="00B11C71" w:rsidRPr="001A4ACD" w:rsidRDefault="00B11C71" w:rsidP="00B11C71">
      <w:pPr>
        <w:tabs>
          <w:tab w:val="left" w:pos="1220"/>
        </w:tabs>
        <w:spacing w:after="0" w:line="360" w:lineRule="auto"/>
        <w:mirrorIndents/>
        <w:rPr>
          <w:rFonts w:ascii="Times New Roman" w:eastAsia="Times New Roman" w:hAnsi="Times New Roman" w:cs="Times New Roman"/>
          <w:sz w:val="28"/>
          <w:szCs w:val="28"/>
          <w:lang w:eastAsia="ru-RU"/>
        </w:rPr>
      </w:pPr>
      <w:r w:rsidRPr="001A4ACD">
        <w:rPr>
          <w:rFonts w:ascii="Times New Roman" w:eastAsia="Times New Roman" w:hAnsi="Times New Roman" w:cs="Times New Roman"/>
          <w:b/>
          <w:sz w:val="24"/>
          <w:szCs w:val="24"/>
          <w:lang w:eastAsia="ru-RU"/>
        </w:rPr>
        <w:lastRenderedPageBreak/>
        <w:t>Краткая информационная справка</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Информация   о программе:</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Программа реализуется с 20</w:t>
      </w:r>
      <w:r>
        <w:rPr>
          <w:rFonts w:ascii="Times New Roman" w:eastAsia="Times New Roman" w:hAnsi="Times New Roman" w:cs="Times New Roman"/>
          <w:sz w:val="24"/>
          <w:szCs w:val="24"/>
          <w:lang w:eastAsia="ru-RU"/>
        </w:rPr>
        <w:t xml:space="preserve">23 </w:t>
      </w:r>
      <w:r w:rsidRPr="001A4ACD">
        <w:rPr>
          <w:rFonts w:ascii="Times New Roman" w:eastAsia="Times New Roman" w:hAnsi="Times New Roman" w:cs="Times New Roman"/>
          <w:sz w:val="24"/>
          <w:szCs w:val="24"/>
          <w:lang w:eastAsia="ru-RU"/>
        </w:rPr>
        <w:t>г.</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Тип программы: модифицированная.</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Направление деятельности: художественно-эстетическая.</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Уровень освоения 4 годичный.</w:t>
      </w:r>
    </w:p>
    <w:p w:rsidR="00B11C71" w:rsidRPr="001A4ACD" w:rsidRDefault="00B11C71" w:rsidP="00B11C71">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Возрастной диапазон: от 7 до 11.</w:t>
      </w:r>
    </w:p>
    <w:p w:rsidR="00B11C71" w:rsidRDefault="00B11C71" w:rsidP="00B11C71">
      <w:pPr>
        <w:spacing w:after="0" w:line="240" w:lineRule="auto"/>
        <w:jc w:val="center"/>
        <w:rPr>
          <w:rFonts w:ascii="Times New Roman" w:eastAsia="Times New Roman" w:hAnsi="Times New Roman" w:cs="Times New Roman"/>
          <w:b/>
          <w:sz w:val="24"/>
          <w:szCs w:val="24"/>
          <w:lang w:eastAsia="ru-RU"/>
        </w:rPr>
      </w:pPr>
      <w:r w:rsidRPr="001A4ACD">
        <w:rPr>
          <w:rFonts w:ascii="Times New Roman" w:eastAsia="Times New Roman" w:hAnsi="Times New Roman" w:cs="Times New Roman"/>
          <w:b/>
          <w:sz w:val="24"/>
          <w:szCs w:val="24"/>
          <w:lang w:eastAsia="ru-RU"/>
        </w:rPr>
        <w:t>ПОЯСНИТЕЛЬНАЯ ЗАПИСКА</w:t>
      </w:r>
    </w:p>
    <w:p w:rsidR="00B11C71" w:rsidRPr="001A4ACD" w:rsidRDefault="00B11C71" w:rsidP="00B11C71">
      <w:pPr>
        <w:spacing w:after="0" w:line="240" w:lineRule="auto"/>
        <w:jc w:val="center"/>
        <w:rPr>
          <w:rFonts w:ascii="Times New Roman" w:eastAsia="Times New Roman" w:hAnsi="Times New Roman" w:cs="Times New Roman"/>
          <w:b/>
          <w:sz w:val="24"/>
          <w:szCs w:val="24"/>
          <w:lang w:eastAsia="ru-RU"/>
        </w:rPr>
      </w:pPr>
    </w:p>
    <w:p w:rsidR="00B11C71" w:rsidRPr="001A4ACD" w:rsidRDefault="00B11C71" w:rsidP="00B11C7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Общеобразовательная</w:t>
      </w:r>
      <w:r w:rsidRPr="001A4ACD">
        <w:rPr>
          <w:rFonts w:ascii="Times New Roman" w:eastAsia="Times New Roman" w:hAnsi="Times New Roman" w:cs="Times New Roman"/>
          <w:sz w:val="24"/>
          <w:szCs w:val="24"/>
          <w:lang w:eastAsia="ru-RU"/>
        </w:rPr>
        <w:t xml:space="preserve"> программа</w:t>
      </w:r>
      <w:r>
        <w:rPr>
          <w:rFonts w:ascii="Times New Roman" w:eastAsia="Times New Roman" w:hAnsi="Times New Roman" w:cs="Times New Roman"/>
          <w:sz w:val="24"/>
          <w:szCs w:val="24"/>
          <w:lang w:eastAsia="ru-RU"/>
        </w:rPr>
        <w:t xml:space="preserve"> «Художественное слово»</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разработана в соответствии со   следующими нормативными  документами:</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000000"/>
          <w:sz w:val="24"/>
          <w:szCs w:val="24"/>
          <w:lang w:eastAsia="ru-RU"/>
        </w:rPr>
        <w:t>– Федеральным законом от 29 декабря 2012 г. № 273-ФЗ «Об</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Образовании в Российской Федерации»;</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 xml:space="preserve">– </w:t>
      </w:r>
      <w:r w:rsidRPr="001A4ACD">
        <w:rPr>
          <w:rFonts w:ascii="Times New Roman" w:eastAsia="Times New Roman" w:hAnsi="Times New Roman" w:cs="Times New Roman"/>
          <w:sz w:val="24"/>
          <w:szCs w:val="24"/>
          <w:lang w:eastAsia="ru-RU"/>
        </w:rPr>
        <w:t>Концепцией развития дополнительного образования детей до 2030 года. Утверждена Распоряжением Российской Федерации от 24 апреля 2015 г № 729-Р.</w:t>
      </w:r>
    </w:p>
    <w:p w:rsidR="00B11C71" w:rsidRDefault="00B11C71" w:rsidP="00B11C71">
      <w:pPr>
        <w:spacing w:after="0"/>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t>- Приказом Министерства образования и науки Российской Федерации от</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9 ноября 2018 г. № 196 «Об утверждении порядка организации и осуществления образовательной деятельности по дополнительным общеобразовательным</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программам»;</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 Письмом от 18 ноября 2015 г. № 09-3242 Министерства образования и</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науки Российской федерации, Министерства образования и науки Российской</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Федерации от 11.12.2006 г. № 06-1844 «О примерных требованиях к программам</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дополнительного образования детей»;</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w:t>
      </w:r>
      <w:r w:rsidRPr="001A4ACD">
        <w:rPr>
          <w:rFonts w:ascii="Times New Roman" w:eastAsia="Times New Roman" w:hAnsi="Times New Roman" w:cs="Times New Roman"/>
          <w:sz w:val="24"/>
          <w:szCs w:val="24"/>
          <w:lang w:eastAsia="ru-RU"/>
        </w:rPr>
        <w:t xml:space="preserve"> Постановление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1A4ACD">
        <w:rPr>
          <w:rFonts w:ascii="Times New Roman" w:eastAsia="Times New Roman" w:hAnsi="Times New Roman" w:cs="Times New Roman"/>
          <w:color w:val="000000"/>
          <w:sz w:val="24"/>
          <w:szCs w:val="24"/>
          <w:lang w:eastAsia="ru-RU"/>
        </w:rPr>
        <w:t>;</w:t>
      </w:r>
    </w:p>
    <w:p w:rsidR="00B11C71" w:rsidRPr="001A4ACD" w:rsidRDefault="00B11C71" w:rsidP="00B11C71">
      <w:pPr>
        <w:spacing w:after="0"/>
        <w:rPr>
          <w:sz w:val="24"/>
          <w:szCs w:val="24"/>
          <w:lang w:eastAsia="ru-RU"/>
        </w:rPr>
      </w:pPr>
      <w:r w:rsidRPr="001A4ACD">
        <w:rPr>
          <w:sz w:val="24"/>
          <w:szCs w:val="24"/>
          <w:lang w:eastAsia="ru-RU"/>
        </w:rPr>
        <w:t>- Приказом  Министерства Просвещения РФ от 29.11.2018 года №196 «Об утверждении Порядка организации и осуществления образовательной деятельности по дополнительным общеобразовательным программам» (зарегистрировано в Минюсте РФ 29.11.2018 г. № 52813);</w:t>
      </w:r>
    </w:p>
    <w:p w:rsidR="00B11C71" w:rsidRPr="001A4ACD" w:rsidRDefault="00B11C71" w:rsidP="00B11C71">
      <w:pPr>
        <w:spacing w:after="0"/>
        <w:rPr>
          <w:lang w:eastAsia="ru-RU"/>
        </w:rPr>
      </w:pPr>
      <w:r w:rsidRPr="001A4ACD">
        <w:rPr>
          <w:sz w:val="24"/>
          <w:szCs w:val="24"/>
          <w:lang w:eastAsia="ru-RU"/>
        </w:rPr>
        <w:t>- Письмом Минобрнауки РФ от 18.11.2015 г. №09-3242 «О направлении рекомендаций»;</w:t>
      </w:r>
      <w:r w:rsidRPr="001A4ACD">
        <w:rPr>
          <w:rFonts w:ascii="Times New Roman" w:eastAsia="Times New Roman" w:hAnsi="Times New Roman" w:cs="Times New Roman"/>
          <w:color w:val="FF0000"/>
          <w:sz w:val="24"/>
          <w:szCs w:val="24"/>
          <w:lang w:eastAsia="ru-RU"/>
        </w:rPr>
        <w:br/>
      </w:r>
      <w:r w:rsidRPr="001A4ACD">
        <w:rPr>
          <w:rFonts w:ascii="Times New Roman" w:eastAsia="Times New Roman" w:hAnsi="Times New Roman" w:cs="Times New Roman"/>
          <w:color w:val="000000"/>
          <w:sz w:val="24"/>
          <w:szCs w:val="24"/>
          <w:lang w:eastAsia="ru-RU"/>
        </w:rPr>
        <w:t>– Распоряжением Министерства образования и науки Хабаровского края</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от 26.09.2019 г. № 1321 об утверждении методических рекомендаций «Правила</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персонифицированного финансирования дополнительного образования детей в</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городском округе, муниципальном районе Хабаровского края».</w:t>
      </w:r>
    </w:p>
    <w:p w:rsidR="00B11C71" w:rsidRPr="001A4ACD" w:rsidRDefault="00B11C71" w:rsidP="00B11C71">
      <w:pPr>
        <w:spacing w:after="0"/>
        <w:jc w:val="both"/>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t>- Положением о дополнительной общеобразовательной</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программе, реализуемой в Хабаровском крае</w:t>
      </w:r>
    </w:p>
    <w:p w:rsidR="00B11C71" w:rsidRDefault="00B11C71" w:rsidP="00B11C71">
      <w:pPr>
        <w:spacing w:after="0"/>
        <w:jc w:val="both"/>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t>- Уставом образовательного учреждения.</w:t>
      </w:r>
    </w:p>
    <w:p w:rsidR="00B11C71" w:rsidRPr="001A4ACD" w:rsidRDefault="00B11C71" w:rsidP="00B11C71">
      <w:pPr>
        <w:spacing w:after="0"/>
        <w:jc w:val="both"/>
        <w:rPr>
          <w:rFonts w:ascii="Times New Roman" w:eastAsia="Times New Roman" w:hAnsi="Times New Roman" w:cs="Times New Roman"/>
          <w:sz w:val="24"/>
          <w:szCs w:val="24"/>
          <w:lang w:eastAsia="ru-RU"/>
        </w:rPr>
      </w:pPr>
    </w:p>
    <w:p w:rsidR="00B11C71" w:rsidRDefault="00B11C71" w:rsidP="00B11C71">
      <w:pPr>
        <w:spacing w:after="0"/>
        <w:rPr>
          <w:sz w:val="24"/>
          <w:szCs w:val="24"/>
          <w:lang w:eastAsia="ru-RU"/>
        </w:rPr>
      </w:pPr>
      <w:r>
        <w:rPr>
          <w:b/>
          <w:sz w:val="28"/>
          <w:szCs w:val="28"/>
          <w:lang w:eastAsia="ru-RU"/>
        </w:rPr>
        <w:t xml:space="preserve">                                      </w:t>
      </w:r>
      <w:r w:rsidRPr="00352FB3">
        <w:rPr>
          <w:b/>
          <w:sz w:val="28"/>
          <w:szCs w:val="28"/>
          <w:lang w:eastAsia="ru-RU"/>
        </w:rPr>
        <w:t>Характеристика учебного предмета, его место и роль в образовательном процессе</w:t>
      </w:r>
      <w:r w:rsidRPr="00352FB3">
        <w:rPr>
          <w:sz w:val="24"/>
          <w:szCs w:val="24"/>
          <w:lang w:eastAsia="ru-RU"/>
        </w:rPr>
        <w:t xml:space="preserve"> </w:t>
      </w:r>
    </w:p>
    <w:p w:rsidR="00B11C71" w:rsidRPr="000252A4" w:rsidRDefault="00B11C71" w:rsidP="00B11C71">
      <w:pPr>
        <w:spacing w:after="0"/>
        <w:rPr>
          <w:sz w:val="24"/>
          <w:szCs w:val="24"/>
          <w:lang w:eastAsia="ru-RU"/>
        </w:rPr>
      </w:pPr>
      <w:r>
        <w:rPr>
          <w:sz w:val="24"/>
          <w:szCs w:val="24"/>
          <w:lang w:eastAsia="ru-RU"/>
        </w:rPr>
        <w:t xml:space="preserve">      </w:t>
      </w:r>
      <w:r w:rsidRPr="00352FB3">
        <w:rPr>
          <w:sz w:val="24"/>
          <w:szCs w:val="24"/>
          <w:lang w:eastAsia="ru-RU"/>
        </w:rPr>
        <w:t xml:space="preserve">Программа </w:t>
      </w:r>
      <w:r>
        <w:rPr>
          <w:sz w:val="24"/>
          <w:szCs w:val="24"/>
          <w:lang w:eastAsia="ru-RU"/>
        </w:rPr>
        <w:t xml:space="preserve">курса </w:t>
      </w:r>
      <w:r w:rsidRPr="00352FB3">
        <w:rPr>
          <w:sz w:val="24"/>
          <w:szCs w:val="24"/>
          <w:lang w:eastAsia="ru-RU"/>
        </w:rPr>
        <w:t>«Художественное слово» разработана на основе и в соответствии с федеральными государственными требованиями к содержанию, структуре и условиям реализации дополнительной предпрофессиональной общеобразовательной программы в области театрального искусства «Искусство театра». Предмет «Художественное слово» тесно связан с другими учебными предметами программы «Искусство театра». При выполнении комплексов по технике речи, в разделе «Сценическая речь» педагог включает элементы сценического движения, мастерства актёра. При разборе произведений также применяется метод действенного анализа, являющийся профессиональным инструментом при разборе пьесы и роли. В то же время, задачи программы «Художественное слово» шире и предполагают комплексный подход, включающий не только освоение знаний, умений и навыков по технике и логике речи, искусству художественного слова, но и развитие культуры речевого общения, расширение кругозора чтения, повышение общекультурного уровня ребёнка.</w:t>
      </w:r>
    </w:p>
    <w:p w:rsidR="00B11C71" w:rsidRPr="000252A4" w:rsidRDefault="00B11C71" w:rsidP="00B11C71">
      <w:pPr>
        <w:spacing w:after="0"/>
        <w:rPr>
          <w:sz w:val="24"/>
          <w:szCs w:val="24"/>
          <w:lang w:eastAsia="ru-RU"/>
        </w:rPr>
      </w:pPr>
      <w:r w:rsidRPr="000252A4">
        <w:rPr>
          <w:color w:val="000000"/>
          <w:sz w:val="24"/>
          <w:szCs w:val="24"/>
          <w:lang w:eastAsia="ru-RU"/>
        </w:rPr>
        <w:t xml:space="preserve">  Важнейшее значение в </w:t>
      </w:r>
      <w:r w:rsidRPr="000252A4">
        <w:rPr>
          <w:sz w:val="24"/>
          <w:szCs w:val="24"/>
          <w:lang w:eastAsia="ru-RU"/>
        </w:rPr>
        <w:t xml:space="preserve">формировании духовно богатой, гармонически развитой личности с высокими нравственными идеалами и эстетическими потребностями имеет </w:t>
      </w:r>
      <w:r>
        <w:rPr>
          <w:sz w:val="24"/>
          <w:szCs w:val="24"/>
          <w:lang w:eastAsia="ru-RU"/>
        </w:rPr>
        <w:t>художественное слово. Курс</w:t>
      </w:r>
      <w:r w:rsidRPr="000252A4">
        <w:rPr>
          <w:sz w:val="24"/>
          <w:szCs w:val="24"/>
          <w:lang w:eastAsia="ru-RU"/>
        </w:rPr>
        <w:t xml:space="preserve"> «Художественное слово» основывается на принципах связи искусства с жизнью, единства формы и содержания, овладения богатейшими выразительными средствами русского литературного языка.</w:t>
      </w:r>
    </w:p>
    <w:p w:rsidR="00B11C71" w:rsidRPr="000252A4" w:rsidRDefault="00B11C71" w:rsidP="00B11C71">
      <w:pPr>
        <w:spacing w:after="0"/>
        <w:rPr>
          <w:sz w:val="24"/>
          <w:szCs w:val="24"/>
          <w:lang w:eastAsia="ru-RU"/>
        </w:rPr>
      </w:pPr>
      <w:r w:rsidRPr="000252A4">
        <w:rPr>
          <w:sz w:val="24"/>
          <w:szCs w:val="24"/>
          <w:lang w:eastAsia="ru-RU"/>
        </w:rPr>
        <w:t>Программа является попыткой реализовать коммуникативный подход обучению родному языку младших школьников и позволяет показать</w:t>
      </w:r>
    </w:p>
    <w:p w:rsidR="00B11C71" w:rsidRPr="000252A4" w:rsidRDefault="00B11C71" w:rsidP="00B11C71">
      <w:pPr>
        <w:spacing w:after="0"/>
        <w:rPr>
          <w:sz w:val="24"/>
          <w:szCs w:val="24"/>
          <w:lang w:eastAsia="ru-RU"/>
        </w:rPr>
      </w:pPr>
      <w:r w:rsidRPr="000252A4">
        <w:rPr>
          <w:sz w:val="24"/>
          <w:szCs w:val="24"/>
          <w:lang w:eastAsia="ru-RU"/>
        </w:rPr>
        <w:t>учащимся, как увлекателен, разнообразен, неисчерпаем мир слова.</w:t>
      </w:r>
    </w:p>
    <w:p w:rsidR="00B11C71" w:rsidRPr="000252A4" w:rsidRDefault="00B11C71" w:rsidP="00B11C71">
      <w:pPr>
        <w:spacing w:after="0"/>
        <w:rPr>
          <w:sz w:val="24"/>
          <w:szCs w:val="24"/>
          <w:lang w:eastAsia="ru-RU"/>
        </w:rPr>
      </w:pPr>
      <w:r w:rsidRPr="000252A4">
        <w:rPr>
          <w:sz w:val="24"/>
          <w:szCs w:val="24"/>
          <w:lang w:eastAsia="ru-RU"/>
        </w:rPr>
        <w:t>Данная  дополнительная общеобразовательная программа « Художественное слово»  педагогически  целесообразна , так как  при ее реализации имеется школьная библиотека, органично вписываясь в единое образовательное пространство школы, становится важным и неотъемлемым компонентом.</w:t>
      </w:r>
      <w:r w:rsidRPr="00070963">
        <w:t xml:space="preserve"> </w:t>
      </w:r>
      <w:r>
        <w:t xml:space="preserve"> </w:t>
      </w:r>
      <w:r>
        <w:rPr>
          <w:sz w:val="24"/>
          <w:szCs w:val="24"/>
          <w:lang w:eastAsia="ru-RU"/>
        </w:rPr>
        <w:t xml:space="preserve">Эта программа  неотъемлемо связана </w:t>
      </w:r>
      <w:r w:rsidRPr="00070963">
        <w:rPr>
          <w:sz w:val="24"/>
          <w:szCs w:val="24"/>
          <w:lang w:eastAsia="ru-RU"/>
        </w:rPr>
        <w:t>с другими предметами театрального направления, такими, как «Театральные игры», «</w:t>
      </w:r>
      <w:proofErr w:type="spellStart"/>
      <w:r w:rsidRPr="00070963">
        <w:rPr>
          <w:sz w:val="24"/>
          <w:szCs w:val="24"/>
          <w:lang w:eastAsia="ru-RU"/>
        </w:rPr>
        <w:t>Актѐрское</w:t>
      </w:r>
      <w:proofErr w:type="spellEnd"/>
      <w:r w:rsidRPr="00070963">
        <w:rPr>
          <w:sz w:val="24"/>
          <w:szCs w:val="24"/>
          <w:lang w:eastAsia="ru-RU"/>
        </w:rPr>
        <w:t xml:space="preserve"> мастерство».</w:t>
      </w:r>
    </w:p>
    <w:p w:rsidR="00B11C71" w:rsidRPr="00620232" w:rsidRDefault="00B11C71" w:rsidP="00B11C71">
      <w:pPr>
        <w:spacing w:after="0"/>
        <w:rPr>
          <w:rFonts w:eastAsiaTheme="majorEastAsia"/>
          <w:lang w:eastAsia="ar-SA"/>
        </w:rPr>
      </w:pPr>
      <w:r w:rsidRPr="00620232">
        <w:rPr>
          <w:lang w:eastAsia="ar-SA"/>
        </w:rPr>
        <w:t xml:space="preserve">      Настоящая программа создает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 Программа </w:t>
      </w:r>
      <w:r w:rsidRPr="00620232">
        <w:rPr>
          <w:i/>
          <w:lang w:eastAsia="ar-SA"/>
        </w:rPr>
        <w:t>педагогически целесообразна</w:t>
      </w:r>
      <w:r w:rsidRPr="00620232">
        <w:rPr>
          <w:lang w:eastAsia="ar-SA"/>
        </w:rPr>
        <w:t xml:space="preserve">,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w:t>
      </w: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620232" w:rsidRDefault="00B11C71" w:rsidP="00B11C71">
      <w:pPr>
        <w:spacing w:after="0"/>
        <w:rPr>
          <w:lang w:eastAsia="ar-SA"/>
        </w:rPr>
      </w:pPr>
      <w:r>
        <w:rPr>
          <w:rFonts w:ascii="Times New Roman" w:eastAsia="Times New Roman" w:hAnsi="Times New Roman" w:cs="Times New Roman"/>
          <w:sz w:val="24"/>
          <w:szCs w:val="24"/>
          <w:lang w:eastAsia="ru-RU"/>
        </w:rPr>
        <w:t xml:space="preserve">   </w:t>
      </w:r>
      <w:r w:rsidRPr="002647DA">
        <w:rPr>
          <w:lang w:eastAsia="ar-SA"/>
        </w:rPr>
        <w:t xml:space="preserve"> </w:t>
      </w:r>
      <w:r w:rsidRPr="00620232">
        <w:rPr>
          <w:lang w:eastAsia="ar-SA"/>
        </w:rPr>
        <w:t>Программа курса внеуро</w:t>
      </w:r>
      <w:r>
        <w:rPr>
          <w:lang w:eastAsia="ar-SA"/>
        </w:rPr>
        <w:t xml:space="preserve">чной деятельности </w:t>
      </w:r>
      <w:r w:rsidRPr="00620232">
        <w:rPr>
          <w:lang w:eastAsia="ar-SA"/>
        </w:rPr>
        <w:t xml:space="preserve"> разработана в соответствии с ФГОС НОО и соответствует целям и задачам основной образовательной программы начального общего образования, реализуемой в М</w:t>
      </w:r>
      <w:r>
        <w:rPr>
          <w:lang w:eastAsia="ar-SA"/>
        </w:rPr>
        <w:t xml:space="preserve">БОУ НШ ДС </w:t>
      </w:r>
      <w:proofErr w:type="spellStart"/>
      <w:r>
        <w:rPr>
          <w:lang w:eastAsia="ar-SA"/>
        </w:rPr>
        <w:t>с.Краснореченское</w:t>
      </w:r>
      <w:proofErr w:type="spellEnd"/>
      <w:r w:rsidRPr="00620232">
        <w:rPr>
          <w:lang w:eastAsia="ar-SA"/>
        </w:rPr>
        <w:t>.</w:t>
      </w:r>
    </w:p>
    <w:p w:rsidR="00B11C71" w:rsidRPr="00620232" w:rsidRDefault="00B11C71" w:rsidP="00B11C71">
      <w:pPr>
        <w:spacing w:after="0"/>
        <w:rPr>
          <w:lang w:eastAsia="ar-SA"/>
        </w:rPr>
      </w:pPr>
      <w:r>
        <w:rPr>
          <w:lang w:eastAsia="ar-SA"/>
        </w:rPr>
        <w:t xml:space="preserve"> </w:t>
      </w:r>
      <w:r w:rsidRPr="00620232">
        <w:rPr>
          <w:lang w:eastAsia="ar-SA"/>
        </w:rPr>
        <w:t>Занятия проводятся 1 р</w:t>
      </w:r>
      <w:r>
        <w:rPr>
          <w:lang w:eastAsia="ar-SA"/>
        </w:rPr>
        <w:t>аз в неделю</w:t>
      </w:r>
      <w:r w:rsidRPr="00620232">
        <w:rPr>
          <w:lang w:eastAsia="ar-SA"/>
        </w:rPr>
        <w:t>. Курс изучения  программы - 4 года и рассчитан на учащихся 1–4-х классов.</w:t>
      </w:r>
    </w:p>
    <w:p w:rsidR="00B11C71" w:rsidRPr="00620232" w:rsidRDefault="00B11C71" w:rsidP="00B11C71">
      <w:pPr>
        <w:spacing w:after="0"/>
        <w:rPr>
          <w:lang w:eastAsia="ar-SA"/>
        </w:rPr>
      </w:pPr>
      <w:r w:rsidRPr="00620232">
        <w:rPr>
          <w:i/>
          <w:lang w:eastAsia="ar-SA"/>
        </w:rPr>
        <w:t xml:space="preserve">      </w:t>
      </w:r>
      <w:r w:rsidRPr="00620232">
        <w:rPr>
          <w:lang w:eastAsia="ar-SA"/>
        </w:rPr>
        <w:t>Программа вк</w:t>
      </w:r>
      <w:r>
        <w:rPr>
          <w:lang w:eastAsia="ar-SA"/>
        </w:rPr>
        <w:t>лючает в себя 136 занятий  по 40</w:t>
      </w:r>
      <w:r w:rsidRPr="00620232">
        <w:rPr>
          <w:lang w:eastAsia="ar-SA"/>
        </w:rPr>
        <w:t xml:space="preserve"> минут.</w:t>
      </w: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0252A4" w:rsidRDefault="00B11C71" w:rsidP="00B11C71">
      <w:pPr>
        <w:rPr>
          <w:b/>
          <w:sz w:val="24"/>
          <w:szCs w:val="24"/>
          <w:lang w:eastAsia="ru-RU"/>
        </w:rPr>
      </w:pPr>
      <w:r w:rsidRPr="001A4ACD">
        <w:rPr>
          <w:rFonts w:ascii="Times New Roman" w:eastAsia="Times New Roman" w:hAnsi="Times New Roman" w:cs="Times New Roman"/>
          <w:b/>
          <w:sz w:val="24"/>
          <w:szCs w:val="24"/>
          <w:lang w:eastAsia="ru-RU"/>
        </w:rPr>
        <w:lastRenderedPageBreak/>
        <w:t> </w:t>
      </w:r>
      <w:r w:rsidRPr="000252A4">
        <w:rPr>
          <w:b/>
          <w:sz w:val="24"/>
          <w:szCs w:val="24"/>
          <w:lang w:eastAsia="ru-RU"/>
        </w:rPr>
        <w:t>Актуальность</w:t>
      </w:r>
    </w:p>
    <w:p w:rsidR="00B11C71" w:rsidRPr="00620232" w:rsidRDefault="00B11C71" w:rsidP="00B11C71">
      <w:pPr>
        <w:spacing w:after="0"/>
        <w:rPr>
          <w:color w:val="333333"/>
          <w:lang w:eastAsia="ar-SA"/>
        </w:rPr>
      </w:pPr>
      <w:r w:rsidRPr="000252A4">
        <w:rPr>
          <w:sz w:val="24"/>
          <w:szCs w:val="24"/>
          <w:lang w:eastAsia="ru-RU"/>
        </w:rPr>
        <w:t>Программа ориентирована на всестороннее развитие личности ребенка, его неповторимой индивидуальности, направлена на </w:t>
      </w:r>
      <w:hyperlink r:id="rId6" w:tooltip="Гуманизация" w:history="1">
        <w:r w:rsidRPr="000252A4">
          <w:rPr>
            <w:color w:val="216FDB"/>
            <w:sz w:val="24"/>
            <w:szCs w:val="24"/>
            <w:lang w:eastAsia="ru-RU"/>
          </w:rPr>
          <w:t>гуманизацию</w:t>
        </w:r>
      </w:hyperlink>
      <w:r w:rsidRPr="000252A4">
        <w:rPr>
          <w:sz w:val="24"/>
          <w:szCs w:val="24"/>
          <w:lang w:eastAsia="ru-RU"/>
        </w:rPr>
        <w:t> и деидеологизацию </w:t>
      </w:r>
      <w:hyperlink r:id="rId7" w:tooltip="Воспитательная работа" w:history="1">
        <w:r w:rsidRPr="000252A4">
          <w:rPr>
            <w:color w:val="216FDB"/>
            <w:sz w:val="24"/>
            <w:szCs w:val="24"/>
            <w:lang w:eastAsia="ru-RU"/>
          </w:rPr>
          <w:t>воспитательно-образовательной работы</w:t>
        </w:r>
      </w:hyperlink>
      <w:r w:rsidRPr="000252A4">
        <w:rPr>
          <w:sz w:val="24"/>
          <w:szCs w:val="24"/>
          <w:lang w:eastAsia="ru-RU"/>
        </w:rPr>
        <w:t> с детьми, основана на психологических особенностях развития младших школьников.</w:t>
      </w:r>
      <w:r w:rsidRPr="00620232">
        <w:rPr>
          <w:rFonts w:eastAsiaTheme="majorEastAsia"/>
          <w:color w:val="000000"/>
          <w:lang w:eastAsia="ar-SA"/>
        </w:rPr>
        <w:t xml:space="preserve">   </w:t>
      </w:r>
      <w:r w:rsidRPr="00620232">
        <w:rPr>
          <w:lang w:eastAsia="ar-SA"/>
        </w:rPr>
        <w:t xml:space="preserve">  Актуальность программы определена тем, что младший школьный возраст является наиболее сенситивным периодом для развития художественно-эстетического вкуса  и потребности духовной культуры. </w:t>
      </w:r>
      <w:r w:rsidRPr="00620232">
        <w:rPr>
          <w:color w:val="333333"/>
          <w:lang w:eastAsia="ar-SA"/>
        </w:rPr>
        <w:t>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w:t>
      </w:r>
    </w:p>
    <w:p w:rsidR="00B11C71" w:rsidRPr="000252A4" w:rsidRDefault="00B11C71" w:rsidP="00B11C71">
      <w:pPr>
        <w:rPr>
          <w:sz w:val="24"/>
          <w:szCs w:val="24"/>
          <w:lang w:eastAsia="ru-RU"/>
        </w:rPr>
      </w:pPr>
    </w:p>
    <w:p w:rsidR="00B11C71" w:rsidRPr="000252A4" w:rsidRDefault="00B11C71" w:rsidP="00B11C71">
      <w:pPr>
        <w:rPr>
          <w:b/>
          <w:sz w:val="24"/>
          <w:szCs w:val="24"/>
          <w:lang w:eastAsia="ru-RU"/>
        </w:rPr>
      </w:pPr>
      <w:r w:rsidRPr="000252A4">
        <w:rPr>
          <w:b/>
          <w:sz w:val="24"/>
          <w:szCs w:val="24"/>
          <w:lang w:eastAsia="ru-RU"/>
        </w:rPr>
        <w:t> Новизна</w:t>
      </w:r>
    </w:p>
    <w:p w:rsidR="00B11C71" w:rsidRPr="002647DA" w:rsidRDefault="00B11C71" w:rsidP="00B11C71">
      <w:pPr>
        <w:rPr>
          <w:lang w:eastAsia="ar-SA"/>
        </w:rPr>
      </w:pPr>
      <w:r w:rsidRPr="000252A4">
        <w:rPr>
          <w:lang w:eastAsia="ru-RU"/>
        </w:rPr>
        <w:t>В программе систематизированы средства и методы театрально-игровой деятельности, обосновано использование разных видов детской творческой деятельности в процессе театрального воплощения.</w:t>
      </w:r>
      <w:r>
        <w:rPr>
          <w:rFonts w:eastAsiaTheme="majorEastAsia"/>
          <w:color w:val="000000"/>
          <w:lang w:eastAsia="ar-SA"/>
        </w:rPr>
        <w:t xml:space="preserve"> </w:t>
      </w:r>
      <w:r w:rsidRPr="00620232">
        <w:rPr>
          <w:color w:val="333333"/>
          <w:lang w:eastAsia="ar-SA"/>
        </w:rPr>
        <w:t xml:space="preserve">Новизной программы является </w:t>
      </w:r>
      <w:r w:rsidRPr="00620232">
        <w:rPr>
          <w:i/>
          <w:color w:val="333333"/>
          <w:lang w:eastAsia="ar-SA"/>
        </w:rPr>
        <w:t>деятельностный</w:t>
      </w:r>
      <w:r w:rsidRPr="00620232">
        <w:rPr>
          <w:color w:val="333333"/>
          <w:lang w:eastAsia="ar-SA"/>
        </w:rPr>
        <w:t xml:space="preserve"> подход к воспитанию и развитию ребенка средствами театра, где школьник выступает в роли художника, исполнителя, режиссера, композитора спектакля; </w:t>
      </w:r>
      <w:r w:rsidRPr="00620232">
        <w:rPr>
          <w:lang w:eastAsia="ar-SA"/>
        </w:rPr>
        <w:t xml:space="preserve">развитие морального сознания гражданина России с применением активных и интерактивных форм и методов. </w:t>
      </w:r>
    </w:p>
    <w:p w:rsidR="00B11C71" w:rsidRPr="00260801" w:rsidRDefault="00B11C71" w:rsidP="00B11C71">
      <w:pPr>
        <w:rPr>
          <w:b/>
          <w:sz w:val="24"/>
          <w:szCs w:val="24"/>
          <w:lang w:eastAsia="ru-RU"/>
        </w:rPr>
      </w:pPr>
      <w:r w:rsidRPr="00260801">
        <w:rPr>
          <w:b/>
          <w:sz w:val="24"/>
          <w:szCs w:val="24"/>
          <w:lang w:eastAsia="ru-RU"/>
        </w:rPr>
        <w:t> Гипотеза</w:t>
      </w:r>
    </w:p>
    <w:p w:rsidR="00B11C71" w:rsidRPr="000252A4" w:rsidRDefault="00B11C71" w:rsidP="00B11C71">
      <w:pPr>
        <w:rPr>
          <w:sz w:val="24"/>
          <w:szCs w:val="24"/>
          <w:lang w:eastAsia="ru-RU"/>
        </w:rPr>
      </w:pPr>
      <w:r w:rsidRPr="000252A4">
        <w:rPr>
          <w:sz w:val="24"/>
          <w:szCs w:val="24"/>
          <w:lang w:eastAsia="ru-RU"/>
        </w:rPr>
        <w:t>Программа основана на следующем научном предположении: театральная деятельность как процесс развития творческих способностей ребенка является процессуальной. Важнейшим в детском творческом театре является процесс репетиций, процесс творческого переживания и воплощения, а не конечный результат. Поскольку именно в процессе работы над образом происходит развитие личности ребенка, развивается символическое мышление, двигательный эмоциональный контроль. Происходит усвоение социальных норм поведения, формируются высшие произвольные психические функции. Таким образом, работа над этюдами не менее важна, чем сам спектакль.</w:t>
      </w: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623777" w:rsidRDefault="00B11C71" w:rsidP="00B11C71">
      <w:pPr>
        <w:rPr>
          <w:sz w:val="24"/>
          <w:szCs w:val="24"/>
          <w:lang w:eastAsia="ru-RU"/>
        </w:rPr>
      </w:pPr>
      <w:r>
        <w:rPr>
          <w:rFonts w:ascii="Times New Roman" w:eastAsia="Times New Roman" w:hAnsi="Times New Roman" w:cs="Times New Roman"/>
          <w:b/>
          <w:bCs/>
          <w:sz w:val="24"/>
          <w:szCs w:val="24"/>
          <w:lang w:eastAsia="ru-RU"/>
        </w:rPr>
        <w:t>    Цель курса</w:t>
      </w:r>
      <w:r w:rsidRPr="001A4ACD">
        <w:rPr>
          <w:rFonts w:ascii="Times New Roman" w:eastAsia="Times New Roman" w:hAnsi="Times New Roman" w:cs="Times New Roman"/>
          <w:b/>
          <w:bCs/>
          <w:sz w:val="24"/>
          <w:szCs w:val="24"/>
          <w:lang w:eastAsia="ru-RU"/>
        </w:rPr>
        <w:t xml:space="preserve"> «Художественное слово» </w:t>
      </w:r>
      <w:r w:rsidRPr="001A4ACD">
        <w:rPr>
          <w:rFonts w:ascii="Times New Roman" w:eastAsia="Times New Roman" w:hAnsi="Times New Roman" w:cs="Times New Roman"/>
          <w:sz w:val="24"/>
          <w:szCs w:val="24"/>
          <w:lang w:eastAsia="ru-RU"/>
        </w:rPr>
        <w:t>- приобщение учащихся к искусству слова, формирование навыков выразительного чтения, содействие развитию творческой личности учащихся.</w:t>
      </w:r>
      <w:r w:rsidRPr="00260801">
        <w:rPr>
          <w:sz w:val="24"/>
          <w:szCs w:val="24"/>
          <w:lang w:eastAsia="ru-RU"/>
        </w:rPr>
        <w:t xml:space="preserve"> Создание наиболее благоприятных условий для формирования у младших школьников отношения к правильному образу жизни как к одному из главных путей в достижении успеха.</w:t>
      </w:r>
      <w:r>
        <w:rPr>
          <w:sz w:val="24"/>
          <w:szCs w:val="24"/>
          <w:lang w:eastAsia="ru-RU"/>
        </w:rPr>
        <w:t xml:space="preserve">  </w:t>
      </w:r>
      <w:r w:rsidRPr="00260801">
        <w:rPr>
          <w:sz w:val="24"/>
          <w:szCs w:val="24"/>
          <w:lang w:eastAsia="ru-RU"/>
        </w:rPr>
        <w:t>Формирование думающего и чувствующего, любящего и активного человека, готового к творческой деятельности в любой области.</w:t>
      </w:r>
      <w:r>
        <w:rPr>
          <w:sz w:val="24"/>
          <w:szCs w:val="24"/>
          <w:lang w:eastAsia="ru-RU"/>
        </w:rPr>
        <w:t xml:space="preserve"> </w:t>
      </w:r>
      <w:r w:rsidRPr="00260801">
        <w:rPr>
          <w:sz w:val="24"/>
          <w:szCs w:val="24"/>
          <w:lang w:eastAsia="ru-RU"/>
        </w:rPr>
        <w:t>Научить детей быть здоровыми душой, стремиться творить, применяя знания и умения в согласии с законами природы, законами </w:t>
      </w:r>
      <w:hyperlink r:id="rId8" w:tooltip="Бытие" w:history="1">
        <w:r w:rsidRPr="00260801">
          <w:rPr>
            <w:sz w:val="24"/>
            <w:szCs w:val="24"/>
            <w:lang w:eastAsia="ru-RU"/>
          </w:rPr>
          <w:t>бытия</w:t>
        </w:r>
      </w:hyperlink>
      <w:r w:rsidRPr="00260801">
        <w:rPr>
          <w:sz w:val="24"/>
          <w:szCs w:val="24"/>
          <w:lang w:eastAsia="ru-RU"/>
        </w:rPr>
        <w:t>.</w:t>
      </w:r>
    </w:p>
    <w:p w:rsidR="00B11C71" w:rsidRDefault="00B11C71" w:rsidP="00B11C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w:t>
      </w:r>
    </w:p>
    <w:p w:rsidR="00B11C71" w:rsidRPr="001A4ACD" w:rsidRDefault="00B11C71" w:rsidP="00B11C71">
      <w:pPr>
        <w:spacing w:after="0"/>
        <w:rPr>
          <w:lang w:eastAsia="ru-RU"/>
        </w:rPr>
      </w:pPr>
      <w:r w:rsidRPr="00C6126C">
        <w:rPr>
          <w:lang w:eastAsia="ru-RU"/>
        </w:rPr>
        <w:lastRenderedPageBreak/>
        <w:t xml:space="preserve">    Исходя из поставленной цели, </w:t>
      </w:r>
      <w:r w:rsidRPr="00C6126C">
        <w:rPr>
          <w:b/>
          <w:lang w:eastAsia="ru-RU"/>
        </w:rPr>
        <w:t>главными задачами</w:t>
      </w:r>
      <w:r w:rsidRPr="00C6126C">
        <w:rPr>
          <w:lang w:eastAsia="ru-RU"/>
        </w:rPr>
        <w:t xml:space="preserve"> являются:</w:t>
      </w:r>
    </w:p>
    <w:p w:rsidR="00B11C71" w:rsidRPr="00260801" w:rsidRDefault="00B11C71" w:rsidP="00B11C71">
      <w:pPr>
        <w:spacing w:after="0"/>
        <w:rPr>
          <w:lang w:eastAsia="ru-RU"/>
        </w:rPr>
      </w:pPr>
      <w:r w:rsidRPr="00260801">
        <w:rPr>
          <w:lang w:eastAsia="ru-RU"/>
        </w:rPr>
        <w:t>- учить культуре речи;</w:t>
      </w:r>
    </w:p>
    <w:p w:rsidR="00B11C71" w:rsidRPr="00260801" w:rsidRDefault="00B11C71" w:rsidP="00B11C71">
      <w:pPr>
        <w:spacing w:after="0"/>
        <w:rPr>
          <w:lang w:eastAsia="ru-RU"/>
        </w:rPr>
      </w:pPr>
      <w:r w:rsidRPr="00260801">
        <w:rPr>
          <w:lang w:eastAsia="ru-RU"/>
        </w:rPr>
        <w:t>- учить сценическому мастерству;</w:t>
      </w:r>
    </w:p>
    <w:p w:rsidR="00B11C71" w:rsidRPr="00260801" w:rsidRDefault="00B11C71" w:rsidP="00B11C71">
      <w:pPr>
        <w:spacing w:after="0"/>
        <w:rPr>
          <w:lang w:eastAsia="ru-RU"/>
        </w:rPr>
      </w:pPr>
      <w:r w:rsidRPr="00260801">
        <w:rPr>
          <w:lang w:eastAsia="ru-RU"/>
        </w:rPr>
        <w:t>- знакомить с творчеством мастеров художественного слова;</w:t>
      </w:r>
    </w:p>
    <w:p w:rsidR="00B11C71" w:rsidRPr="00260801" w:rsidRDefault="00B11C71" w:rsidP="00B11C71">
      <w:pPr>
        <w:spacing w:after="0"/>
        <w:rPr>
          <w:lang w:eastAsia="ru-RU"/>
        </w:rPr>
      </w:pPr>
      <w:r w:rsidRPr="00260801">
        <w:rPr>
          <w:lang w:eastAsia="ru-RU"/>
        </w:rPr>
        <w:t>- развивать воображение, внимание учащихся;</w:t>
      </w:r>
    </w:p>
    <w:p w:rsidR="00B11C71" w:rsidRPr="00260801" w:rsidRDefault="00B11C71" w:rsidP="00B11C71">
      <w:pPr>
        <w:spacing w:after="0"/>
        <w:rPr>
          <w:lang w:eastAsia="ru-RU"/>
        </w:rPr>
      </w:pPr>
      <w:r w:rsidRPr="00260801">
        <w:rPr>
          <w:lang w:eastAsia="ru-RU"/>
        </w:rPr>
        <w:t>- развивать художественный вкус, эстетическое чувство и чувство понимания прекрасного;</w:t>
      </w:r>
    </w:p>
    <w:p w:rsidR="00B11C71" w:rsidRPr="00260801" w:rsidRDefault="00B11C71" w:rsidP="00B11C71">
      <w:pPr>
        <w:spacing w:after="0"/>
        <w:rPr>
          <w:lang w:eastAsia="ru-RU"/>
        </w:rPr>
      </w:pPr>
      <w:r w:rsidRPr="00260801">
        <w:rPr>
          <w:lang w:eastAsia="ru-RU"/>
        </w:rPr>
        <w:t>- развивать творческие способности учащихся;</w:t>
      </w:r>
    </w:p>
    <w:p w:rsidR="00B11C71" w:rsidRPr="00260801" w:rsidRDefault="00B11C71" w:rsidP="00B11C71">
      <w:pPr>
        <w:spacing w:after="0"/>
        <w:rPr>
          <w:lang w:eastAsia="ru-RU"/>
        </w:rPr>
      </w:pPr>
      <w:r w:rsidRPr="00260801">
        <w:rPr>
          <w:lang w:eastAsia="ru-RU"/>
        </w:rPr>
        <w:t>- развивать умение держаться на сцене и вызывать у зрителей живой эмоциональный отклик;</w:t>
      </w:r>
    </w:p>
    <w:p w:rsidR="00B11C71" w:rsidRPr="00260801" w:rsidRDefault="00B11C71" w:rsidP="00B11C71">
      <w:pPr>
        <w:spacing w:after="0"/>
        <w:rPr>
          <w:lang w:eastAsia="ru-RU"/>
        </w:rPr>
      </w:pPr>
      <w:r w:rsidRPr="00260801">
        <w:rPr>
          <w:lang w:eastAsia="ru-RU"/>
        </w:rPr>
        <w:t>- развивать чувство ритма и координацию движений;</w:t>
      </w:r>
    </w:p>
    <w:p w:rsidR="00B11C71" w:rsidRPr="00260801" w:rsidRDefault="00B11C71" w:rsidP="00B11C71">
      <w:pPr>
        <w:spacing w:after="0"/>
        <w:rPr>
          <w:lang w:eastAsia="ru-RU"/>
        </w:rPr>
      </w:pPr>
      <w:r w:rsidRPr="00260801">
        <w:rPr>
          <w:lang w:eastAsia="ru-RU"/>
        </w:rPr>
        <w:t>- воспитывать детей через словесное творчество;</w:t>
      </w:r>
    </w:p>
    <w:p w:rsidR="00B11C71" w:rsidRPr="00260801" w:rsidRDefault="00B11C71" w:rsidP="00B11C71">
      <w:pPr>
        <w:spacing w:after="0"/>
        <w:rPr>
          <w:lang w:eastAsia="ru-RU"/>
        </w:rPr>
      </w:pPr>
      <w:r w:rsidRPr="00260801">
        <w:rPr>
          <w:lang w:eastAsia="ru-RU"/>
        </w:rPr>
        <w:t>- воспитывать интерес к литературе в целом и к чтению в частности</w:t>
      </w:r>
    </w:p>
    <w:p w:rsidR="00B11C71" w:rsidRPr="00260801" w:rsidRDefault="00B11C71" w:rsidP="00B11C71">
      <w:pPr>
        <w:spacing w:after="0"/>
        <w:rPr>
          <w:lang w:eastAsia="ru-RU"/>
        </w:rPr>
      </w:pPr>
      <w:r w:rsidRPr="00260801">
        <w:rPr>
          <w:b/>
          <w:lang w:eastAsia="ru-RU"/>
        </w:rPr>
        <w:t> -</w:t>
      </w:r>
      <w:r w:rsidRPr="00260801">
        <w:rPr>
          <w:lang w:eastAsia="ru-RU"/>
        </w:rPr>
        <w:t xml:space="preserve">знакомить детей с различными видами театра (кукольный, драматический, оперный, </w:t>
      </w:r>
      <w:r>
        <w:rPr>
          <w:lang w:eastAsia="ru-RU"/>
        </w:rPr>
        <w:t xml:space="preserve">     </w:t>
      </w:r>
      <w:r w:rsidRPr="00260801">
        <w:rPr>
          <w:lang w:eastAsia="ru-RU"/>
        </w:rPr>
        <w:t>балет, музыкальные комедии, народный балаганный театр).</w:t>
      </w:r>
    </w:p>
    <w:p w:rsidR="00B11C71" w:rsidRPr="00260801" w:rsidRDefault="00B11C71" w:rsidP="00B11C71">
      <w:pPr>
        <w:spacing w:after="0"/>
        <w:rPr>
          <w:lang w:eastAsia="ru-RU"/>
        </w:rPr>
      </w:pPr>
      <w:r w:rsidRPr="00260801">
        <w:rPr>
          <w:lang w:eastAsia="ru-RU"/>
        </w:rPr>
        <w:t>-совершенствовать артистические навыки детей в плане переживания и воплощения образа, моделировать навыки социального поведения в заданных условиях.</w:t>
      </w:r>
    </w:p>
    <w:p w:rsidR="00B11C71" w:rsidRPr="00620232" w:rsidRDefault="00B11C71" w:rsidP="00B11C71">
      <w:pPr>
        <w:spacing w:after="0"/>
        <w:rPr>
          <w:lang w:eastAsia="ar-SA"/>
        </w:rPr>
      </w:pPr>
      <w:r w:rsidRPr="00620232">
        <w:rPr>
          <w:lang w:eastAsia="ar-SA"/>
        </w:rPr>
        <w:t>- формировать навыки зрительской культуры поведения в театре;</w:t>
      </w:r>
    </w:p>
    <w:p w:rsidR="00B11C71" w:rsidRPr="00620232" w:rsidRDefault="00B11C71" w:rsidP="00B11C71">
      <w:pPr>
        <w:spacing w:after="0"/>
        <w:rPr>
          <w:lang w:eastAsia="ar-SA"/>
        </w:rPr>
      </w:pPr>
      <w:r w:rsidRPr="00620232">
        <w:rPr>
          <w:lang w:eastAsia="ar-SA"/>
        </w:rPr>
        <w:t>- развивать художественный вкус, расширять общий кругозор учащихся;</w:t>
      </w:r>
    </w:p>
    <w:p w:rsidR="00B11C71" w:rsidRPr="00620232" w:rsidRDefault="00B11C71" w:rsidP="00B11C71">
      <w:pPr>
        <w:spacing w:after="0"/>
        <w:rPr>
          <w:lang w:eastAsia="ar-SA"/>
        </w:rPr>
      </w:pPr>
      <w:r w:rsidRPr="00620232">
        <w:rPr>
          <w:lang w:eastAsia="ar-SA"/>
        </w:rPr>
        <w:t>- развивать воображение, выразительность речи;</w:t>
      </w:r>
    </w:p>
    <w:p w:rsidR="00B11C71" w:rsidRPr="00620232" w:rsidRDefault="00B11C71" w:rsidP="00B11C71">
      <w:pPr>
        <w:spacing w:after="0"/>
        <w:rPr>
          <w:lang w:eastAsia="ar-SA"/>
        </w:rPr>
      </w:pPr>
      <w:r w:rsidRPr="00620232">
        <w:rPr>
          <w:lang w:eastAsia="ar-SA"/>
        </w:rPr>
        <w:t>- пополнять словарный запас, образный строй речи;</w:t>
      </w:r>
    </w:p>
    <w:p w:rsidR="00B11C71" w:rsidRPr="00620232" w:rsidRDefault="00B11C71" w:rsidP="00B11C71">
      <w:pPr>
        <w:spacing w:after="0"/>
        <w:rPr>
          <w:lang w:eastAsia="ar-SA"/>
        </w:rPr>
      </w:pPr>
      <w:r w:rsidRPr="00620232">
        <w:rPr>
          <w:lang w:eastAsia="ar-SA"/>
        </w:rPr>
        <w:t>- формировать способность строить диалог друг с другом;</w:t>
      </w:r>
    </w:p>
    <w:p w:rsidR="00B11C71" w:rsidRPr="00620232" w:rsidRDefault="00B11C71" w:rsidP="00B11C71">
      <w:pPr>
        <w:spacing w:after="0"/>
        <w:rPr>
          <w:lang w:eastAsia="ar-SA"/>
        </w:rPr>
      </w:pPr>
      <w:r w:rsidRPr="00620232">
        <w:rPr>
          <w:lang w:eastAsia="ar-SA"/>
        </w:rPr>
        <w:t>- знакомить детей с терминологией театрального искусства;</w:t>
      </w:r>
    </w:p>
    <w:p w:rsidR="00B11C71" w:rsidRPr="00620232" w:rsidRDefault="00B11C71" w:rsidP="00B11C71">
      <w:pPr>
        <w:spacing w:after="0"/>
        <w:rPr>
          <w:lang w:eastAsia="ar-SA"/>
        </w:rPr>
      </w:pPr>
      <w:r w:rsidRPr="00620232">
        <w:rPr>
          <w:lang w:eastAsia="ar-SA"/>
        </w:rPr>
        <w:t xml:space="preserve">        - развивать  коммуникативную культуру детей;</w:t>
      </w:r>
    </w:p>
    <w:p w:rsidR="00B11C71" w:rsidRPr="00620232" w:rsidRDefault="00B11C71" w:rsidP="00B11C71">
      <w:pPr>
        <w:spacing w:after="0"/>
        <w:rPr>
          <w:rFonts w:eastAsiaTheme="majorEastAsia"/>
          <w:color w:val="000000"/>
          <w:lang w:eastAsia="ar-SA"/>
        </w:rPr>
      </w:pPr>
      <w:r w:rsidRPr="00620232">
        <w:rPr>
          <w:rFonts w:eastAsiaTheme="majorEastAsia"/>
          <w:color w:val="000000"/>
          <w:lang w:eastAsia="ar-SA"/>
        </w:rPr>
        <w:t xml:space="preserve">       - раскрывать творческие  способности учащихся;</w:t>
      </w:r>
    </w:p>
    <w:p w:rsidR="00B11C71" w:rsidRPr="00620232" w:rsidRDefault="00B11C71" w:rsidP="00B11C71">
      <w:pPr>
        <w:spacing w:after="0"/>
        <w:rPr>
          <w:rFonts w:eastAsiaTheme="majorEastAsia"/>
          <w:color w:val="000000"/>
          <w:lang w:eastAsia="ar-SA"/>
        </w:rPr>
      </w:pPr>
      <w:r w:rsidRPr="00620232">
        <w:rPr>
          <w:rFonts w:eastAsiaTheme="majorEastAsia"/>
          <w:color w:val="000000"/>
          <w:lang w:eastAsia="ar-SA"/>
        </w:rPr>
        <w:t xml:space="preserve">       - воспитывать в детях добро, любовь к ближним, к родной земле,</w:t>
      </w:r>
    </w:p>
    <w:p w:rsidR="00B11C71" w:rsidRPr="00620232" w:rsidRDefault="00B11C71" w:rsidP="00B11C71">
      <w:pPr>
        <w:spacing w:after="0"/>
        <w:rPr>
          <w:rFonts w:eastAsiaTheme="majorEastAsia"/>
          <w:color w:val="000000"/>
          <w:lang w:eastAsia="ar-SA"/>
        </w:rPr>
      </w:pPr>
      <w:r w:rsidRPr="00620232">
        <w:rPr>
          <w:rFonts w:eastAsiaTheme="majorEastAsia"/>
          <w:color w:val="000000"/>
          <w:lang w:eastAsia="ar-SA"/>
        </w:rPr>
        <w:t xml:space="preserve">       - воспитывать неравнодушное отношение к окружающему миру. </w:t>
      </w:r>
    </w:p>
    <w:p w:rsidR="00B11C71" w:rsidRPr="00620232" w:rsidRDefault="00B11C71" w:rsidP="00B11C71">
      <w:pPr>
        <w:spacing w:after="0"/>
        <w:rPr>
          <w:rFonts w:eastAsiaTheme="majorEastAsia"/>
          <w:lang w:eastAsia="ar-SA"/>
        </w:rPr>
      </w:pPr>
    </w:p>
    <w:p w:rsidR="00B11C71" w:rsidRDefault="00B11C71" w:rsidP="00B11C71">
      <w:pPr>
        <w:rPr>
          <w:b/>
          <w:sz w:val="24"/>
          <w:szCs w:val="24"/>
          <w:lang w:eastAsia="ru-RU"/>
        </w:rPr>
      </w:pPr>
    </w:p>
    <w:p w:rsidR="00B11C71" w:rsidRDefault="00B11C71" w:rsidP="00B11C71">
      <w:pPr>
        <w:spacing w:after="0"/>
        <w:rPr>
          <w:b/>
          <w:sz w:val="24"/>
          <w:szCs w:val="24"/>
          <w:lang w:eastAsia="ru-RU"/>
        </w:rPr>
      </w:pPr>
      <w:r w:rsidRPr="00260801">
        <w:rPr>
          <w:b/>
          <w:sz w:val="24"/>
          <w:szCs w:val="24"/>
          <w:lang w:eastAsia="ru-RU"/>
        </w:rPr>
        <w:t>Структура программы</w:t>
      </w:r>
    </w:p>
    <w:p w:rsidR="00B11C71" w:rsidRPr="00260801" w:rsidRDefault="00B11C71" w:rsidP="00B11C71">
      <w:pPr>
        <w:spacing w:after="0"/>
        <w:rPr>
          <w:b/>
          <w:sz w:val="24"/>
          <w:szCs w:val="24"/>
          <w:lang w:eastAsia="ru-RU"/>
        </w:rPr>
      </w:pPr>
      <w:r w:rsidRPr="00260801">
        <w:rPr>
          <w:sz w:val="24"/>
          <w:szCs w:val="24"/>
          <w:lang w:eastAsia="ru-RU"/>
        </w:rPr>
        <w:t>В программе выделено два типа задач.</w:t>
      </w:r>
    </w:p>
    <w:p w:rsidR="00B11C71" w:rsidRPr="00260801" w:rsidRDefault="00B11C71" w:rsidP="00B11C71">
      <w:pPr>
        <w:spacing w:after="0"/>
        <w:rPr>
          <w:sz w:val="24"/>
          <w:szCs w:val="24"/>
          <w:lang w:eastAsia="ru-RU"/>
        </w:rPr>
      </w:pPr>
      <w:r w:rsidRPr="00260801">
        <w:rPr>
          <w:sz w:val="24"/>
          <w:szCs w:val="24"/>
          <w:lang w:eastAsia="ru-RU"/>
        </w:rPr>
        <w:t xml:space="preserve"> </w:t>
      </w:r>
      <w:r>
        <w:rPr>
          <w:sz w:val="24"/>
          <w:szCs w:val="24"/>
          <w:lang w:eastAsia="ru-RU"/>
        </w:rPr>
        <w:t xml:space="preserve">  </w:t>
      </w:r>
      <w:r w:rsidRPr="00260801">
        <w:rPr>
          <w:sz w:val="24"/>
          <w:szCs w:val="24"/>
          <w:lang w:eastAsia="ru-RU"/>
        </w:rPr>
        <w:t>Первый тип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B11C71" w:rsidRPr="00260801" w:rsidRDefault="00B11C71" w:rsidP="00B11C71">
      <w:pPr>
        <w:spacing w:after="0"/>
        <w:rPr>
          <w:sz w:val="24"/>
          <w:szCs w:val="24"/>
          <w:lang w:eastAsia="ru-RU"/>
        </w:rPr>
      </w:pPr>
      <w:r>
        <w:rPr>
          <w:sz w:val="24"/>
          <w:szCs w:val="24"/>
          <w:lang w:eastAsia="ru-RU"/>
        </w:rPr>
        <w:t xml:space="preserve">   </w:t>
      </w:r>
      <w:r w:rsidRPr="00260801">
        <w:rPr>
          <w:sz w:val="24"/>
          <w:szCs w:val="24"/>
          <w:lang w:eastAsia="ru-RU"/>
        </w:rPr>
        <w:t>Второй тип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B11C71" w:rsidRPr="001A4ACD" w:rsidRDefault="00B11C71" w:rsidP="00B11C71">
      <w:pPr>
        <w:spacing w:after="0" w:line="240" w:lineRule="auto"/>
        <w:jc w:val="both"/>
        <w:rPr>
          <w:rFonts w:ascii="Times New Roman" w:eastAsia="Times New Roman" w:hAnsi="Times New Roman" w:cs="Times New Roman"/>
          <w:b/>
          <w:bCs/>
          <w:sz w:val="24"/>
          <w:szCs w:val="24"/>
          <w:lang w:eastAsia="ru-RU"/>
        </w:rPr>
      </w:pP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b/>
          <w:bCs/>
          <w:sz w:val="24"/>
          <w:szCs w:val="24"/>
          <w:lang w:eastAsia="ru-RU"/>
        </w:rPr>
        <w:lastRenderedPageBreak/>
        <w:t xml:space="preserve">     Определены 2 н</w:t>
      </w:r>
      <w:r>
        <w:rPr>
          <w:rFonts w:ascii="Times New Roman" w:eastAsia="Times New Roman" w:hAnsi="Times New Roman" w:cs="Times New Roman"/>
          <w:b/>
          <w:bCs/>
          <w:sz w:val="24"/>
          <w:szCs w:val="24"/>
          <w:lang w:eastAsia="ru-RU"/>
        </w:rPr>
        <w:t xml:space="preserve">аправления работы </w:t>
      </w:r>
      <w:r w:rsidRPr="001A4ACD">
        <w:rPr>
          <w:rFonts w:ascii="Times New Roman" w:eastAsia="Times New Roman" w:hAnsi="Times New Roman" w:cs="Times New Roman"/>
          <w:b/>
          <w:bCs/>
          <w:sz w:val="24"/>
          <w:szCs w:val="24"/>
          <w:lang w:eastAsia="ru-RU"/>
        </w:rPr>
        <w:t>:</w:t>
      </w: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FF0000"/>
          <w:sz w:val="24"/>
          <w:szCs w:val="24"/>
          <w:lang w:eastAsia="ru-RU"/>
        </w:rPr>
        <w:t>- просветительское</w:t>
      </w:r>
      <w:r w:rsidRPr="001A4ACD">
        <w:rPr>
          <w:rFonts w:ascii="Times New Roman" w:eastAsia="Times New Roman" w:hAnsi="Times New Roman" w:cs="Times New Roman"/>
          <w:sz w:val="24"/>
          <w:szCs w:val="24"/>
          <w:lang w:eastAsia="ru-RU"/>
        </w:rPr>
        <w:t>: знакомство с творчеством мастеров слова.</w:t>
      </w:r>
    </w:p>
    <w:p w:rsidR="00B11C71" w:rsidRDefault="00B11C71" w:rsidP="00B11C71">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FF0000"/>
          <w:sz w:val="24"/>
          <w:szCs w:val="24"/>
          <w:lang w:eastAsia="ru-RU"/>
        </w:rPr>
        <w:t xml:space="preserve">- массовое: </w:t>
      </w:r>
      <w:r w:rsidRPr="001A4ACD">
        <w:rPr>
          <w:rFonts w:ascii="Times New Roman" w:eastAsia="Times New Roman" w:hAnsi="Times New Roman" w:cs="Times New Roman"/>
          <w:sz w:val="24"/>
          <w:szCs w:val="24"/>
          <w:lang w:eastAsia="ru-RU"/>
        </w:rPr>
        <w:t>организация конкурсов, постановка литературно-музыкальных композиций.  </w:t>
      </w:r>
    </w:p>
    <w:p w:rsidR="00B11C71" w:rsidRPr="001A4ACD"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AA1E76" w:rsidRDefault="00B11C71" w:rsidP="00B11C71">
      <w:pPr>
        <w:spacing w:after="0"/>
        <w:rPr>
          <w:sz w:val="24"/>
          <w:szCs w:val="24"/>
          <w:lang w:eastAsia="ar-SA"/>
        </w:rPr>
      </w:pPr>
      <w:r w:rsidRPr="00AA1E76">
        <w:rPr>
          <w:rFonts w:ascii="Times New Roman" w:eastAsia="Times New Roman" w:hAnsi="Times New Roman" w:cs="Times New Roman"/>
          <w:b/>
          <w:sz w:val="24"/>
          <w:szCs w:val="24"/>
          <w:lang w:eastAsia="ru-RU"/>
        </w:rPr>
        <w:t xml:space="preserve">                                                                              </w:t>
      </w:r>
      <w:r w:rsidRPr="00AA1E76">
        <w:rPr>
          <w:b/>
          <w:sz w:val="24"/>
          <w:szCs w:val="24"/>
          <w:lang w:eastAsia="ar-SA"/>
        </w:rPr>
        <w:t>Основные направления</w:t>
      </w:r>
      <w:r w:rsidRPr="00AA1E76">
        <w:rPr>
          <w:sz w:val="24"/>
          <w:szCs w:val="24"/>
          <w:lang w:eastAsia="ar-SA"/>
        </w:rPr>
        <w:t xml:space="preserve"> работы с детьми</w:t>
      </w:r>
    </w:p>
    <w:p w:rsidR="00B11C71" w:rsidRPr="00620232" w:rsidRDefault="00B11C71" w:rsidP="00B11C71">
      <w:pPr>
        <w:spacing w:after="0"/>
        <w:rPr>
          <w:lang w:eastAsia="ar-SA"/>
        </w:rPr>
      </w:pPr>
      <w:r>
        <w:rPr>
          <w:lang w:eastAsia="ar-SA"/>
        </w:rPr>
        <w:t>1.</w:t>
      </w:r>
      <w:r w:rsidRPr="00620232">
        <w:rPr>
          <w:b/>
          <w:lang w:eastAsia="ar-SA"/>
        </w:rPr>
        <w:t>Театральная игра</w:t>
      </w:r>
      <w:r w:rsidRPr="00620232">
        <w:rPr>
          <w:lang w:eastAsia="ar-SA"/>
        </w:rPr>
        <w:t xml:space="preserve"> – исторически сложившееся общественное явление, самостоятельный вид деятельности, свойственный человеку.</w:t>
      </w:r>
    </w:p>
    <w:p w:rsidR="00B11C71" w:rsidRPr="00620232" w:rsidRDefault="00B11C71" w:rsidP="00B11C71">
      <w:pPr>
        <w:spacing w:after="0"/>
        <w:rPr>
          <w:lang w:eastAsia="ar-SA"/>
        </w:rPr>
      </w:pPr>
      <w:r w:rsidRPr="00620232">
        <w:rPr>
          <w:i/>
          <w:lang w:eastAsia="ar-SA"/>
        </w:rPr>
        <w:t>Задачи учителя.</w:t>
      </w:r>
      <w:r w:rsidRPr="00620232">
        <w:rPr>
          <w:lang w:eastAsia="ar-SA"/>
        </w:rPr>
        <w:t xml:space="preserve">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B11C71" w:rsidRPr="00A86D1B" w:rsidRDefault="00B11C71" w:rsidP="00B11C71">
      <w:pPr>
        <w:spacing w:after="0"/>
        <w:rPr>
          <w:color w:val="FF6600"/>
          <w:lang w:eastAsia="ar-SA"/>
        </w:rPr>
      </w:pPr>
      <w:r>
        <w:rPr>
          <w:color w:val="FF6600"/>
          <w:lang w:eastAsia="ar-SA"/>
        </w:rPr>
        <w:t xml:space="preserve"> </w:t>
      </w:r>
      <w:r w:rsidRPr="00620232">
        <w:rPr>
          <w:b/>
          <w:lang w:eastAsia="ar-SA"/>
        </w:rPr>
        <w:t xml:space="preserve"> 2. Ритмопластика</w:t>
      </w:r>
      <w:r w:rsidRPr="00620232">
        <w:rPr>
          <w:lang w:eastAsia="ar-SA"/>
        </w:rPr>
        <w:t xml:space="preserve">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B11C71" w:rsidRPr="00620232" w:rsidRDefault="00B11C71" w:rsidP="00B11C71">
      <w:pPr>
        <w:spacing w:after="0"/>
        <w:rPr>
          <w:lang w:eastAsia="ar-SA"/>
        </w:rPr>
      </w:pPr>
      <w:r w:rsidRPr="00620232">
        <w:rPr>
          <w:i/>
          <w:lang w:eastAsia="ar-SA"/>
        </w:rPr>
        <w:t>Задачи учителя.</w:t>
      </w:r>
      <w:r w:rsidRPr="00620232">
        <w:rPr>
          <w:lang w:eastAsia="ar-SA"/>
        </w:rPr>
        <w:t xml:space="preserve">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B11C71" w:rsidRPr="00620232" w:rsidRDefault="00B11C71" w:rsidP="00B11C71">
      <w:pPr>
        <w:spacing w:after="0"/>
        <w:rPr>
          <w:lang w:eastAsia="ar-SA"/>
        </w:rPr>
      </w:pPr>
      <w:r w:rsidRPr="00620232">
        <w:rPr>
          <w:b/>
          <w:lang w:eastAsia="ar-SA"/>
        </w:rPr>
        <w:t>3.Культура и техника речи.</w:t>
      </w:r>
      <w:r w:rsidRPr="00620232">
        <w:rPr>
          <w:lang w:eastAsia="ar-SA"/>
        </w:rPr>
        <w:t xml:space="preserve"> Игры и упражнения, направленные на развитие дыхания и свободы речевого аппарата.</w:t>
      </w:r>
    </w:p>
    <w:p w:rsidR="00B11C71" w:rsidRPr="00620232" w:rsidRDefault="00B11C71" w:rsidP="00B11C71">
      <w:pPr>
        <w:spacing w:after="0"/>
        <w:rPr>
          <w:lang w:eastAsia="ar-SA"/>
        </w:rPr>
      </w:pPr>
      <w:r w:rsidRPr="00620232">
        <w:rPr>
          <w:i/>
          <w:lang w:eastAsia="ar-SA"/>
        </w:rPr>
        <w:t>Задачи учителя .</w:t>
      </w:r>
      <w:r w:rsidRPr="00620232">
        <w:rPr>
          <w:lang w:eastAsia="ar-SA"/>
        </w:rPr>
        <w:t xml:space="preserve">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rsidR="00B11C71" w:rsidRPr="00620232" w:rsidRDefault="00B11C71" w:rsidP="00B11C71">
      <w:pPr>
        <w:spacing w:after="0"/>
        <w:rPr>
          <w:lang w:eastAsia="ar-SA"/>
        </w:rPr>
      </w:pPr>
      <w:r>
        <w:rPr>
          <w:b/>
          <w:lang w:eastAsia="ar-SA"/>
        </w:rPr>
        <w:t>4.</w:t>
      </w:r>
      <w:r w:rsidRPr="00620232">
        <w:rPr>
          <w:b/>
          <w:lang w:eastAsia="ar-SA"/>
        </w:rPr>
        <w:t>Основы театральной культуры</w:t>
      </w:r>
      <w:r w:rsidRPr="00620232">
        <w:rPr>
          <w:lang w:eastAsia="ar-SA"/>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B11C71" w:rsidRPr="00620232" w:rsidRDefault="00B11C71" w:rsidP="00B11C71">
      <w:pPr>
        <w:spacing w:after="0"/>
        <w:rPr>
          <w:lang w:eastAsia="ar-SA"/>
        </w:rPr>
      </w:pPr>
      <w:r w:rsidRPr="00620232">
        <w:rPr>
          <w:i/>
          <w:lang w:eastAsia="ar-SA"/>
        </w:rPr>
        <w:t xml:space="preserve">Задачи учителя. </w:t>
      </w:r>
      <w:r w:rsidRPr="00620232">
        <w:rPr>
          <w:lang w:eastAsia="ar-SA"/>
        </w:rPr>
        <w:t xml:space="preserve"> Познакомить детей с театральной терминологией; с основными видами театрального искусства; воспитывать культуру поведения в театре.</w:t>
      </w:r>
    </w:p>
    <w:p w:rsidR="00B11C71" w:rsidRPr="00620232" w:rsidRDefault="00B11C71" w:rsidP="00B11C71">
      <w:pPr>
        <w:spacing w:after="0"/>
        <w:rPr>
          <w:lang w:eastAsia="ar-SA"/>
        </w:rPr>
      </w:pPr>
      <w:r>
        <w:rPr>
          <w:b/>
          <w:lang w:eastAsia="ar-SA"/>
        </w:rPr>
        <w:t>5.</w:t>
      </w:r>
      <w:r w:rsidRPr="00620232">
        <w:rPr>
          <w:b/>
          <w:lang w:eastAsia="ar-SA"/>
        </w:rPr>
        <w:t>Работа над спектаклем</w:t>
      </w:r>
      <w:r w:rsidRPr="00620232">
        <w:rPr>
          <w:lang w:eastAsia="ar-SA"/>
        </w:rPr>
        <w:t xml:space="preserve">  базируется на авторских пьесах и включает в себя знакомство с пьесой, сказкой, работу над спектаклем – от этюдов к рождению спектакля.</w:t>
      </w:r>
    </w:p>
    <w:p w:rsidR="00B11C71" w:rsidRDefault="00B11C71" w:rsidP="00B11C71">
      <w:pPr>
        <w:spacing w:after="0"/>
        <w:rPr>
          <w:lang w:eastAsia="ar-SA"/>
        </w:rPr>
      </w:pPr>
      <w:r w:rsidRPr="00620232">
        <w:rPr>
          <w:i/>
          <w:lang w:eastAsia="ar-SA"/>
        </w:rPr>
        <w:t>Задачи учителя</w:t>
      </w:r>
      <w:r w:rsidRPr="00620232">
        <w:rPr>
          <w:lang w:eastAsia="ar-SA"/>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rsidR="00B11C71" w:rsidRPr="00620232" w:rsidRDefault="00B11C71" w:rsidP="00B11C71">
      <w:pPr>
        <w:spacing w:after="0"/>
        <w:rPr>
          <w:lang w:eastAsia="ar-SA"/>
        </w:rPr>
      </w:pPr>
    </w:p>
    <w:p w:rsidR="00B11C71" w:rsidRDefault="00B11C71" w:rsidP="00B11C71">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w:t>
      </w: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C6126C" w:rsidRDefault="00B11C71" w:rsidP="00B11C71">
      <w:pPr>
        <w:spacing w:after="0" w:line="240" w:lineRule="auto"/>
        <w:jc w:val="both"/>
        <w:rPr>
          <w:rFonts w:ascii="Times New Roman" w:eastAsia="Times New Roman" w:hAnsi="Times New Roman" w:cs="Times New Roman"/>
          <w:sz w:val="24"/>
          <w:szCs w:val="24"/>
          <w:lang w:eastAsia="ru-RU"/>
        </w:rPr>
      </w:pPr>
    </w:p>
    <w:p w:rsidR="00B11C71" w:rsidRPr="00C6126C" w:rsidRDefault="00B11C71" w:rsidP="00B11C71">
      <w:pPr>
        <w:spacing w:after="0"/>
        <w:rPr>
          <w:b/>
          <w:sz w:val="24"/>
          <w:szCs w:val="24"/>
          <w:lang w:eastAsia="ru-RU"/>
        </w:rPr>
      </w:pPr>
      <w:r w:rsidRPr="00C6126C">
        <w:rPr>
          <w:b/>
          <w:sz w:val="24"/>
          <w:szCs w:val="24"/>
          <w:lang w:eastAsia="ru-RU"/>
        </w:rPr>
        <w:lastRenderedPageBreak/>
        <w:t xml:space="preserve">                                               </w:t>
      </w:r>
      <w:r w:rsidRPr="00AC6DFD">
        <w:rPr>
          <w:b/>
          <w:sz w:val="24"/>
          <w:szCs w:val="24"/>
          <w:lang w:eastAsia="ru-RU"/>
        </w:rPr>
        <w:t xml:space="preserve">                                                                         </w:t>
      </w:r>
      <w:r w:rsidRPr="00C6126C">
        <w:rPr>
          <w:b/>
          <w:sz w:val="24"/>
          <w:szCs w:val="24"/>
          <w:lang w:eastAsia="ru-RU"/>
        </w:rPr>
        <w:t> Программные задачи</w:t>
      </w:r>
    </w:p>
    <w:p w:rsidR="00B11C71" w:rsidRPr="00C6126C" w:rsidRDefault="00B11C71" w:rsidP="00B11C71">
      <w:pPr>
        <w:spacing w:after="0"/>
        <w:rPr>
          <w:sz w:val="24"/>
          <w:szCs w:val="24"/>
          <w:lang w:eastAsia="ru-RU"/>
        </w:rPr>
      </w:pPr>
      <w:r w:rsidRPr="00C6126C">
        <w:rPr>
          <w:sz w:val="24"/>
          <w:szCs w:val="24"/>
          <w:lang w:eastAsia="ru-RU"/>
        </w:rPr>
        <w:t>Развивать чуткость к сценическому искусству.</w:t>
      </w:r>
    </w:p>
    <w:p w:rsidR="00B11C71" w:rsidRPr="000252A4" w:rsidRDefault="00B11C71" w:rsidP="00B11C71">
      <w:pPr>
        <w:spacing w:after="0"/>
        <w:rPr>
          <w:sz w:val="24"/>
          <w:szCs w:val="24"/>
          <w:lang w:eastAsia="ru-RU"/>
        </w:rPr>
      </w:pPr>
      <w:r w:rsidRPr="00C6126C">
        <w:rPr>
          <w:sz w:val="24"/>
          <w:szCs w:val="24"/>
          <w:lang w:eastAsia="ru-RU"/>
        </w:rPr>
        <w:t>Развивать и совершенствовать творческие способности детей средствами театрального искусства. Развивать творческую самостоятельность в создании художественного образа, используя игровые, песенные, танцевальные импровизации. Совершенствовать память, внимание, наблюдательность, мышление, воображение, быстроту реакции, инициативность и выдержку, восприятие детей, умение согласовывать свои действия с партнерами. Воспитывать доброжелательность, контактность в отношениях со сверстниками. Учить оценивать действия других детей и сравнивать со своими действиями. Расширять представления детей об окружающей действительности. Активизировать ассоциативное и образное мышление. Развивать воображение и веру в сценический вымысел. Учить действовать на сценической площадке естественно. Совершенствовать навыки действий с воображаемыми предметами. Развивать умение по-разному выполнять одни и те же действия в разных обстоятельствах, ситуациях. Развивать умение владеть своим телом. Совершенствовать двигательные способности, гибкость, выносливость, ритмические способности и координацию движений. Развивать способность создавать образы живых существ и предметов через пластические возможности своего тела, с помощью жестов и мимики. Углублять представления о предметах, театральных куклах, декорациях. Учить сравнивать, группировать, классифицировать, понимать значение обобщающих слов. Совершенствовать умения детей ориентироваться в пространстве ширмы, сцены. Воспитывать уважение к труду взрослых и детей, бережное отношение к куклам, декорациям, реквизиту, костюмам. Расширять и уточнять представления детей о видах кукольных театров, уметь различать их (настольный театр, верховые куклы, тростевые куклы, куклы-марионетки, куклы с «живой рукой», люди-куклы). Активизировать и уточнять словарь детей. Расширять словарный запас. Совершенствовать умение использовать слова точно по смыслу. Закреплять правильное произношение звуков, отрабатывать дикцию, работать над интонационной выразительностью речи. Совершенствовать диалогическую и монологическую формы речи. Воспитывать культуру речевого общения. Поддерживать и</w:t>
      </w:r>
      <w:r>
        <w:rPr>
          <w:sz w:val="24"/>
          <w:szCs w:val="24"/>
          <w:lang w:eastAsia="ru-RU"/>
        </w:rPr>
        <w:t>нициативу детей в пересказывании</w:t>
      </w:r>
      <w:r w:rsidRPr="00C6126C">
        <w:rPr>
          <w:sz w:val="24"/>
          <w:szCs w:val="24"/>
          <w:lang w:eastAsia="ru-RU"/>
        </w:rPr>
        <w:t xml:space="preserve"> содержания литературного текста, сохраняя выразительные средства, характерные для данного произведения. Формировать умение составлять небольшие рассказы, сказки из личного опыта, используя тростевых кукол. Изучать и совершенствовать правила манипуляции с тростевыми куклами. Формировать навыки импровизации диалогов действующих лиц в хорошо знакомых сказках, побуждать детей сочинять новые, используя персонажей известных сказок, изменив характеры героев на противоположные. Совершенствовать навыки </w:t>
      </w:r>
      <w:r>
        <w:rPr>
          <w:sz w:val="24"/>
          <w:szCs w:val="24"/>
          <w:lang w:eastAsia="ru-RU"/>
        </w:rPr>
        <w:t>коллективного сочинения рассказо</w:t>
      </w:r>
      <w:r w:rsidRPr="00C6126C">
        <w:rPr>
          <w:sz w:val="24"/>
          <w:szCs w:val="24"/>
          <w:lang w:eastAsia="ru-RU"/>
        </w:rPr>
        <w:t>в из личного опыта с использованием театральных кукол. Поддерживать стремление детей самостоятельно искать выразительные средства для создания образа персонажа, используя движение, позу, мимику, жест, речевую интонацию. Воспитывать гуманные чувства. Формировать представления о честности, справедливости, доброте. Воспитывать отрицательное отношение к жестокости, хитрости, трусости. Развивать способность анализировать свои поступки, поступки сверстников, героев </w:t>
      </w:r>
      <w:hyperlink r:id="rId9" w:tooltip="Художественная литература" w:history="1">
        <w:r w:rsidRPr="00C6126C">
          <w:rPr>
            <w:color w:val="216FDB"/>
            <w:sz w:val="24"/>
            <w:szCs w:val="24"/>
            <w:lang w:eastAsia="ru-RU"/>
          </w:rPr>
          <w:t>художественной литературы</w:t>
        </w:r>
      </w:hyperlink>
      <w:r w:rsidRPr="00C6126C">
        <w:rPr>
          <w:sz w:val="24"/>
          <w:szCs w:val="24"/>
          <w:lang w:eastAsia="ru-RU"/>
        </w:rPr>
        <w:t>. Формировать </w:t>
      </w:r>
      <w:hyperlink r:id="rId10" w:tooltip="Взаимоотношение" w:history="1">
        <w:r w:rsidRPr="00C6126C">
          <w:rPr>
            <w:color w:val="216FDB"/>
            <w:sz w:val="24"/>
            <w:szCs w:val="24"/>
            <w:lang w:eastAsia="ru-RU"/>
          </w:rPr>
          <w:t>взаимоотношения</w:t>
        </w:r>
      </w:hyperlink>
      <w:r w:rsidRPr="00C6126C">
        <w:rPr>
          <w:sz w:val="24"/>
          <w:szCs w:val="24"/>
          <w:lang w:eastAsia="ru-RU"/>
        </w:rPr>
        <w:t> сотрудничества и </w:t>
      </w:r>
      <w:hyperlink r:id="rId11" w:tooltip="Взаимопомощь" w:history="1">
        <w:r w:rsidRPr="00C6126C">
          <w:rPr>
            <w:color w:val="216FDB"/>
            <w:sz w:val="24"/>
            <w:szCs w:val="24"/>
            <w:lang w:eastAsia="ru-RU"/>
          </w:rPr>
          <w:t>взаимопомощи</w:t>
        </w:r>
      </w:hyperlink>
      <w:r w:rsidRPr="00C6126C">
        <w:rPr>
          <w:sz w:val="24"/>
          <w:szCs w:val="24"/>
          <w:lang w:eastAsia="ru-RU"/>
        </w:rPr>
        <w:t xml:space="preserve">. Побуждать использование импровизации на заданный текст в жанре песни, танца, марша для создания образа персонажа кукольного и драматического спектаклей. Развивать творческую самостоятельность детей, побуждая передавать настроение, характер музыки пластикой своего тела, театральными куклами, создавая яркий танцевальный образ героя. Поощрять стремление детей подбирать знакомые попевки  от разных звуков, включать их в игровые импровизации в самостоятельной деятельности. Воспитывать желание играть с театральными куклами. Поощрять желание принимать активное участие в праздниках, досугах и развлечениях, </w:t>
      </w:r>
      <w:r w:rsidRPr="00C6126C">
        <w:rPr>
          <w:sz w:val="24"/>
          <w:szCs w:val="24"/>
          <w:lang w:eastAsia="ru-RU"/>
        </w:rPr>
        <w:lastRenderedPageBreak/>
        <w:t>используя импровизационные умения, приобретенные на занятиях и в самостоятельной деятельности. Познакомить с устройством театра снаружи и изнутри. Воспитывать зрительскую культуру.</w:t>
      </w:r>
    </w:p>
    <w:p w:rsidR="00B11C71" w:rsidRPr="00A86D1B" w:rsidRDefault="00B11C71" w:rsidP="00B11C71">
      <w:pPr>
        <w:spacing w:after="0"/>
        <w:rPr>
          <w:rFonts w:cs="Times New Roman"/>
          <w:b/>
          <w:iCs/>
          <w:kern w:val="2"/>
          <w:sz w:val="24"/>
          <w:szCs w:val="24"/>
          <w:lang w:eastAsia="ar-SA"/>
        </w:rPr>
      </w:pPr>
      <w:r>
        <w:rPr>
          <w:rFonts w:cs="Times New Roman"/>
          <w:b/>
          <w:iCs/>
          <w:kern w:val="2"/>
          <w:sz w:val="24"/>
          <w:szCs w:val="24"/>
          <w:lang w:eastAsia="ar-SA"/>
        </w:rPr>
        <w:t xml:space="preserve">                                                                                                  </w:t>
      </w:r>
      <w:r w:rsidRPr="00A86D1B">
        <w:rPr>
          <w:rFonts w:cs="Times New Roman"/>
          <w:b/>
          <w:iCs/>
          <w:kern w:val="2"/>
          <w:sz w:val="24"/>
          <w:szCs w:val="24"/>
          <w:lang w:eastAsia="ar-SA"/>
        </w:rPr>
        <w:t>Формы проведения занятий:</w:t>
      </w:r>
    </w:p>
    <w:p w:rsidR="00B11C71" w:rsidRDefault="00B11C71" w:rsidP="00B11C71">
      <w:pPr>
        <w:spacing w:after="0"/>
        <w:rPr>
          <w:rFonts w:cs="Times New Roman"/>
          <w:color w:val="000000"/>
          <w:kern w:val="2"/>
          <w:lang w:eastAsia="ar-SA"/>
        </w:rPr>
        <w:sectPr w:rsidR="00B11C71" w:rsidSect="000E3490">
          <w:pgSz w:w="16838" w:h="11906" w:orient="landscape"/>
          <w:pgMar w:top="720" w:right="720" w:bottom="720" w:left="720" w:header="708" w:footer="708" w:gutter="0"/>
          <w:cols w:space="708"/>
          <w:docGrid w:linePitch="360"/>
        </w:sectPr>
      </w:pP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игра</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беседа</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иллюстрирование</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 xml:space="preserve">изучение основ сценического мастерства </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мастерская образа</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мастерская костюма, декораций</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инсценирование прочитанного произведения</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 xml:space="preserve">постановка спектакля </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посещение спектакля</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работа в малых группах</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актёрский тренинг</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экскурсия</w:t>
      </w:r>
    </w:p>
    <w:p w:rsidR="00B11C71" w:rsidRPr="00620232" w:rsidRDefault="00B11C71" w:rsidP="00B11C71">
      <w:pPr>
        <w:spacing w:after="0"/>
        <w:rPr>
          <w:rFonts w:cs="Times New Roman"/>
          <w:color w:val="000000"/>
          <w:kern w:val="2"/>
          <w:lang w:eastAsia="ar-SA"/>
        </w:rPr>
      </w:pPr>
      <w:r w:rsidRPr="00620232">
        <w:rPr>
          <w:rFonts w:cs="Times New Roman"/>
          <w:color w:val="000000"/>
          <w:kern w:val="2"/>
          <w:lang w:eastAsia="ar-SA"/>
        </w:rPr>
        <w:t>выступление</w:t>
      </w:r>
    </w:p>
    <w:p w:rsidR="00B11C71" w:rsidRDefault="00B11C71" w:rsidP="00B11C71">
      <w:pPr>
        <w:spacing w:after="0"/>
        <w:rPr>
          <w:lang w:eastAsia="ar-SA"/>
        </w:rPr>
        <w:sectPr w:rsidR="00B11C71" w:rsidSect="00AA1E76">
          <w:type w:val="continuous"/>
          <w:pgSz w:w="16838" w:h="11906" w:orient="landscape"/>
          <w:pgMar w:top="720" w:right="720" w:bottom="720" w:left="720" w:header="708" w:footer="708" w:gutter="0"/>
          <w:cols w:num="2" w:space="708"/>
          <w:docGrid w:linePitch="360"/>
        </w:sectPr>
      </w:pPr>
    </w:p>
    <w:p w:rsidR="00B11C71" w:rsidRPr="00620232" w:rsidRDefault="00B11C71" w:rsidP="00B11C71">
      <w:pPr>
        <w:spacing w:after="0"/>
        <w:rPr>
          <w:lang w:eastAsia="ar-SA"/>
        </w:rPr>
      </w:pPr>
    </w:p>
    <w:p w:rsidR="00B11C71" w:rsidRPr="00620232" w:rsidRDefault="00B11C71" w:rsidP="00B11C71">
      <w:pPr>
        <w:spacing w:after="0"/>
        <w:rPr>
          <w:lang w:eastAsia="ar-SA"/>
        </w:rPr>
      </w:pPr>
      <w:r>
        <w:rPr>
          <w:lang w:eastAsia="ar-SA"/>
        </w:rPr>
        <w:t xml:space="preserve">     </w:t>
      </w:r>
      <w:r w:rsidRPr="00620232">
        <w:rPr>
          <w:lang w:eastAsia="ar-SA"/>
        </w:rPr>
        <w:t>В основу программы положены ведущие методологические принципы современной педагогики и психологии:</w:t>
      </w:r>
    </w:p>
    <w:p w:rsidR="00B11C71" w:rsidRPr="00620232" w:rsidRDefault="00B11C71" w:rsidP="00B11C71">
      <w:pPr>
        <w:spacing w:after="0"/>
        <w:rPr>
          <w:lang w:eastAsia="ar-SA"/>
        </w:rPr>
      </w:pPr>
      <w:r w:rsidRPr="00620232">
        <w:rPr>
          <w:lang w:eastAsia="ar-SA"/>
        </w:rPr>
        <w:t>Системный подход, сущность которого заключается в том, что относительно самостоятельные компоненты рассматриваются не изолированно, а в их взаимосвязи, в системе с другими. При таком подходе педагогическая система работы с младшими школьниками рассматривается как совокупность следующих взаимосвязанных компонентов: цели образования, субъекты педагогического процесса, содержание образования, методы и формы педагогического процесса и предметно-развивающая среда.</w:t>
      </w:r>
    </w:p>
    <w:p w:rsidR="00B11C71" w:rsidRPr="00620232" w:rsidRDefault="00B11C71" w:rsidP="00B11C71">
      <w:pPr>
        <w:spacing w:after="0"/>
        <w:rPr>
          <w:lang w:eastAsia="ar-SA"/>
        </w:rPr>
      </w:pPr>
      <w:r w:rsidRPr="00620232">
        <w:rPr>
          <w:lang w:eastAsia="ar-SA"/>
        </w:rPr>
        <w:t>Личностный подход, утверждающий представления о социальной, деятельной и творческой сущности ребенка как личности. В рамках данного подхода предполагается опора в воспитании обучении на естественный процесс саморазвития задатков и творческого потенциала личности, создания для этого соответствующих условий.</w:t>
      </w:r>
    </w:p>
    <w:p w:rsidR="00B11C71" w:rsidRPr="00620232" w:rsidRDefault="00B11C71" w:rsidP="00B11C71">
      <w:pPr>
        <w:spacing w:after="0"/>
        <w:rPr>
          <w:lang w:eastAsia="ar-SA"/>
        </w:rPr>
      </w:pPr>
      <w:r w:rsidRPr="00620232">
        <w:rPr>
          <w:lang w:eastAsia="ar-SA"/>
        </w:rPr>
        <w:t>Деятельностный подход. Деятельность- основа, средства и решающее условие развития личности. Поэтому необходима специальная работа по выбору и организации детей. Это в свою очередь, предполагает обучение детей выбору цели и планированию деятельности, ее организации и регулированию, контролю, самоанализу и оценке результатов деятельности.</w:t>
      </w:r>
    </w:p>
    <w:p w:rsidR="00B11C71" w:rsidRPr="00620232" w:rsidRDefault="00B11C71" w:rsidP="00B11C71">
      <w:pPr>
        <w:spacing w:after="0"/>
        <w:rPr>
          <w:lang w:eastAsia="ar-SA"/>
        </w:rPr>
      </w:pPr>
      <w:r w:rsidRPr="00620232">
        <w:rPr>
          <w:lang w:eastAsia="ar-SA"/>
        </w:rPr>
        <w:t xml:space="preserve">Культурологический подход обусловлен объективной связью человека  с культурой как системой ценностей. Ребенок не только развивается на основе освоенной им культуры, но и вносит в нее нечто принципиально новое, </w:t>
      </w:r>
      <w:proofErr w:type="spellStart"/>
      <w:r w:rsidRPr="00620232">
        <w:rPr>
          <w:lang w:eastAsia="ar-SA"/>
        </w:rPr>
        <w:t>т.е</w:t>
      </w:r>
      <w:proofErr w:type="spellEnd"/>
      <w:r w:rsidRPr="00620232">
        <w:rPr>
          <w:lang w:eastAsia="ar-SA"/>
        </w:rPr>
        <w:t xml:space="preserve"> он становится творцом новых элементов культуры. В связи с этим освоение культуры как системы ценностей представляет собой, во-первых, развитие самого ребенка , во-вторых, становление его как творческой личности.</w:t>
      </w:r>
    </w:p>
    <w:p w:rsidR="00B11C71" w:rsidRPr="00620232" w:rsidRDefault="00B11C71" w:rsidP="00B11C71">
      <w:pPr>
        <w:spacing w:after="0"/>
        <w:rPr>
          <w:lang w:eastAsia="ar-SA"/>
        </w:rPr>
      </w:pPr>
      <w:r w:rsidRPr="00620232">
        <w:rPr>
          <w:lang w:eastAsia="ar-SA"/>
        </w:rPr>
        <w:t xml:space="preserve">     В основу программы положен опыт воспитания ребенка, как артиста, творца, исполнителя с позиции театральной «школы переживания», созданной </w:t>
      </w:r>
      <w:proofErr w:type="spellStart"/>
      <w:r w:rsidRPr="00620232">
        <w:rPr>
          <w:lang w:eastAsia="ar-SA"/>
        </w:rPr>
        <w:t>К.С.Станиславским</w:t>
      </w:r>
      <w:proofErr w:type="spellEnd"/>
      <w:r w:rsidRPr="00620232">
        <w:rPr>
          <w:lang w:eastAsia="ar-SA"/>
        </w:rPr>
        <w:t>, где учитываются личностный опыт ребенка и уровень психофизического развития.</w:t>
      </w:r>
    </w:p>
    <w:p w:rsidR="00B11C71" w:rsidRPr="00620232" w:rsidRDefault="00B11C71" w:rsidP="00B11C71">
      <w:pPr>
        <w:spacing w:after="0"/>
        <w:rPr>
          <w:lang w:eastAsia="ar-SA"/>
        </w:rPr>
      </w:pPr>
      <w:r w:rsidRPr="00620232">
        <w:rPr>
          <w:lang w:eastAsia="ar-SA"/>
        </w:rPr>
        <w:t xml:space="preserve">        По целевой  направленности программа является </w:t>
      </w:r>
    </w:p>
    <w:p w:rsidR="00B11C71" w:rsidRPr="00121E9F" w:rsidRDefault="00B11C71" w:rsidP="00B11C71">
      <w:pPr>
        <w:spacing w:after="0"/>
        <w:rPr>
          <w:i/>
          <w:u w:val="single"/>
          <w:lang w:eastAsia="ar-SA"/>
        </w:rPr>
      </w:pPr>
      <w:r w:rsidRPr="00121E9F">
        <w:rPr>
          <w:lang w:eastAsia="ar-SA"/>
        </w:rPr>
        <w:t xml:space="preserve">              </w:t>
      </w:r>
      <w:r w:rsidRPr="00121E9F">
        <w:rPr>
          <w:i/>
          <w:u w:val="single"/>
          <w:lang w:eastAsia="ar-SA"/>
        </w:rPr>
        <w:t xml:space="preserve">развивающей </w:t>
      </w:r>
    </w:p>
    <w:p w:rsidR="00B11C71" w:rsidRPr="00620232" w:rsidRDefault="00B11C71" w:rsidP="00B11C71">
      <w:pPr>
        <w:spacing w:after="0"/>
        <w:rPr>
          <w:lang w:eastAsia="ar-SA"/>
        </w:rPr>
      </w:pPr>
      <w:r w:rsidRPr="00620232">
        <w:rPr>
          <w:lang w:eastAsia="ar-SA"/>
        </w:rPr>
        <w:t>(направлена на решение первостепенных задач, ведущих к самораскрытию детей, к осознанию ими собственной духовной индивидуальности, к ослаблению характерологических конфликтов средствами смежных видов искусств) ;</w:t>
      </w:r>
    </w:p>
    <w:p w:rsidR="00B11C71" w:rsidRPr="00121E9F" w:rsidRDefault="00B11C71" w:rsidP="00B11C71">
      <w:pPr>
        <w:spacing w:after="0"/>
        <w:rPr>
          <w:lang w:eastAsia="ar-SA"/>
        </w:rPr>
      </w:pPr>
      <w:r w:rsidRPr="00121E9F">
        <w:rPr>
          <w:i/>
          <w:u w:val="single"/>
          <w:lang w:eastAsia="ar-SA"/>
        </w:rPr>
        <w:t>социально-адаптивной</w:t>
      </w:r>
      <w:r w:rsidRPr="00121E9F">
        <w:rPr>
          <w:lang w:eastAsia="ar-SA"/>
        </w:rPr>
        <w:t xml:space="preserve"> </w:t>
      </w:r>
    </w:p>
    <w:p w:rsidR="00B11C71" w:rsidRPr="00620232" w:rsidRDefault="00B11C71" w:rsidP="00B11C71">
      <w:pPr>
        <w:spacing w:after="0"/>
        <w:rPr>
          <w:lang w:eastAsia="ar-SA"/>
        </w:rPr>
      </w:pPr>
      <w:r w:rsidRPr="00620232">
        <w:rPr>
          <w:lang w:eastAsia="ar-SA"/>
        </w:rPr>
        <w:lastRenderedPageBreak/>
        <w:t>(развивает: отношение к себе - реабилитация «Я» в собственных глазах, достижение уверенности в себе, реставрация  и коррекция чувства достоинства, объективная самооценка, укрепление адаптивности;</w:t>
      </w:r>
    </w:p>
    <w:p w:rsidR="00B11C71" w:rsidRPr="00620232" w:rsidRDefault="00B11C71" w:rsidP="00B11C71">
      <w:pPr>
        <w:spacing w:after="0"/>
        <w:rPr>
          <w:lang w:eastAsia="ar-SA"/>
        </w:rPr>
      </w:pPr>
      <w:r w:rsidRPr="00620232">
        <w:rPr>
          <w:lang w:eastAsia="ar-SA"/>
        </w:rPr>
        <w:t xml:space="preserve"> отношение к другим – способность к доброжелательному критическому восприятию достоинств и недостатков окружающих, формирование навыков адекватного общения, навыков культуры эмоциональной экспрессии; </w:t>
      </w:r>
    </w:p>
    <w:p w:rsidR="00B11C71" w:rsidRPr="00620232" w:rsidRDefault="00B11C71" w:rsidP="00B11C71">
      <w:pPr>
        <w:spacing w:after="0"/>
        <w:rPr>
          <w:lang w:eastAsia="ar-SA"/>
        </w:rPr>
      </w:pPr>
      <w:r w:rsidRPr="00620232">
        <w:rPr>
          <w:lang w:eastAsia="ar-SA"/>
        </w:rPr>
        <w:t xml:space="preserve"> отношение к  реальности – приобретение навыков выбора и принятия решений, мобилизация и самоорганизация, обретение оптимизма в отношения к реальности).</w:t>
      </w:r>
    </w:p>
    <w:p w:rsidR="00B11C71" w:rsidRPr="00620232" w:rsidRDefault="00B11C71" w:rsidP="00B11C71">
      <w:pPr>
        <w:spacing w:after="0"/>
        <w:rPr>
          <w:lang w:eastAsia="ar-SA"/>
        </w:rPr>
      </w:pPr>
      <w:r w:rsidRPr="00620232">
        <w:rPr>
          <w:lang w:eastAsia="ar-SA"/>
        </w:rPr>
        <w:t xml:space="preserve">По сложности, по форме организации содержания и процесса педагогической деятельности программа является   </w:t>
      </w:r>
    </w:p>
    <w:p w:rsidR="00B11C71" w:rsidRPr="00121E9F" w:rsidRDefault="00B11C71" w:rsidP="00B11C71">
      <w:pPr>
        <w:spacing w:after="0"/>
        <w:rPr>
          <w:i/>
          <w:u w:val="single"/>
          <w:lang w:eastAsia="ar-SA"/>
        </w:rPr>
      </w:pPr>
      <w:r w:rsidRPr="00121E9F">
        <w:rPr>
          <w:lang w:eastAsia="ar-SA"/>
        </w:rPr>
        <w:t xml:space="preserve">          </w:t>
      </w:r>
      <w:r w:rsidRPr="00121E9F">
        <w:rPr>
          <w:i/>
          <w:u w:val="single"/>
          <w:lang w:eastAsia="ar-SA"/>
        </w:rPr>
        <w:t>интегрированной</w:t>
      </w:r>
    </w:p>
    <w:p w:rsidR="00B11C71" w:rsidRPr="00620232" w:rsidRDefault="00B11C71" w:rsidP="00B11C71">
      <w:pPr>
        <w:spacing w:after="0"/>
        <w:rPr>
          <w:lang w:eastAsia="ar-SA"/>
        </w:rPr>
      </w:pPr>
      <w:r w:rsidRPr="00620232">
        <w:rPr>
          <w:lang w:eastAsia="ar-SA"/>
        </w:rPr>
        <w:t xml:space="preserve">(объединяет знания из разных областей: литература, театр, изобразительное искусство, музыка, танец ,перерабатывает их с учетом восприятия одного ребенка на основе </w:t>
      </w:r>
      <w:proofErr w:type="spellStart"/>
      <w:r w:rsidRPr="00620232">
        <w:rPr>
          <w:lang w:eastAsia="ar-SA"/>
        </w:rPr>
        <w:t>театротерапевтических</w:t>
      </w:r>
      <w:proofErr w:type="spellEnd"/>
      <w:r w:rsidRPr="00620232">
        <w:rPr>
          <w:lang w:eastAsia="ar-SA"/>
        </w:rPr>
        <w:t xml:space="preserve"> технологий. Внутри каждого года элементы содержания расположены по спиральной системе, т.е. тематические разделы обучения повторяются из года в год на более высоком качественном уровне, расширяя  и углубляя при этом материал из различных видов искусств.</w:t>
      </w:r>
    </w:p>
    <w:p w:rsidR="00B11C71" w:rsidRPr="00620232" w:rsidRDefault="00B11C71" w:rsidP="00B11C71">
      <w:pPr>
        <w:spacing w:after="0"/>
        <w:rPr>
          <w:rFonts w:ascii="Arial" w:eastAsia="SimSun" w:hAnsi="Arial" w:cs="Mangal"/>
          <w:kern w:val="2"/>
          <w:lang w:eastAsia="hi-IN" w:bidi="hi-IN"/>
        </w:rPr>
      </w:pPr>
      <w:r w:rsidRPr="00620232">
        <w:rPr>
          <w:rFonts w:eastAsia="SimSun" w:cs="Times New Roman"/>
          <w:kern w:val="2"/>
          <w:lang w:eastAsia="hi-IN" w:bidi="hi-IN"/>
        </w:rPr>
        <w:t>Технологическую основу программы составляют следующие технологии</w:t>
      </w:r>
      <w:r w:rsidRPr="00620232">
        <w:rPr>
          <w:rFonts w:ascii="Arial" w:eastAsia="SimSun" w:hAnsi="Arial" w:cs="Mangal"/>
          <w:kern w:val="2"/>
          <w:lang w:eastAsia="hi-IN" w:bidi="hi-IN"/>
        </w:rPr>
        <w:t>:</w:t>
      </w:r>
    </w:p>
    <w:p w:rsidR="00B11C71" w:rsidRPr="00620232" w:rsidRDefault="00B11C71" w:rsidP="00B11C71">
      <w:pPr>
        <w:spacing w:after="0"/>
        <w:rPr>
          <w:i/>
          <w:lang w:eastAsia="ar-SA"/>
        </w:rPr>
      </w:pPr>
      <w:r w:rsidRPr="00620232">
        <w:rPr>
          <w:i/>
          <w:lang w:eastAsia="ar-SA"/>
        </w:rPr>
        <w:t xml:space="preserve">педагогические технологии на основе личностной ориентации </w:t>
      </w:r>
    </w:p>
    <w:p w:rsidR="00B11C71" w:rsidRPr="00620232" w:rsidRDefault="00B11C71" w:rsidP="00B11C71">
      <w:pPr>
        <w:spacing w:after="0"/>
        <w:rPr>
          <w:i/>
          <w:lang w:eastAsia="ar-SA"/>
        </w:rPr>
      </w:pPr>
      <w:r w:rsidRPr="00620232">
        <w:rPr>
          <w:i/>
          <w:lang w:eastAsia="ar-SA"/>
        </w:rPr>
        <w:t>образовательного процесса:</w:t>
      </w:r>
    </w:p>
    <w:p w:rsidR="00B11C71" w:rsidRPr="00620232" w:rsidRDefault="00B11C71" w:rsidP="00B11C71">
      <w:pPr>
        <w:spacing w:after="0"/>
        <w:rPr>
          <w:lang w:eastAsia="ar-SA"/>
        </w:rPr>
      </w:pPr>
      <w:r w:rsidRPr="00620232">
        <w:rPr>
          <w:lang w:eastAsia="ar-SA"/>
        </w:rPr>
        <w:t>педагогика сотрудничества;</w:t>
      </w:r>
    </w:p>
    <w:p w:rsidR="00B11C71" w:rsidRPr="00620232" w:rsidRDefault="00B11C71" w:rsidP="00B11C71">
      <w:pPr>
        <w:spacing w:after="0"/>
        <w:rPr>
          <w:i/>
          <w:lang w:eastAsia="ar-SA"/>
        </w:rPr>
      </w:pPr>
      <w:r w:rsidRPr="00620232">
        <w:rPr>
          <w:i/>
          <w:lang w:eastAsia="ar-SA"/>
        </w:rPr>
        <w:t xml:space="preserve">педагогические технологии на основе эффективности управления и </w:t>
      </w:r>
    </w:p>
    <w:p w:rsidR="00B11C71" w:rsidRPr="00620232" w:rsidRDefault="00B11C71" w:rsidP="00B11C71">
      <w:pPr>
        <w:spacing w:after="0"/>
        <w:rPr>
          <w:i/>
          <w:lang w:eastAsia="ar-SA"/>
        </w:rPr>
      </w:pPr>
      <w:r w:rsidRPr="00620232">
        <w:rPr>
          <w:i/>
          <w:lang w:eastAsia="ar-SA"/>
        </w:rPr>
        <w:t>организации образовательного процесса:</w:t>
      </w:r>
    </w:p>
    <w:p w:rsidR="00B11C71" w:rsidRPr="00620232" w:rsidRDefault="00B11C71" w:rsidP="00B11C71">
      <w:pPr>
        <w:spacing w:after="0"/>
        <w:rPr>
          <w:lang w:eastAsia="ar-SA"/>
        </w:rPr>
      </w:pPr>
      <w:r w:rsidRPr="00620232">
        <w:rPr>
          <w:lang w:eastAsia="ar-SA"/>
        </w:rPr>
        <w:t>групповые технологии;</w:t>
      </w:r>
    </w:p>
    <w:p w:rsidR="00B11C71" w:rsidRPr="00620232" w:rsidRDefault="00B11C71" w:rsidP="00B11C71">
      <w:pPr>
        <w:spacing w:after="0"/>
        <w:rPr>
          <w:lang w:eastAsia="ar-SA"/>
        </w:rPr>
      </w:pPr>
      <w:r w:rsidRPr="00620232">
        <w:rPr>
          <w:lang w:eastAsia="ar-SA"/>
        </w:rPr>
        <w:t>технологии индивидуального обучения;</w:t>
      </w:r>
    </w:p>
    <w:p w:rsidR="00B11C71" w:rsidRPr="00620232" w:rsidRDefault="00B11C71" w:rsidP="00B11C71">
      <w:pPr>
        <w:spacing w:after="0"/>
        <w:rPr>
          <w:i/>
          <w:lang w:eastAsia="ar-SA"/>
        </w:rPr>
      </w:pPr>
      <w:r w:rsidRPr="00620232">
        <w:rPr>
          <w:i/>
          <w:lang w:eastAsia="ar-SA"/>
        </w:rPr>
        <w:t xml:space="preserve">педагогические технологии на основе активизации и интенсификации </w:t>
      </w:r>
    </w:p>
    <w:p w:rsidR="00B11C71" w:rsidRPr="00620232" w:rsidRDefault="00B11C71" w:rsidP="00B11C71">
      <w:pPr>
        <w:spacing w:after="0"/>
        <w:rPr>
          <w:i/>
          <w:lang w:eastAsia="ar-SA"/>
        </w:rPr>
      </w:pPr>
      <w:r w:rsidRPr="00620232">
        <w:rPr>
          <w:i/>
          <w:lang w:eastAsia="ar-SA"/>
        </w:rPr>
        <w:t>деятельности учащихся:</w:t>
      </w:r>
    </w:p>
    <w:p w:rsidR="00B11C71" w:rsidRPr="00620232" w:rsidRDefault="00B11C71" w:rsidP="00B11C71">
      <w:pPr>
        <w:spacing w:after="0"/>
        <w:rPr>
          <w:lang w:eastAsia="ar-SA"/>
        </w:rPr>
      </w:pPr>
      <w:r w:rsidRPr="00620232">
        <w:rPr>
          <w:lang w:eastAsia="ar-SA"/>
        </w:rPr>
        <w:t>игровые технологии ;</w:t>
      </w:r>
    </w:p>
    <w:p w:rsidR="00B11C71" w:rsidRPr="00620232" w:rsidRDefault="00B11C71" w:rsidP="00B11C71">
      <w:pPr>
        <w:spacing w:after="0"/>
        <w:rPr>
          <w:lang w:eastAsia="ar-SA"/>
        </w:rPr>
      </w:pPr>
      <w:r w:rsidRPr="00620232">
        <w:rPr>
          <w:lang w:eastAsia="ar-SA"/>
        </w:rPr>
        <w:t>проблемное обучение</w:t>
      </w:r>
    </w:p>
    <w:p w:rsidR="00B11C71" w:rsidRPr="002647DA" w:rsidRDefault="00B11C71" w:rsidP="00B11C71">
      <w:pPr>
        <w:spacing w:after="0"/>
        <w:rPr>
          <w:rFonts w:ascii="NewtonCSanPin" w:hAnsi="NewtonCSanPin" w:cs="NewtonCSanPin"/>
          <w:color w:val="000000"/>
          <w:lang w:eastAsia="ar-SA"/>
        </w:rPr>
      </w:pPr>
    </w:p>
    <w:p w:rsidR="00B11C71" w:rsidRPr="00620232" w:rsidRDefault="00B11C71" w:rsidP="00B11C71">
      <w:pPr>
        <w:spacing w:after="0"/>
        <w:rPr>
          <w:lang w:eastAsia="ar-SA"/>
        </w:rPr>
      </w:pPr>
      <w:r w:rsidRPr="00620232">
        <w:rPr>
          <w:lang w:eastAsia="ar-SA"/>
        </w:rPr>
        <w:t>Реализации этих технологий помогают следующие организационные формы: теоретические и практические  занятия (групповые, индивидуальные), а также показательные выступления на всевозможных праздниках и конкурсах.</w:t>
      </w:r>
    </w:p>
    <w:p w:rsidR="00B11C71" w:rsidRPr="00620232" w:rsidRDefault="00B11C71" w:rsidP="00B11C71">
      <w:pPr>
        <w:spacing w:after="0"/>
        <w:rPr>
          <w:lang w:eastAsia="ar-SA"/>
        </w:rPr>
      </w:pPr>
      <w:r w:rsidRPr="00620232">
        <w:rPr>
          <w:i/>
          <w:lang w:eastAsia="ar-SA"/>
        </w:rPr>
        <w:t xml:space="preserve">  </w:t>
      </w:r>
      <w:r w:rsidRPr="00620232">
        <w:rPr>
          <w:i/>
          <w:lang w:eastAsia="ar-SA"/>
        </w:rPr>
        <w:tab/>
        <w:t>На теоретических занятиях</w:t>
      </w:r>
      <w:r w:rsidRPr="00620232">
        <w:rPr>
          <w:lang w:eastAsia="ar-SA"/>
        </w:rPr>
        <w:t xml:space="preserve"> даются основные знания,  раскрываются теоретические обоснования наиболее важных тем, используются данные исторического наследия и передового опыта в области театрального искусства и жизни в целом.</w:t>
      </w:r>
    </w:p>
    <w:p w:rsidR="00B11C71" w:rsidRPr="00620232" w:rsidRDefault="00B11C71" w:rsidP="00B11C71">
      <w:pPr>
        <w:spacing w:after="0"/>
        <w:rPr>
          <w:lang w:eastAsia="ar-SA"/>
        </w:rPr>
      </w:pPr>
      <w:r w:rsidRPr="00620232">
        <w:rPr>
          <w:lang w:eastAsia="ar-SA"/>
        </w:rPr>
        <w:t xml:space="preserve"> </w:t>
      </w:r>
      <w:r w:rsidRPr="00620232">
        <w:rPr>
          <w:lang w:eastAsia="ar-SA"/>
        </w:rPr>
        <w:tab/>
      </w:r>
      <w:r w:rsidRPr="00620232">
        <w:rPr>
          <w:i/>
          <w:lang w:eastAsia="ar-SA"/>
        </w:rPr>
        <w:t>На практических занятиях</w:t>
      </w:r>
      <w:r w:rsidRPr="00620232">
        <w:rPr>
          <w:lang w:eastAsia="ar-SA"/>
        </w:rPr>
        <w:t xml:space="preserve"> изложение теоретических положений сопровождаются практическим показом самим преподавателем, даются основы актерского мастерства, культуры речи и движений, проводятся игровые, психологические и обучающие тренинги. Во время  занятий  происходит доброжелательная коррекция. Педагог добивается того, чтобы все участники пытались максимально ярко и точно выполнить задание.  </w:t>
      </w:r>
    </w:p>
    <w:p w:rsidR="00B11C71" w:rsidRDefault="00B11C71" w:rsidP="00B11C71">
      <w:pPr>
        <w:spacing w:after="0"/>
        <w:rPr>
          <w:rFonts w:ascii="Times New Roman" w:eastAsia="Times New Roman" w:hAnsi="Times New Roman" w:cs="Times New Roman"/>
          <w:color w:val="000000"/>
          <w:sz w:val="28"/>
          <w:szCs w:val="28"/>
          <w:lang w:eastAsia="ru-RU"/>
        </w:rPr>
      </w:pPr>
    </w:p>
    <w:p w:rsidR="00B11C71" w:rsidRPr="001A4ACD" w:rsidRDefault="00B11C71" w:rsidP="00B11C71">
      <w:pPr>
        <w:spacing w:after="0"/>
        <w:rPr>
          <w:rFonts w:ascii="Times New Roman" w:eastAsia="Times New Roman" w:hAnsi="Times New Roman" w:cs="Times New Roman"/>
          <w:color w:val="000000"/>
          <w:sz w:val="28"/>
          <w:szCs w:val="28"/>
          <w:lang w:eastAsia="ru-RU"/>
        </w:rPr>
      </w:pPr>
    </w:p>
    <w:p w:rsidR="00B11C71" w:rsidRPr="00121E9F" w:rsidRDefault="00B11C71" w:rsidP="00B11C71">
      <w:pPr>
        <w:spacing w:after="0"/>
        <w:rPr>
          <w:rFonts w:ascii="Times New Roman" w:eastAsia="Times New Roman" w:hAnsi="Times New Roman" w:cs="Times New Roman"/>
          <w:sz w:val="24"/>
          <w:szCs w:val="24"/>
          <w:lang w:eastAsia="ru-RU"/>
        </w:rPr>
      </w:pPr>
      <w:r w:rsidRPr="00121E9F">
        <w:rPr>
          <w:rFonts w:ascii="Times New Roman" w:eastAsia="Times New Roman" w:hAnsi="Times New Roman" w:cs="Times New Roman"/>
          <w:bCs/>
          <w:sz w:val="24"/>
          <w:szCs w:val="24"/>
          <w:lang w:eastAsia="ru-RU"/>
        </w:rPr>
        <w:lastRenderedPageBreak/>
        <w:t xml:space="preserve">      Для выполнения учебно-воспитательных задач программы предусмотрены следующие виды занятий:</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занятия по развитию техники речи;</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выразительное чтение;</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упражнения в рассказывании;</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репетиции;</w:t>
      </w:r>
    </w:p>
    <w:p w:rsidR="00B11C71" w:rsidRPr="001A4ACD"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обучение приемам стихосложения.</w:t>
      </w:r>
    </w:p>
    <w:p w:rsidR="00B11C71" w:rsidRPr="00121E9F" w:rsidRDefault="00B11C71" w:rsidP="00B11C71">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Основные виды занятий тесно связаны и дополняют друг друга, прово</w:t>
      </w:r>
      <w:r>
        <w:rPr>
          <w:rFonts w:ascii="Times New Roman" w:eastAsia="Times New Roman" w:hAnsi="Times New Roman" w:cs="Times New Roman"/>
          <w:sz w:val="24"/>
          <w:szCs w:val="24"/>
          <w:lang w:eastAsia="ru-RU"/>
        </w:rPr>
        <w:t>дятся с учетом интересов детей.</w:t>
      </w:r>
    </w:p>
    <w:p w:rsidR="00B11C71" w:rsidRPr="00620232" w:rsidRDefault="00B11C71" w:rsidP="00B11C71">
      <w:pPr>
        <w:spacing w:after="0"/>
        <w:rPr>
          <w:rFonts w:ascii="NewtonCSanPin" w:hAnsi="NewtonCSanPin" w:cs="NewtonCSanPin"/>
          <w:color w:val="000000"/>
          <w:lang w:eastAsia="ar-SA"/>
        </w:rPr>
      </w:pPr>
    </w:p>
    <w:p w:rsidR="00B11C71" w:rsidRPr="00121E9F" w:rsidRDefault="00B11C71" w:rsidP="00B11C71">
      <w:pPr>
        <w:spacing w:after="0"/>
        <w:rPr>
          <w:b/>
          <w:sz w:val="24"/>
          <w:szCs w:val="24"/>
          <w:lang w:eastAsia="ar-SA"/>
        </w:rPr>
      </w:pPr>
      <w:r w:rsidRPr="00121E9F">
        <w:rPr>
          <w:b/>
          <w:sz w:val="24"/>
          <w:szCs w:val="24"/>
          <w:lang w:eastAsia="ar-SA"/>
        </w:rPr>
        <w:t>Методическое обеспечение программы</w:t>
      </w:r>
    </w:p>
    <w:p w:rsidR="00B11C71" w:rsidRPr="00620232" w:rsidRDefault="00B11C71" w:rsidP="00B11C71">
      <w:pPr>
        <w:spacing w:after="0"/>
        <w:rPr>
          <w:lang w:eastAsia="ar-SA"/>
        </w:rPr>
      </w:pPr>
      <w:r w:rsidRPr="00620232">
        <w:rPr>
          <w:lang w:eastAsia="ar-SA"/>
        </w:rPr>
        <w:t xml:space="preserve">     Одним из непременных условий успешной реализации курса является разнообразие форм и видов работы, которые способствуют развитию творческих возможностей учащихся, ставя их в позицию активных участников. С целью создания  условий для самореализации детей используется:</w:t>
      </w:r>
    </w:p>
    <w:p w:rsidR="00B11C71" w:rsidRPr="00620232" w:rsidRDefault="00B11C71" w:rsidP="00B11C71">
      <w:pPr>
        <w:spacing w:after="0"/>
        <w:rPr>
          <w:lang w:eastAsia="ar-SA"/>
        </w:rPr>
      </w:pPr>
      <w:r w:rsidRPr="00620232">
        <w:rPr>
          <w:lang w:eastAsia="ar-SA"/>
        </w:rPr>
        <w:t>включение в занятия игровых элементов, стимулирующих инициативу и активность детей;</w:t>
      </w:r>
    </w:p>
    <w:p w:rsidR="00B11C71" w:rsidRPr="00620232" w:rsidRDefault="00B11C71" w:rsidP="00B11C71">
      <w:pPr>
        <w:spacing w:after="0"/>
        <w:rPr>
          <w:lang w:eastAsia="ar-SA"/>
        </w:rPr>
      </w:pPr>
      <w:r w:rsidRPr="00620232">
        <w:rPr>
          <w:lang w:eastAsia="ar-SA"/>
        </w:rPr>
        <w:t>создание благоприятных диалоговых социально-психологических условий для свободного межличностного общения;</w:t>
      </w:r>
    </w:p>
    <w:p w:rsidR="00B11C71" w:rsidRPr="00620232" w:rsidRDefault="00B11C71" w:rsidP="00B11C71">
      <w:pPr>
        <w:spacing w:after="0"/>
        <w:rPr>
          <w:lang w:eastAsia="ar-SA"/>
        </w:rPr>
      </w:pPr>
      <w:r w:rsidRPr="00620232">
        <w:rPr>
          <w:lang w:eastAsia="ar-SA"/>
        </w:rPr>
        <w:t>моральное поощрение инициативы и творчества;</w:t>
      </w:r>
    </w:p>
    <w:p w:rsidR="00B11C71" w:rsidRPr="00620232" w:rsidRDefault="00B11C71" w:rsidP="00B11C71">
      <w:pPr>
        <w:spacing w:after="0"/>
        <w:rPr>
          <w:lang w:eastAsia="ar-SA"/>
        </w:rPr>
      </w:pPr>
      <w:r w:rsidRPr="00620232">
        <w:rPr>
          <w:lang w:eastAsia="ar-SA"/>
        </w:rPr>
        <w:t>продуманное сочетание индивидуальных, групповых и коллективных форм деятельности;</w:t>
      </w:r>
    </w:p>
    <w:p w:rsidR="00B11C71" w:rsidRPr="00620232" w:rsidRDefault="00B11C71" w:rsidP="00B11C71">
      <w:pPr>
        <w:spacing w:after="0"/>
        <w:rPr>
          <w:lang w:eastAsia="ar-SA"/>
        </w:rPr>
      </w:pPr>
      <w:r w:rsidRPr="00620232">
        <w:rPr>
          <w:lang w:eastAsia="ar-SA"/>
        </w:rPr>
        <w:t>регулирование активности и отдыха (расслабления).</w:t>
      </w:r>
    </w:p>
    <w:p w:rsidR="00B11C71" w:rsidRPr="00620232" w:rsidRDefault="00B11C71" w:rsidP="00B11C71">
      <w:pPr>
        <w:spacing w:after="0"/>
        <w:rPr>
          <w:lang w:eastAsia="ar-SA"/>
        </w:rPr>
      </w:pPr>
      <w:r w:rsidRPr="00620232">
        <w:rPr>
          <w:lang w:eastAsia="ar-SA"/>
        </w:rPr>
        <w:t xml:space="preserve">     На занятиях широко применяются:</w:t>
      </w:r>
    </w:p>
    <w:p w:rsidR="00B11C71" w:rsidRPr="00620232" w:rsidRDefault="00B11C71" w:rsidP="00B11C71">
      <w:pPr>
        <w:spacing w:after="0"/>
        <w:rPr>
          <w:lang w:eastAsia="ar-SA"/>
        </w:rPr>
      </w:pPr>
      <w:r w:rsidRPr="00620232">
        <w:rPr>
          <w:lang w:eastAsia="ar-SA"/>
        </w:rPr>
        <w:t>словесные методы обучения (рассказ, беседа, побуждающий или подводящий диалог);</w:t>
      </w:r>
    </w:p>
    <w:p w:rsidR="00B11C71" w:rsidRPr="00620232" w:rsidRDefault="00B11C71" w:rsidP="00B11C71">
      <w:pPr>
        <w:spacing w:after="0"/>
        <w:rPr>
          <w:lang w:eastAsia="ar-SA"/>
        </w:rPr>
      </w:pPr>
      <w:r w:rsidRPr="00620232">
        <w:rPr>
          <w:lang w:eastAsia="ar-SA"/>
        </w:rPr>
        <w:t>метод наблюдений над «языком» театра, секретами создания образа, сценической речи и пр.;</w:t>
      </w:r>
    </w:p>
    <w:p w:rsidR="00B11C71" w:rsidRPr="00620232" w:rsidRDefault="00B11C71" w:rsidP="00B11C71">
      <w:pPr>
        <w:spacing w:after="0"/>
        <w:rPr>
          <w:lang w:eastAsia="ar-SA"/>
        </w:rPr>
      </w:pPr>
      <w:r w:rsidRPr="00620232">
        <w:rPr>
          <w:lang w:eastAsia="ar-SA"/>
        </w:rPr>
        <w:t>наглядные методы обучения (работа с рисунками, картинами, просмотр пьесы, показ образца движения куклы и пр.);</w:t>
      </w:r>
    </w:p>
    <w:p w:rsidR="00B11C71" w:rsidRPr="00620232" w:rsidRDefault="00B11C71" w:rsidP="00B11C71">
      <w:pPr>
        <w:spacing w:after="0"/>
        <w:rPr>
          <w:lang w:eastAsia="ar-SA"/>
        </w:rPr>
      </w:pPr>
      <w:r w:rsidRPr="00620232">
        <w:rPr>
          <w:lang w:eastAsia="ar-SA"/>
        </w:rPr>
        <w:t xml:space="preserve">работа с книгой (чтение литературного произведения, получение нужной информации на определённую тему). </w:t>
      </w:r>
    </w:p>
    <w:p w:rsidR="00B11C71" w:rsidRPr="00620232" w:rsidRDefault="00B11C71" w:rsidP="00B11C71">
      <w:pPr>
        <w:spacing w:after="0"/>
        <w:rPr>
          <w:lang w:eastAsia="ar-SA"/>
        </w:rPr>
      </w:pPr>
      <w:r w:rsidRPr="00620232">
        <w:rPr>
          <w:lang w:eastAsia="ar-SA"/>
        </w:rPr>
        <w:t xml:space="preserve">      </w:t>
      </w:r>
    </w:p>
    <w:p w:rsidR="00B11C71" w:rsidRPr="00620232" w:rsidRDefault="00B11C71" w:rsidP="00B11C71">
      <w:pPr>
        <w:spacing w:after="0"/>
        <w:rPr>
          <w:iCs/>
          <w:lang w:eastAsia="ar-SA"/>
        </w:rPr>
      </w:pPr>
      <w:r w:rsidRPr="00620232">
        <w:rPr>
          <w:lang w:eastAsia="ar-SA"/>
        </w:rPr>
        <w:t xml:space="preserve">     Значительное место при проведении занятий занимают  театральные игры, </w:t>
      </w:r>
      <w:r w:rsidRPr="00620232">
        <w:rPr>
          <w:iCs/>
          <w:lang w:eastAsia="ar-SA"/>
        </w:rPr>
        <w:t>способствующие развитию фантазии, воображения, мышления, внимания  детей, помогающие устранить телесные и  психологические зажимы, которые могут возникнуть во время выступления перед зрителями.</w:t>
      </w:r>
    </w:p>
    <w:p w:rsidR="00B11C71" w:rsidRPr="00620232" w:rsidRDefault="00B11C71" w:rsidP="00B11C71">
      <w:pPr>
        <w:spacing w:after="0"/>
        <w:rPr>
          <w:iCs/>
          <w:lang w:eastAsia="ar-SA"/>
        </w:rPr>
      </w:pPr>
      <w:r w:rsidRPr="00620232">
        <w:rPr>
          <w:iCs/>
          <w:lang w:eastAsia="ar-SA"/>
        </w:rPr>
        <w:t xml:space="preserve">      Большинство игровых упражнений выполняется коллективно, часто в кругу. Все они строятся согласно нескольким принципам:</w:t>
      </w:r>
    </w:p>
    <w:p w:rsidR="00B11C71" w:rsidRPr="00620232" w:rsidRDefault="00B11C71" w:rsidP="00B11C71">
      <w:pPr>
        <w:spacing w:after="0"/>
        <w:rPr>
          <w:iCs/>
          <w:lang w:eastAsia="ar-SA"/>
        </w:rPr>
      </w:pPr>
      <w:r w:rsidRPr="00620232">
        <w:rPr>
          <w:iCs/>
          <w:lang w:eastAsia="ar-SA"/>
        </w:rPr>
        <w:t>игрового самочувствия;</w:t>
      </w:r>
    </w:p>
    <w:p w:rsidR="00B11C71" w:rsidRPr="00620232" w:rsidRDefault="00B11C71" w:rsidP="00B11C71">
      <w:pPr>
        <w:spacing w:after="0"/>
        <w:rPr>
          <w:iCs/>
          <w:lang w:eastAsia="ar-SA"/>
        </w:rPr>
      </w:pPr>
      <w:r w:rsidRPr="00620232">
        <w:rPr>
          <w:iCs/>
          <w:lang w:eastAsia="ar-SA"/>
        </w:rPr>
        <w:t>от простого к сложному;</w:t>
      </w:r>
    </w:p>
    <w:p w:rsidR="00B11C71" w:rsidRPr="00620232" w:rsidRDefault="00B11C71" w:rsidP="00B11C71">
      <w:pPr>
        <w:spacing w:after="0"/>
        <w:rPr>
          <w:iCs/>
          <w:lang w:eastAsia="ar-SA"/>
        </w:rPr>
      </w:pPr>
      <w:r w:rsidRPr="00620232">
        <w:rPr>
          <w:iCs/>
          <w:lang w:eastAsia="ar-SA"/>
        </w:rPr>
        <w:t>от элементарного фантазирования к созданию образа.</w:t>
      </w:r>
    </w:p>
    <w:p w:rsidR="00B11C71" w:rsidRDefault="00B11C71" w:rsidP="00B11C71">
      <w:pPr>
        <w:widowControl w:val="0"/>
        <w:suppressAutoHyphens/>
        <w:spacing w:after="0" w:line="240" w:lineRule="auto"/>
        <w:rPr>
          <w:rFonts w:ascii="Arial" w:eastAsia="SimSun" w:hAnsi="Arial" w:cs="Mangal"/>
          <w:kern w:val="1"/>
          <w:sz w:val="24"/>
          <w:szCs w:val="24"/>
          <w:lang w:eastAsia="hi-IN" w:bidi="hi-IN"/>
        </w:rPr>
      </w:pPr>
    </w:p>
    <w:p w:rsidR="00B11C71" w:rsidRDefault="00B11C71" w:rsidP="00B11C71">
      <w:pPr>
        <w:widowControl w:val="0"/>
        <w:suppressAutoHyphens/>
        <w:spacing w:after="0" w:line="240" w:lineRule="auto"/>
        <w:rPr>
          <w:rFonts w:ascii="Arial" w:eastAsia="SimSun" w:hAnsi="Arial" w:cs="Mangal"/>
          <w:kern w:val="1"/>
          <w:sz w:val="24"/>
          <w:szCs w:val="24"/>
          <w:lang w:eastAsia="hi-IN" w:bidi="hi-IN"/>
        </w:rPr>
      </w:pPr>
    </w:p>
    <w:p w:rsidR="00B11C71" w:rsidRDefault="00B11C71" w:rsidP="00B11C71">
      <w:pPr>
        <w:spacing w:after="0"/>
        <w:rPr>
          <w:lang w:eastAsia="hi-IN" w:bidi="hi-IN"/>
        </w:rPr>
      </w:pPr>
    </w:p>
    <w:p w:rsidR="00B11C71" w:rsidRDefault="00B11C71" w:rsidP="00B11C71">
      <w:pPr>
        <w:spacing w:after="0"/>
        <w:rPr>
          <w:lang w:eastAsia="hi-IN" w:bidi="hi-IN"/>
        </w:rPr>
      </w:pPr>
    </w:p>
    <w:p w:rsidR="00B11C71" w:rsidRDefault="00B11C71" w:rsidP="00B11C71">
      <w:pPr>
        <w:spacing w:after="0"/>
        <w:rPr>
          <w:lang w:eastAsia="hi-IN" w:bidi="hi-IN"/>
        </w:rPr>
      </w:pPr>
    </w:p>
    <w:p w:rsidR="00B11C71" w:rsidRPr="00AC6DFD" w:rsidRDefault="00B11C71" w:rsidP="00B11C71">
      <w:pPr>
        <w:spacing w:after="0"/>
        <w:rPr>
          <w:lang w:eastAsia="hi-IN" w:bidi="hi-IN"/>
        </w:rPr>
      </w:pPr>
    </w:p>
    <w:p w:rsidR="00B11C71" w:rsidRPr="00121E9F" w:rsidRDefault="00B11C71" w:rsidP="00B11C71">
      <w:pPr>
        <w:spacing w:after="0"/>
        <w:rPr>
          <w:b/>
          <w:lang w:eastAsia="hi-IN" w:bidi="hi-IN"/>
        </w:rPr>
      </w:pPr>
      <w:bookmarkStart w:id="2" w:name="4.2"/>
      <w:r w:rsidRPr="00121E9F">
        <w:rPr>
          <w:b/>
          <w:sz w:val="20"/>
          <w:lang w:eastAsia="hi-IN" w:bidi="hi-IN"/>
        </w:rPr>
        <w:lastRenderedPageBreak/>
        <w:t xml:space="preserve"> </w:t>
      </w:r>
      <w:bookmarkEnd w:id="2"/>
      <w:r w:rsidRPr="00121E9F">
        <w:rPr>
          <w:b/>
          <w:sz w:val="20"/>
          <w:lang w:eastAsia="hi-IN" w:bidi="hi-IN"/>
        </w:rPr>
        <w:t xml:space="preserve">                                                  </w:t>
      </w:r>
      <w:r w:rsidRPr="00121E9F">
        <w:rPr>
          <w:b/>
          <w:lang w:eastAsia="hi-IN" w:bidi="hi-IN"/>
        </w:rPr>
        <w:t xml:space="preserve">                                            </w:t>
      </w:r>
      <w:r>
        <w:rPr>
          <w:b/>
          <w:lang w:eastAsia="hi-IN" w:bidi="hi-IN"/>
        </w:rPr>
        <w:t xml:space="preserve">     </w:t>
      </w:r>
      <w:r w:rsidRPr="00121E9F">
        <w:rPr>
          <w:b/>
          <w:lang w:eastAsia="hi-IN" w:bidi="hi-IN"/>
        </w:rPr>
        <w:t xml:space="preserve">  СОДЕРЖАНИЕ ПРОГРАММЫ</w:t>
      </w:r>
    </w:p>
    <w:p w:rsidR="00B11C71" w:rsidRPr="00AC6DFD" w:rsidRDefault="00B11C71" w:rsidP="00B11C71">
      <w:pPr>
        <w:spacing w:after="0"/>
        <w:rPr>
          <w:lang w:eastAsia="hi-IN" w:bidi="hi-IN"/>
        </w:rPr>
      </w:pPr>
    </w:p>
    <w:p w:rsidR="00B11C71" w:rsidRPr="00AC6DFD" w:rsidRDefault="00B11C71" w:rsidP="00B11C71">
      <w:pPr>
        <w:spacing w:after="0"/>
        <w:rPr>
          <w:rFonts w:ascii="sans-serif" w:hAnsi="sans-serif"/>
          <w:lang w:eastAsia="hi-IN" w:bidi="hi-IN"/>
        </w:rPr>
      </w:pPr>
      <w:r w:rsidRPr="00AC6DFD">
        <w:rPr>
          <w:rFonts w:ascii="sans-serif" w:hAnsi="sans-serif"/>
          <w:lang w:eastAsia="hi-IN" w:bidi="hi-IN"/>
        </w:rPr>
        <w:t xml:space="preserve">1.Вводное занятие. </w:t>
      </w:r>
    </w:p>
    <w:p w:rsidR="00B11C71" w:rsidRPr="00AC6DFD" w:rsidRDefault="00B11C71" w:rsidP="00B11C71">
      <w:pPr>
        <w:spacing w:after="0"/>
        <w:rPr>
          <w:lang w:eastAsia="hi-IN" w:bidi="hi-IN"/>
        </w:rPr>
      </w:pPr>
      <w:r w:rsidRPr="00AC6DFD">
        <w:rPr>
          <w:lang w:eastAsia="hi-IN" w:bidi="hi-IN"/>
        </w:rPr>
        <w:t>Театр как форма развития речи.</w:t>
      </w:r>
    </w:p>
    <w:p w:rsidR="00B11C71" w:rsidRPr="00AC6DFD" w:rsidRDefault="00B11C71" w:rsidP="00B11C71">
      <w:pPr>
        <w:spacing w:after="0"/>
        <w:rPr>
          <w:lang w:eastAsia="hi-IN" w:bidi="hi-IN"/>
        </w:rPr>
      </w:pPr>
      <w:r w:rsidRPr="00AC6DFD">
        <w:rPr>
          <w:lang w:eastAsia="hi-IN" w:bidi="hi-IN"/>
        </w:rPr>
        <w:t>Театр -школа жизни, "зеркало человеческой жизни, пример нравов, образец истины" (Сервантес). Актёр -</w:t>
      </w:r>
      <w:r w:rsidRPr="00620232">
        <w:rPr>
          <w:lang w:eastAsia="hi-IN" w:bidi="hi-IN"/>
        </w:rPr>
        <w:t xml:space="preserve"> </w:t>
      </w:r>
      <w:r w:rsidRPr="00AC6DFD">
        <w:rPr>
          <w:lang w:eastAsia="hi-IN" w:bidi="hi-IN"/>
        </w:rPr>
        <w:t xml:space="preserve">властелин сцены. </w:t>
      </w:r>
    </w:p>
    <w:p w:rsidR="00B11C71" w:rsidRPr="00AC6DFD" w:rsidRDefault="00B11C71" w:rsidP="00B11C71">
      <w:pPr>
        <w:spacing w:after="0"/>
        <w:rPr>
          <w:lang w:eastAsia="hi-IN" w:bidi="hi-IN"/>
        </w:rPr>
      </w:pPr>
      <w:r w:rsidRPr="00AC6DFD">
        <w:rPr>
          <w:lang w:eastAsia="hi-IN" w:bidi="hi-IN"/>
        </w:rPr>
        <w:t>Ознакомительная беседа о театральном искусстве. Инструктаж по технике безопасности на занятиях.</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2.ТЕАТРАЛЬНАЯ ИГРА</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Данный раздел направлен на развитие игрового поведения, эстетического чувства, способность творчески относиться к любому делу, уметь общаться со сверстниками и взрослыми людьми в различных жизненных ситуациях.</w:t>
      </w:r>
    </w:p>
    <w:p w:rsidR="00B11C71" w:rsidRPr="00AC6DFD" w:rsidRDefault="00B11C71" w:rsidP="00B11C71">
      <w:pPr>
        <w:spacing w:after="0"/>
        <w:rPr>
          <w:lang w:eastAsia="hi-IN" w:bidi="hi-IN"/>
        </w:rPr>
      </w:pPr>
      <w:r w:rsidRPr="00AC6DFD">
        <w:rPr>
          <w:lang w:eastAsia="hi-IN" w:bidi="hi-IN"/>
        </w:rPr>
        <w:t xml:space="preserve">Все игры раздела условно делятся на два вида: общеразвивающие игры и специальные театральные игры (этюды). </w:t>
      </w:r>
    </w:p>
    <w:p w:rsidR="00B11C71" w:rsidRPr="00AC6DFD" w:rsidRDefault="00B11C71" w:rsidP="00B11C71">
      <w:pPr>
        <w:spacing w:after="0"/>
        <w:rPr>
          <w:i/>
          <w:iCs/>
          <w:lang w:eastAsia="hi-IN" w:bidi="hi-IN"/>
        </w:rPr>
      </w:pPr>
      <w:r w:rsidRPr="00AC6DFD">
        <w:rPr>
          <w:i/>
          <w:iCs/>
          <w:lang w:eastAsia="hi-IN" w:bidi="hi-IN"/>
        </w:rPr>
        <w:t>Общеразвивающие игры</w:t>
      </w:r>
    </w:p>
    <w:p w:rsidR="00B11C71" w:rsidRPr="00AC6DFD" w:rsidRDefault="00B11C71" w:rsidP="00B11C71">
      <w:pPr>
        <w:spacing w:after="0"/>
        <w:rPr>
          <w:lang w:eastAsia="hi-IN" w:bidi="hi-IN"/>
        </w:rPr>
      </w:pPr>
      <w:r w:rsidRPr="00AC6DFD">
        <w:rPr>
          <w:lang w:eastAsia="hi-IN" w:bidi="hi-IN"/>
        </w:rPr>
        <w:t>Эстетическое воспитание учащихся начальных классов средствами театра направлено на формирование  в ребенке готовности к творчеству. Для достижение данной цели происходит развитие внимания и наблюдательности, без которых невозможно творческое восприятие окружающего мира, воображения и фантазии, которые являются главным условием для любой творческой деятельности. Ребенок учится умению ориентироваться в окружающей обстановке, развивает произвольную память и быстроту реакции, умение согласовывать свои действия с партнерами, активизировать мыслительный процесс в целом. Большинство игр и упражнений являются комбинированными, т. е. развивают и внимание, и память, и речь, и воображение, и пластику.</w:t>
      </w:r>
    </w:p>
    <w:p w:rsidR="00B11C71" w:rsidRPr="00AC6DFD" w:rsidRDefault="00B11C71" w:rsidP="00B11C71">
      <w:pPr>
        <w:spacing w:after="0"/>
        <w:rPr>
          <w:lang w:eastAsia="hi-IN" w:bidi="hi-IN"/>
        </w:rPr>
      </w:pPr>
      <w:r w:rsidRPr="00AC6DFD">
        <w:rPr>
          <w:lang w:eastAsia="hi-IN" w:bidi="hi-IN"/>
        </w:rPr>
        <w:t>Общеразвивающие игры, включенные в театральный тренинг, не только готовят детей к художественной деятельности, но и способствуют более быстрой и легкой адаптации детей к школе и создают предпосылки для успешной учебы в начальных классах.</w:t>
      </w:r>
    </w:p>
    <w:p w:rsidR="00B11C71" w:rsidRPr="00AC6DFD" w:rsidRDefault="00B11C71" w:rsidP="00B11C71">
      <w:pPr>
        <w:spacing w:after="0"/>
        <w:rPr>
          <w:lang w:eastAsia="hi-IN" w:bidi="hi-IN"/>
        </w:rPr>
      </w:pPr>
    </w:p>
    <w:p w:rsidR="00B11C71" w:rsidRPr="00AC6DFD" w:rsidRDefault="00B11C71" w:rsidP="00B11C71">
      <w:pPr>
        <w:spacing w:after="0"/>
        <w:rPr>
          <w:i/>
          <w:iCs/>
          <w:lang w:eastAsia="hi-IN" w:bidi="hi-IN"/>
        </w:rPr>
      </w:pPr>
      <w:r w:rsidRPr="00AC6DFD">
        <w:rPr>
          <w:i/>
          <w:iCs/>
          <w:lang w:eastAsia="hi-IN" w:bidi="hi-IN"/>
        </w:rPr>
        <w:t>Специальные театральные игры</w:t>
      </w:r>
    </w:p>
    <w:p w:rsidR="00B11C71" w:rsidRPr="00AC6DFD" w:rsidRDefault="00B11C71" w:rsidP="00B11C71">
      <w:pPr>
        <w:spacing w:after="0"/>
        <w:rPr>
          <w:lang w:eastAsia="hi-IN" w:bidi="hi-IN"/>
        </w:rPr>
      </w:pPr>
      <w:r w:rsidRPr="00AC6DFD">
        <w:rPr>
          <w:lang w:eastAsia="hi-IN" w:bidi="hi-IN"/>
        </w:rPr>
        <w:t>Специальные театральные игры готовят детей к действию в сценических условиях, где все является вымыслом. Воображение и вера в этот вымысел – главная отличительная черта сценического творчества. Задействован личный практический опыт ребенка и  ему предоставляется  как можно больше самостоятельности, активизируется работа воображения. Прежде всего это игры, направленные на действия в предлагаемых обстоятельствах, т.е. в придуманной ситуации.</w:t>
      </w:r>
    </w:p>
    <w:p w:rsidR="00B11C71" w:rsidRPr="00AC6DFD" w:rsidRDefault="00B11C71" w:rsidP="00B11C71">
      <w:pPr>
        <w:spacing w:after="0"/>
        <w:rPr>
          <w:lang w:eastAsia="hi-IN" w:bidi="hi-IN"/>
        </w:rPr>
      </w:pPr>
      <w:r w:rsidRPr="00AC6DFD">
        <w:rPr>
          <w:lang w:eastAsia="hi-IN" w:bidi="hi-IN"/>
        </w:rPr>
        <w:t>Для того чтобы действовать естественно и целенаправленно, необходимо найти, придумать ответы на вопросы: почему, для чего, зачем я это делаю? Развивают эту способность упражнения и этюды на сценическое оправдание, т.е. умение объяснить, оправдать любую свою позу или действие нафантазированными причинами.</w:t>
      </w:r>
    </w:p>
    <w:p w:rsidR="00B11C71" w:rsidRPr="00AC6DFD" w:rsidRDefault="00B11C71" w:rsidP="00B11C71">
      <w:pPr>
        <w:spacing w:after="0"/>
        <w:rPr>
          <w:i/>
          <w:iCs/>
          <w:lang w:eastAsia="hi-IN" w:bidi="hi-IN"/>
        </w:rPr>
      </w:pPr>
      <w:r w:rsidRPr="00AC6DFD">
        <w:rPr>
          <w:i/>
          <w:iCs/>
          <w:lang w:eastAsia="hi-IN" w:bidi="hi-IN"/>
        </w:rPr>
        <w:t>Этюды</w:t>
      </w:r>
    </w:p>
    <w:p w:rsidR="00B11C71" w:rsidRPr="00AC6DFD" w:rsidRDefault="00B11C71" w:rsidP="00B11C71">
      <w:pPr>
        <w:spacing w:after="0"/>
        <w:rPr>
          <w:lang w:eastAsia="hi-IN" w:bidi="hi-IN"/>
        </w:rPr>
      </w:pPr>
      <w:r w:rsidRPr="00AC6DFD">
        <w:rPr>
          <w:lang w:eastAsia="hi-IN" w:bidi="hi-IN"/>
        </w:rPr>
        <w:t>Слово «этюд» имеет французское происхождение и переводится как «учение». В театральном искусстве этюд – это маленький спектакль, в котором должно происходить определенное событие в предлагаемых обстоятельствах, условиях, ситуации.</w:t>
      </w:r>
    </w:p>
    <w:p w:rsidR="00B11C71" w:rsidRPr="00AC6DFD" w:rsidRDefault="00B11C71" w:rsidP="00B11C71">
      <w:pPr>
        <w:spacing w:after="0"/>
        <w:rPr>
          <w:lang w:eastAsia="hi-IN" w:bidi="hi-IN"/>
        </w:rPr>
      </w:pPr>
      <w:r w:rsidRPr="00AC6DFD">
        <w:rPr>
          <w:lang w:eastAsia="hi-IN" w:bidi="hi-IN"/>
        </w:rPr>
        <w:t>Этюды – самостоятельная работа одного или нескольких исполнителей. Работа над этюдами развивает в детях способность живо и инициативно отвечать на условия вымысла конкретными действиями. Сначала темы предлагает преподаватель, в дальнейшем дети начинают придумывать их самостоятельно.</w:t>
      </w:r>
    </w:p>
    <w:p w:rsidR="00B11C71" w:rsidRPr="00AC6DFD" w:rsidRDefault="00B11C71" w:rsidP="00B11C71">
      <w:pPr>
        <w:spacing w:after="0"/>
        <w:rPr>
          <w:rFonts w:ascii="Times New Roman" w:hAnsi="Times New Roman" w:cs="Times New Roman"/>
          <w:bCs/>
          <w:lang w:eastAsia="hi-IN" w:bidi="hi-IN"/>
        </w:rPr>
      </w:pPr>
      <w:r w:rsidRPr="00AC6DFD">
        <w:rPr>
          <w:lang w:eastAsia="hi-IN" w:bidi="hi-IN"/>
        </w:rPr>
        <w:lastRenderedPageBreak/>
        <w:t>Темы для этюдов близки и понятны детям, например, «Встреча», «Знакомство», «Ссора», «Радость», «Удивление». Этюды развивают умение передавать эмоциональное состояние с помощью мимики и жеста. Логику поведения развивают этюды на пять органов чувств (слух, зрение, вкус, обоняние, осязание). Работа каждого органа чувств заставляет действовать по-разному. Дети самостоятельно и с помощью педагога придумывают место и обстоятельства действия, ситуацию, а потом разыгрывают свои этюды.</w:t>
      </w:r>
      <w:r w:rsidRPr="00AC6DFD">
        <w:rPr>
          <w:rFonts w:ascii="Times New Roman" w:hAnsi="Times New Roman" w:cs="Times New Roman"/>
          <w:bCs/>
          <w:lang w:eastAsia="hi-IN" w:bidi="hi-IN"/>
        </w:rPr>
        <w:t xml:space="preserve"> Обязательный элемент каждого занятия - этюдный тренаж.</w:t>
      </w:r>
    </w:p>
    <w:p w:rsidR="00B11C71" w:rsidRPr="00AC6DFD" w:rsidRDefault="00B11C71" w:rsidP="00B11C71">
      <w:pPr>
        <w:spacing w:after="0"/>
        <w:rPr>
          <w:lang w:eastAsia="hi-IN" w:bidi="hi-IN"/>
        </w:rPr>
      </w:pPr>
      <w:r w:rsidRPr="00AC6DFD">
        <w:rPr>
          <w:lang w:eastAsia="hi-IN" w:bidi="hi-IN"/>
        </w:rPr>
        <w:t xml:space="preserve"> Этюдный тренаж – это своеобразная школа, в которой дети постигают азы сценического мастерства Это работа актёра над собой. Она помогает развить память, внимание, воображение детей, их умение двигаться на сцене , общаться с партнёрами. </w:t>
      </w:r>
    </w:p>
    <w:p w:rsidR="00B11C71" w:rsidRPr="00AC6DFD" w:rsidRDefault="00B11C71" w:rsidP="00B11C71">
      <w:pPr>
        <w:spacing w:after="0"/>
        <w:rPr>
          <w:lang w:eastAsia="hi-IN" w:bidi="hi-IN"/>
        </w:rPr>
      </w:pPr>
      <w:r w:rsidRPr="00AC6DFD">
        <w:rPr>
          <w:lang w:eastAsia="hi-IN" w:bidi="hi-IN"/>
        </w:rPr>
        <w:t xml:space="preserve">     Этюдный тренаж включает в себя:</w:t>
      </w:r>
    </w:p>
    <w:p w:rsidR="00B11C71" w:rsidRPr="00AC6DFD" w:rsidRDefault="00B11C71" w:rsidP="00B11C71">
      <w:pPr>
        <w:spacing w:after="0"/>
        <w:rPr>
          <w:lang w:eastAsia="hi-IN" w:bidi="hi-IN"/>
        </w:rPr>
      </w:pPr>
      <w:r w:rsidRPr="00AC6DFD">
        <w:rPr>
          <w:lang w:eastAsia="hi-IN" w:bidi="hi-IN"/>
        </w:rPr>
        <w:t>этюды (упражнения) на развитие внимания;</w:t>
      </w:r>
    </w:p>
    <w:p w:rsidR="00B11C71" w:rsidRPr="00AC6DFD" w:rsidRDefault="00B11C71" w:rsidP="00B11C71">
      <w:pPr>
        <w:spacing w:after="0"/>
        <w:rPr>
          <w:lang w:eastAsia="hi-IN" w:bidi="hi-IN"/>
        </w:rPr>
      </w:pPr>
      <w:r w:rsidRPr="00AC6DFD">
        <w:rPr>
          <w:lang w:eastAsia="hi-IN" w:bidi="hi-IN"/>
        </w:rPr>
        <w:t xml:space="preserve">этюды на развитие памяти; </w:t>
      </w:r>
    </w:p>
    <w:p w:rsidR="00B11C71" w:rsidRPr="00AC6DFD" w:rsidRDefault="00B11C71" w:rsidP="00B11C71">
      <w:pPr>
        <w:spacing w:after="0"/>
        <w:rPr>
          <w:lang w:eastAsia="hi-IN" w:bidi="hi-IN"/>
        </w:rPr>
      </w:pPr>
      <w:r w:rsidRPr="00AC6DFD">
        <w:rPr>
          <w:lang w:eastAsia="hi-IN" w:bidi="hi-IN"/>
        </w:rPr>
        <w:t>этюды на развитие воображения;</w:t>
      </w:r>
    </w:p>
    <w:p w:rsidR="00B11C71" w:rsidRPr="00AC6DFD" w:rsidRDefault="00B11C71" w:rsidP="00B11C71">
      <w:pPr>
        <w:spacing w:after="0"/>
        <w:rPr>
          <w:lang w:eastAsia="hi-IN" w:bidi="hi-IN"/>
        </w:rPr>
      </w:pPr>
      <w:r w:rsidRPr="00AC6DFD">
        <w:rPr>
          <w:lang w:eastAsia="hi-IN" w:bidi="hi-IN"/>
        </w:rPr>
        <w:t>этюды на развитие мышления;</w:t>
      </w:r>
    </w:p>
    <w:p w:rsidR="00B11C71" w:rsidRPr="00AC6DFD" w:rsidRDefault="00B11C71" w:rsidP="00B11C71">
      <w:pPr>
        <w:spacing w:after="0"/>
        <w:rPr>
          <w:lang w:eastAsia="hi-IN" w:bidi="hi-IN"/>
        </w:rPr>
      </w:pPr>
      <w:r w:rsidRPr="00AC6DFD">
        <w:rPr>
          <w:lang w:eastAsia="hi-IN" w:bidi="hi-IN"/>
        </w:rPr>
        <w:t>этюды на выражении эмоций;</w:t>
      </w:r>
    </w:p>
    <w:p w:rsidR="00B11C71" w:rsidRPr="00AC6DFD" w:rsidRDefault="00B11C71" w:rsidP="00B11C71">
      <w:pPr>
        <w:spacing w:after="0"/>
        <w:rPr>
          <w:lang w:eastAsia="hi-IN" w:bidi="hi-IN"/>
        </w:rPr>
      </w:pPr>
      <w:r w:rsidRPr="00AC6DFD">
        <w:rPr>
          <w:lang w:eastAsia="hi-IN" w:bidi="hi-IN"/>
        </w:rPr>
        <w:t>этюды по развитию сценической речи («разогрев суставов»; дыхательные комплексы; артикуляционная гимнастика; упражнения по активному использованию междометий, слов, фраз, стихов, поговорок; упражнения на развитие диапазона голоса);</w:t>
      </w:r>
    </w:p>
    <w:p w:rsidR="00B11C71" w:rsidRDefault="00B11C71" w:rsidP="00B11C71">
      <w:pPr>
        <w:spacing w:after="0"/>
        <w:rPr>
          <w:lang w:eastAsia="hi-IN" w:bidi="hi-IN"/>
        </w:rPr>
      </w:pPr>
      <w:r>
        <w:rPr>
          <w:lang w:eastAsia="hi-IN" w:bidi="hi-IN"/>
        </w:rPr>
        <w:t>этюды на выразительность жеста;</w:t>
      </w:r>
    </w:p>
    <w:p w:rsidR="00B11C71" w:rsidRPr="00AC6DFD" w:rsidRDefault="00B11C71" w:rsidP="00B11C71">
      <w:pPr>
        <w:spacing w:after="0"/>
        <w:rPr>
          <w:lang w:eastAsia="hi-IN" w:bidi="hi-IN"/>
        </w:rPr>
      </w:pPr>
      <w:r w:rsidRPr="00AC6DFD">
        <w:rPr>
          <w:lang w:eastAsia="hi-IN" w:bidi="hi-IN"/>
        </w:rPr>
        <w:t xml:space="preserve"> этюды на воспроизведение отдельных черт характера;</w:t>
      </w:r>
    </w:p>
    <w:p w:rsidR="00B11C71" w:rsidRPr="00121E9F" w:rsidRDefault="00B11C71" w:rsidP="00B11C71">
      <w:pPr>
        <w:spacing w:after="0"/>
        <w:rPr>
          <w:b/>
          <w:lang w:eastAsia="hi-IN" w:bidi="hi-IN"/>
        </w:rPr>
      </w:pPr>
      <w:r w:rsidRPr="00121E9F">
        <w:rPr>
          <w:b/>
          <w:lang w:eastAsia="hi-IN" w:bidi="hi-IN"/>
        </w:rPr>
        <w:t xml:space="preserve">Теория: </w:t>
      </w:r>
    </w:p>
    <w:p w:rsidR="00B11C71" w:rsidRPr="00AC6DFD" w:rsidRDefault="00B11C71" w:rsidP="00B11C71">
      <w:pPr>
        <w:spacing w:after="0"/>
        <w:rPr>
          <w:lang w:eastAsia="hi-IN" w:bidi="hi-IN"/>
        </w:rPr>
      </w:pPr>
      <w:r w:rsidRPr="00AC6DFD">
        <w:rPr>
          <w:lang w:eastAsia="hi-IN" w:bidi="hi-IN"/>
        </w:rPr>
        <w:t xml:space="preserve">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w:t>
      </w:r>
    </w:p>
    <w:p w:rsidR="00B11C71" w:rsidRPr="00AC6DFD" w:rsidRDefault="00B11C71" w:rsidP="00B11C71">
      <w:pPr>
        <w:spacing w:after="0"/>
        <w:rPr>
          <w:lang w:eastAsia="hi-IN" w:bidi="hi-IN"/>
        </w:rPr>
      </w:pPr>
    </w:p>
    <w:p w:rsidR="00B11C71" w:rsidRPr="00121E9F" w:rsidRDefault="00B11C71" w:rsidP="00B11C71">
      <w:pPr>
        <w:spacing w:after="0"/>
        <w:rPr>
          <w:b/>
          <w:lang w:eastAsia="hi-IN" w:bidi="hi-IN"/>
        </w:rPr>
      </w:pPr>
      <w:r w:rsidRPr="00121E9F">
        <w:rPr>
          <w:b/>
          <w:lang w:eastAsia="hi-IN" w:bidi="hi-IN"/>
        </w:rPr>
        <w:t xml:space="preserve">Практическая работа: </w:t>
      </w:r>
    </w:p>
    <w:p w:rsidR="00B11C71" w:rsidRPr="00AC6DFD" w:rsidRDefault="00B11C71" w:rsidP="00B11C71">
      <w:pPr>
        <w:spacing w:after="0"/>
        <w:rPr>
          <w:lang w:eastAsia="hi-IN" w:bidi="hi-IN"/>
        </w:rPr>
      </w:pPr>
      <w:r w:rsidRPr="00AC6DFD">
        <w:rPr>
          <w:lang w:eastAsia="hi-IN" w:bidi="hi-IN"/>
        </w:rPr>
        <w:t xml:space="preserve">Просмотр и прослушивание музыки и </w:t>
      </w:r>
      <w:proofErr w:type="spellStart"/>
      <w:r w:rsidRPr="00AC6DFD">
        <w:rPr>
          <w:lang w:eastAsia="hi-IN" w:bidi="hi-IN"/>
        </w:rPr>
        <w:t>видеоклипов.Работа</w:t>
      </w:r>
      <w:proofErr w:type="spellEnd"/>
      <w:r w:rsidRPr="00AC6DFD">
        <w:rPr>
          <w:lang w:eastAsia="hi-IN" w:bidi="hi-IN"/>
        </w:rPr>
        <w:t xml:space="preserve"> над одной ролью(одним отрывком) всех обучающихся.</w:t>
      </w:r>
    </w:p>
    <w:p w:rsidR="00B11C71" w:rsidRPr="00AC6DFD" w:rsidRDefault="00B11C71" w:rsidP="00B11C71">
      <w:pPr>
        <w:spacing w:after="0"/>
        <w:rPr>
          <w:lang w:eastAsia="hi-IN" w:bidi="hi-IN"/>
        </w:rPr>
      </w:pPr>
      <w:r w:rsidRPr="00AC6DFD">
        <w:rPr>
          <w:lang w:eastAsia="hi-IN" w:bidi="hi-IN"/>
        </w:rPr>
        <w:t xml:space="preserve"> Коллективные показы одного и того же отрывка в разных составах. Оп</w:t>
      </w:r>
    </w:p>
    <w:p w:rsidR="00B11C71" w:rsidRPr="00AC6DFD" w:rsidRDefault="00B11C71" w:rsidP="00B11C71">
      <w:pPr>
        <w:spacing w:after="0"/>
        <w:rPr>
          <w:lang w:eastAsia="hi-IN" w:bidi="hi-IN"/>
        </w:rPr>
      </w:pPr>
      <w:proofErr w:type="spellStart"/>
      <w:r w:rsidRPr="00AC6DFD">
        <w:rPr>
          <w:lang w:eastAsia="hi-IN" w:bidi="hi-IN"/>
        </w:rPr>
        <w:t>ределение</w:t>
      </w:r>
      <w:proofErr w:type="spellEnd"/>
      <w:r w:rsidRPr="00AC6DFD">
        <w:rPr>
          <w:lang w:eastAsia="hi-IN" w:bidi="hi-IN"/>
        </w:rPr>
        <w:t xml:space="preserve"> различий в характере действия . Упражнения на коллективную согласованность действий (одновременно, друг за другом, </w:t>
      </w:r>
    </w:p>
    <w:p w:rsidR="00B11C71" w:rsidRPr="00AC6DFD" w:rsidRDefault="00B11C71" w:rsidP="00B11C71">
      <w:pPr>
        <w:spacing w:after="0"/>
        <w:rPr>
          <w:lang w:eastAsia="hi-IN" w:bidi="hi-IN"/>
        </w:rPr>
      </w:pPr>
      <w:r w:rsidRPr="00AC6DFD">
        <w:rPr>
          <w:lang w:eastAsia="hi-IN" w:bidi="hi-IN"/>
        </w:rPr>
        <w:t xml:space="preserve">вовремя). Воспитывающие ситуации «Что будет, если я буду играть один. </w:t>
      </w:r>
    </w:p>
    <w:p w:rsidR="00B11C71" w:rsidRPr="00AC6DFD" w:rsidRDefault="00B11C71" w:rsidP="00B11C71">
      <w:pPr>
        <w:spacing w:after="0"/>
        <w:rPr>
          <w:lang w:eastAsia="hi-IN" w:bidi="hi-IN"/>
        </w:rPr>
      </w:pPr>
      <w:r w:rsidRPr="00AC6DFD">
        <w:rPr>
          <w:lang w:eastAsia="hi-IN" w:bidi="hi-IN"/>
        </w:rPr>
        <w:t>Превращения заданного предмета с помощью действий во что-то другое</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Формы проведения занятий:</w:t>
      </w:r>
    </w:p>
    <w:p w:rsidR="00B11C71" w:rsidRPr="00AC6DFD" w:rsidRDefault="00B11C71" w:rsidP="00B11C71">
      <w:pPr>
        <w:spacing w:after="0"/>
        <w:rPr>
          <w:lang w:eastAsia="hi-IN" w:bidi="hi-IN"/>
        </w:rPr>
      </w:pPr>
      <w:r w:rsidRPr="00AC6DFD">
        <w:rPr>
          <w:lang w:eastAsia="hi-IN" w:bidi="hi-IN"/>
        </w:rPr>
        <w:t>беседы, игровые формы.</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Приёмы и методы:</w:t>
      </w:r>
    </w:p>
    <w:p w:rsidR="00B11C71" w:rsidRPr="00AC6DFD" w:rsidRDefault="00B11C71" w:rsidP="00B11C71">
      <w:pPr>
        <w:spacing w:after="0"/>
        <w:rPr>
          <w:lang w:eastAsia="hi-IN" w:bidi="hi-IN"/>
        </w:rPr>
      </w:pPr>
      <w:r w:rsidRPr="00AC6DFD">
        <w:rPr>
          <w:lang w:eastAsia="hi-IN" w:bidi="hi-IN"/>
        </w:rPr>
        <w:t>метод полных нагрузок, метод игрово</w:t>
      </w:r>
      <w:r>
        <w:rPr>
          <w:lang w:eastAsia="hi-IN" w:bidi="hi-IN"/>
        </w:rPr>
        <w:t xml:space="preserve">го содержания, метод импровизации  </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3.РИТМОПЛАСТИКА</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 xml:space="preserve">— включает в себя комплексные ритмические, музыкальные, пластические игры и упражнения, призванные обеспечить развитие естественных психомоторных способностей школьников, обретение ими ощущения гармонии своего тела с окружающим миром, развитие свободы и выразительности телодвижений. Развитие ребенка идет от движений и эмоций к слову. Поэтому вполне естественно, что детям школьного возраста легче выразить свои чувства и эмоции через пластику своего тела. Особенно интересные пластические образы возникают под влиянием музыки. Различные по характеру и настроениям музыкальные произведения стимулируют фантазию ребенка, помогают творчески использовать пластическую выразительность. </w:t>
      </w:r>
      <w:r w:rsidRPr="00AC6DFD">
        <w:rPr>
          <w:lang w:eastAsia="hi-IN" w:bidi="hi-IN"/>
        </w:rPr>
        <w:br/>
        <w:t>Занятия ритмопластикой предполагают решение следующих задач:</w:t>
      </w:r>
    </w:p>
    <w:p w:rsidR="00B11C71" w:rsidRPr="00AC6DFD" w:rsidRDefault="00B11C71" w:rsidP="00B11C71">
      <w:pPr>
        <w:spacing w:after="0"/>
        <w:rPr>
          <w:lang w:eastAsia="hi-IN" w:bidi="hi-IN"/>
        </w:rPr>
      </w:pPr>
      <w:r w:rsidRPr="00AC6DFD">
        <w:rPr>
          <w:lang w:eastAsia="hi-IN" w:bidi="hi-IN"/>
        </w:rPr>
        <w:t xml:space="preserve">развитие двигательных способностей детей (ловкости, подвижности, гибкости, выносливости); </w:t>
      </w:r>
    </w:p>
    <w:p w:rsidR="00B11C71" w:rsidRPr="00AC6DFD" w:rsidRDefault="00B11C71" w:rsidP="00B11C71">
      <w:pPr>
        <w:spacing w:after="0"/>
        <w:rPr>
          <w:lang w:eastAsia="hi-IN" w:bidi="hi-IN"/>
        </w:rPr>
      </w:pPr>
      <w:r w:rsidRPr="00AC6DFD">
        <w:rPr>
          <w:lang w:eastAsia="hi-IN" w:bidi="hi-IN"/>
        </w:rPr>
        <w:t xml:space="preserve">развитие пластической выразительности (ритмичности, музыкальности, быстроты реакции, координации движений); </w:t>
      </w:r>
    </w:p>
    <w:p w:rsidR="00B11C71" w:rsidRPr="00AC6DFD" w:rsidRDefault="00B11C71" w:rsidP="00B11C71">
      <w:pPr>
        <w:spacing w:after="0"/>
        <w:rPr>
          <w:lang w:eastAsia="hi-IN" w:bidi="hi-IN"/>
        </w:rPr>
      </w:pPr>
      <w:r w:rsidRPr="00AC6DFD">
        <w:rPr>
          <w:lang w:eastAsia="hi-IN" w:bidi="hi-IN"/>
        </w:rPr>
        <w:t xml:space="preserve">развитие воображения (способность к пластической импровизации). </w:t>
      </w:r>
    </w:p>
    <w:p w:rsidR="00B11C71" w:rsidRPr="00AC6DFD" w:rsidRDefault="00B11C71" w:rsidP="00B11C71">
      <w:pPr>
        <w:spacing w:after="0"/>
        <w:rPr>
          <w:rFonts w:ascii="sans-serif" w:hAnsi="sans-serif"/>
          <w:lang w:eastAsia="hi-IN" w:bidi="hi-IN"/>
        </w:rPr>
      </w:pPr>
      <w:r w:rsidRPr="00AC6DFD">
        <w:rPr>
          <w:rFonts w:ascii="sans-serif" w:hAnsi="sans-serif"/>
          <w:lang w:eastAsia="hi-IN" w:bidi="hi-IN"/>
        </w:rPr>
        <w:t xml:space="preserve">Необходимым условием решения этих задач является умение владеть своим телом, так называемая мышечная свобода. У школьников отсутствие этих умений проявляется в двух видах: как перенапряжение («зажим») всех или отдельных групп мышц или как излишняя разболтанность, развязность. Поэтому наряду с упражнениями и играми, направленными на развитие двигательных навыков, необходимы специальные упражнения в попеременном напряжении и расслаблении различных групп мышц, вплоть до полного расслабления всего тела. Только добившись определенных результатов в этом направлении, можно переходить к созданию пластических образов.  </w:t>
      </w:r>
    </w:p>
    <w:p w:rsidR="00B11C71" w:rsidRPr="00AC6DFD" w:rsidRDefault="00B11C71" w:rsidP="00B11C71">
      <w:pPr>
        <w:spacing w:after="0"/>
        <w:rPr>
          <w:rFonts w:ascii="sans-serif" w:hAnsi="sans-serif"/>
          <w:lang w:eastAsia="hi-IN" w:bidi="hi-IN"/>
        </w:rPr>
      </w:pPr>
      <w:r w:rsidRPr="00AC6DFD">
        <w:rPr>
          <w:rFonts w:ascii="sans-serif" w:hAnsi="sans-serif"/>
          <w:lang w:eastAsia="hi-IN" w:bidi="hi-IN"/>
        </w:rPr>
        <w:t xml:space="preserve">Упражнения развивают, прежде всего, гибкость и умение владеть своим телом и представляют собой задания, несущие «художественно-смысловой образ», затрагивающий эмоциональный мир ребенка. </w:t>
      </w:r>
    </w:p>
    <w:p w:rsidR="00B11C71" w:rsidRPr="00AC6DFD" w:rsidRDefault="00B11C71" w:rsidP="00B11C71">
      <w:pPr>
        <w:spacing w:after="0"/>
        <w:rPr>
          <w:rFonts w:ascii="sans-serif" w:hAnsi="sans-serif"/>
          <w:i/>
          <w:iCs/>
          <w:lang w:eastAsia="hi-IN" w:bidi="hi-IN"/>
        </w:rPr>
      </w:pPr>
    </w:p>
    <w:p w:rsidR="00B11C71" w:rsidRPr="00AC6DFD" w:rsidRDefault="00B11C71" w:rsidP="00B11C71">
      <w:pPr>
        <w:spacing w:after="0"/>
        <w:rPr>
          <w:rFonts w:ascii="sans-serif" w:hAnsi="sans-serif"/>
          <w:i/>
          <w:iCs/>
          <w:lang w:eastAsia="hi-IN" w:bidi="hi-IN"/>
        </w:rPr>
      </w:pPr>
      <w:r w:rsidRPr="00AC6DFD">
        <w:rPr>
          <w:rFonts w:ascii="sans-serif" w:hAnsi="sans-serif"/>
          <w:i/>
          <w:iCs/>
          <w:lang w:eastAsia="hi-IN" w:bidi="hi-IN"/>
        </w:rPr>
        <w:t>Жесты как важное средство выразительности</w:t>
      </w:r>
    </w:p>
    <w:p w:rsidR="00B11C71" w:rsidRPr="00AC6DFD" w:rsidRDefault="00B11C71" w:rsidP="00B11C71">
      <w:pPr>
        <w:spacing w:after="0"/>
        <w:rPr>
          <w:lang w:eastAsia="hi-IN" w:bidi="hi-IN"/>
        </w:rPr>
      </w:pPr>
      <w:r w:rsidRPr="00AC6DFD">
        <w:rPr>
          <w:lang w:eastAsia="hi-IN" w:bidi="hi-IN"/>
        </w:rPr>
        <w:t>Владение жестом не является врожденным навыком и зависит от воспитания, социальных и национальных особенностей. Добиваясь того, чтобы дети на сцене не были похожи на роботов или кукол, приходится много работать над выразительностью движений, жестов, поз, мимики. Жест не должен быть самоцелью: он лишь досказывает то, что невозможно в данной ситуации объяснить словами.</w:t>
      </w:r>
    </w:p>
    <w:p w:rsidR="00B11C71" w:rsidRPr="00AC6DFD" w:rsidRDefault="00B11C71" w:rsidP="00B11C71">
      <w:pPr>
        <w:spacing w:after="0"/>
        <w:rPr>
          <w:lang w:eastAsia="hi-IN" w:bidi="hi-IN"/>
        </w:rPr>
      </w:pPr>
      <w:r w:rsidRPr="00AC6DFD">
        <w:rPr>
          <w:lang w:eastAsia="hi-IN" w:bidi="hi-IN"/>
        </w:rPr>
        <w:t>Работа над выразительностью жестов включается в игры, упражнения, этюды. В этюдах дети могут проявлять индивидуальность в выборе жестов и мимики.</w:t>
      </w:r>
    </w:p>
    <w:p w:rsidR="00B11C71" w:rsidRPr="00AC6DFD" w:rsidRDefault="00B11C71" w:rsidP="00B11C71">
      <w:pPr>
        <w:spacing w:after="0"/>
        <w:rPr>
          <w:lang w:eastAsia="hi-IN" w:bidi="hi-IN"/>
        </w:rPr>
      </w:pPr>
      <w:r w:rsidRPr="00AC6DFD">
        <w:rPr>
          <w:lang w:eastAsia="hi-IN" w:bidi="hi-IN"/>
        </w:rPr>
        <w:t xml:space="preserve">Теория: </w:t>
      </w:r>
    </w:p>
    <w:p w:rsidR="00B11C71" w:rsidRPr="00AC6DFD" w:rsidRDefault="00B11C71" w:rsidP="00B11C71">
      <w:pPr>
        <w:spacing w:after="0"/>
        <w:rPr>
          <w:lang w:eastAsia="hi-IN" w:bidi="hi-IN"/>
        </w:rPr>
      </w:pPr>
      <w:r w:rsidRPr="00AC6DFD">
        <w:rPr>
          <w:lang w:eastAsia="hi-IN" w:bidi="hi-IN"/>
        </w:rPr>
        <w:t>Основы акробатики, работа с равновесием, работа с предметами. Техника безопасности.</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Практическая работа:</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w:t>
      </w:r>
      <w:proofErr w:type="spellStart"/>
      <w:r w:rsidRPr="00AC6DFD">
        <w:rPr>
          <w:lang w:eastAsia="hi-IN" w:bidi="hi-IN"/>
        </w:rPr>
        <w:t>Игры,направленные</w:t>
      </w:r>
      <w:proofErr w:type="spellEnd"/>
      <w:r w:rsidRPr="00AC6DFD">
        <w:rPr>
          <w:lang w:eastAsia="hi-IN" w:bidi="hi-IN"/>
        </w:rPr>
        <w:t xml:space="preserve"> на развитие двигательных способностей детей (ловкости, подвижности, гибкости</w:t>
      </w:r>
      <w:r>
        <w:rPr>
          <w:lang w:eastAsia="hi-IN" w:bidi="hi-IN"/>
        </w:rPr>
        <w:t xml:space="preserve">, выносливости); </w:t>
      </w:r>
    </w:p>
    <w:p w:rsidR="00B11C71" w:rsidRPr="00AC6DFD" w:rsidRDefault="00B11C71" w:rsidP="00B11C71">
      <w:pPr>
        <w:spacing w:after="0"/>
        <w:rPr>
          <w:lang w:eastAsia="hi-IN" w:bidi="hi-IN"/>
        </w:rPr>
      </w:pPr>
      <w:r w:rsidRPr="00AC6DFD">
        <w:rPr>
          <w:lang w:eastAsia="hi-IN" w:bidi="hi-IN"/>
        </w:rPr>
        <w:t>-</w:t>
      </w:r>
      <w:proofErr w:type="spellStart"/>
      <w:r w:rsidRPr="00AC6DFD">
        <w:rPr>
          <w:lang w:eastAsia="hi-IN" w:bidi="hi-IN"/>
        </w:rPr>
        <w:t>Игры,направленные</w:t>
      </w:r>
      <w:proofErr w:type="spellEnd"/>
      <w:r w:rsidRPr="00AC6DFD">
        <w:rPr>
          <w:lang w:eastAsia="hi-IN" w:bidi="hi-IN"/>
        </w:rPr>
        <w:t xml:space="preserve"> на развитие пластической выразительности (ритмичности, музыкальности, быстроты реакции, координации движений); </w:t>
      </w:r>
    </w:p>
    <w:p w:rsidR="00B11C71" w:rsidRPr="00AC6DFD" w:rsidRDefault="00B11C71" w:rsidP="00B11C71">
      <w:pPr>
        <w:spacing w:after="0"/>
        <w:rPr>
          <w:lang w:eastAsia="hi-IN" w:bidi="hi-IN"/>
        </w:rPr>
      </w:pPr>
      <w:r w:rsidRPr="00AC6DFD">
        <w:rPr>
          <w:lang w:eastAsia="hi-IN" w:bidi="hi-IN"/>
        </w:rPr>
        <w:t>-</w:t>
      </w:r>
      <w:proofErr w:type="spellStart"/>
      <w:r w:rsidRPr="00AC6DFD">
        <w:rPr>
          <w:lang w:eastAsia="hi-IN" w:bidi="hi-IN"/>
        </w:rPr>
        <w:t>Игры,направленные</w:t>
      </w:r>
      <w:proofErr w:type="spellEnd"/>
      <w:r w:rsidRPr="00AC6DFD">
        <w:rPr>
          <w:lang w:eastAsia="hi-IN" w:bidi="hi-IN"/>
        </w:rPr>
        <w:t xml:space="preserve"> на развитие воображения (способность к пластической импровизации). </w:t>
      </w:r>
    </w:p>
    <w:p w:rsidR="00B11C71" w:rsidRPr="00AC6DFD" w:rsidRDefault="00B11C71" w:rsidP="00B11C71">
      <w:pPr>
        <w:spacing w:after="0"/>
        <w:rPr>
          <w:lang w:eastAsia="hi-IN" w:bidi="hi-IN"/>
        </w:rPr>
      </w:pPr>
      <w:r w:rsidRPr="00AC6DFD">
        <w:rPr>
          <w:lang w:eastAsia="hi-IN" w:bidi="hi-IN"/>
        </w:rPr>
        <w:t xml:space="preserve"> </w:t>
      </w:r>
    </w:p>
    <w:p w:rsidR="00B11C71" w:rsidRPr="00AC6DFD" w:rsidRDefault="00B11C71" w:rsidP="00B11C71">
      <w:pPr>
        <w:spacing w:after="0"/>
        <w:rPr>
          <w:lang w:eastAsia="hi-IN" w:bidi="hi-IN"/>
        </w:rPr>
      </w:pPr>
      <w:r w:rsidRPr="00AC6DFD">
        <w:rPr>
          <w:lang w:eastAsia="hi-IN" w:bidi="hi-IN"/>
        </w:rPr>
        <w:t>Формы проведения занятий: групповые.</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lastRenderedPageBreak/>
        <w:t>Приёмы и методы:</w:t>
      </w:r>
    </w:p>
    <w:p w:rsidR="00B11C71" w:rsidRPr="00AC6DFD" w:rsidRDefault="00B11C71" w:rsidP="00B11C71">
      <w:pPr>
        <w:spacing w:after="0"/>
        <w:rPr>
          <w:lang w:eastAsia="hi-IN" w:bidi="hi-IN"/>
        </w:rPr>
      </w:pPr>
      <w:r w:rsidRPr="00AC6DFD">
        <w:rPr>
          <w:lang w:eastAsia="hi-IN" w:bidi="hi-IN"/>
        </w:rPr>
        <w:t xml:space="preserve">метод ступенчатого повышения нагрузок, метод плотных нагрузок, метод </w:t>
      </w:r>
      <w:proofErr w:type="spellStart"/>
      <w:r w:rsidRPr="00AC6DFD">
        <w:rPr>
          <w:lang w:eastAsia="hi-IN" w:bidi="hi-IN"/>
        </w:rPr>
        <w:t>взаимообучения</w:t>
      </w:r>
      <w:proofErr w:type="spellEnd"/>
      <w:r w:rsidRPr="00AC6DFD">
        <w:rPr>
          <w:lang w:eastAsia="hi-IN" w:bidi="hi-IN"/>
        </w:rPr>
        <w:t xml:space="preserve">. </w:t>
      </w:r>
    </w:p>
    <w:p w:rsidR="00B11C71" w:rsidRPr="00AC6DFD" w:rsidRDefault="00B11C71" w:rsidP="00B11C71">
      <w:pPr>
        <w:spacing w:after="0"/>
        <w:rPr>
          <w:rFonts w:ascii="sans-serif" w:hAnsi="sans-serif"/>
          <w:lang w:eastAsia="hi-IN" w:bidi="hi-IN"/>
        </w:rPr>
      </w:pPr>
    </w:p>
    <w:p w:rsidR="00B11C71" w:rsidRPr="00AC6DFD" w:rsidRDefault="00B11C71" w:rsidP="00B11C71">
      <w:pPr>
        <w:spacing w:after="0"/>
        <w:rPr>
          <w:lang w:eastAsia="hi-IN" w:bidi="hi-IN"/>
        </w:rPr>
      </w:pPr>
      <w:r w:rsidRPr="00AC6DFD">
        <w:rPr>
          <w:lang w:eastAsia="hi-IN" w:bidi="hi-IN"/>
        </w:rPr>
        <w:t>4.КУЛЬТУРА И ТЕХНИКА РЕЧИ</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 — объединяет игры и упражнения, направленные на развитие дыхания и свободы речевого аппарата, умение владеть правильной артикуляцией, четкой дикцией, разнообразной интонацией, логикой речи и орфоэпией. В этот же раздел включены игры со словом, развивающие связную образную речь, творческую фантазию, умение сочинять небольшие рассказы и сказки, подбирать простейшие рифмы. В раздел «Культура и техника речи» включены игры, которые называют творческими играми со словами. Они развивают воображение и фантазию детей, пополняют словарный запас, учат вести диалог с партнером, составлять предложения и небольшие сюжетные рассказы. Их необходимо связывать со специальными театральными играми (на превращение и действия с воображаемыми предметами и т.п.).</w:t>
      </w:r>
      <w:r w:rsidRPr="00AC6DFD">
        <w:rPr>
          <w:lang w:eastAsia="hi-IN" w:bidi="hi-IN"/>
        </w:rPr>
        <w:br/>
        <w:t>Таким образом, условно все упражнения можно разделить на 3 вида:</w:t>
      </w:r>
    </w:p>
    <w:p w:rsidR="00B11C71" w:rsidRPr="00AC6DFD" w:rsidRDefault="00B11C71" w:rsidP="00B11C71">
      <w:pPr>
        <w:spacing w:after="0"/>
        <w:rPr>
          <w:lang w:eastAsia="hi-IN" w:bidi="hi-IN"/>
        </w:rPr>
      </w:pPr>
      <w:r w:rsidRPr="00AC6DFD">
        <w:rPr>
          <w:lang w:eastAsia="hi-IN" w:bidi="hi-IN"/>
        </w:rPr>
        <w:t xml:space="preserve">Дыхательные и артикуляционные упражнения. </w:t>
      </w:r>
    </w:p>
    <w:p w:rsidR="00B11C71" w:rsidRPr="00AC6DFD" w:rsidRDefault="00B11C71" w:rsidP="00B11C71">
      <w:pPr>
        <w:spacing w:after="0"/>
        <w:rPr>
          <w:lang w:eastAsia="hi-IN" w:bidi="hi-IN"/>
        </w:rPr>
      </w:pPr>
      <w:r w:rsidRPr="00AC6DFD">
        <w:rPr>
          <w:lang w:eastAsia="hi-IN" w:bidi="hi-IN"/>
        </w:rPr>
        <w:t xml:space="preserve">Дикционные и интонационные упражнения. </w:t>
      </w:r>
    </w:p>
    <w:p w:rsidR="00B11C71" w:rsidRPr="00AC6DFD" w:rsidRDefault="00B11C71" w:rsidP="00B11C71">
      <w:pPr>
        <w:spacing w:after="0"/>
        <w:rPr>
          <w:lang w:eastAsia="hi-IN" w:bidi="hi-IN"/>
        </w:rPr>
      </w:pPr>
      <w:r w:rsidRPr="00AC6DFD">
        <w:rPr>
          <w:lang w:eastAsia="hi-IN" w:bidi="hi-IN"/>
        </w:rPr>
        <w:t xml:space="preserve">         Творческие игры со словом. С точки зрения исполнительской деятельности важно научить детей пользоваться интонациями, с помощью которых могут быть выражены разнообразные чувства. Одно и то же слово или фразу можно произнести по-разному: грустно, радостно, сердито, удивленно, таинственно, восхищенно, жалобно, тревожно, презрительно, осуждающе и т.п. Работая над интонацией, поощряется стремление у детей к импровизации предлагаемых ситуаций.</w:t>
      </w:r>
    </w:p>
    <w:p w:rsidR="00B11C71" w:rsidRPr="00AC6DFD" w:rsidRDefault="00B11C71" w:rsidP="00B11C71">
      <w:pPr>
        <w:spacing w:after="0"/>
        <w:rPr>
          <w:i/>
          <w:iCs/>
          <w:lang w:eastAsia="hi-IN" w:bidi="hi-IN"/>
        </w:rPr>
      </w:pPr>
      <w:r w:rsidRPr="00AC6DFD">
        <w:rPr>
          <w:i/>
          <w:iCs/>
          <w:lang w:eastAsia="hi-IN" w:bidi="hi-IN"/>
        </w:rPr>
        <w:t>Скороговорки</w:t>
      </w:r>
    </w:p>
    <w:p w:rsidR="00B11C71" w:rsidRPr="00AC6DFD" w:rsidRDefault="00B11C71" w:rsidP="00B11C71">
      <w:pPr>
        <w:spacing w:after="0"/>
        <w:rPr>
          <w:lang w:eastAsia="hi-IN" w:bidi="hi-IN"/>
        </w:rPr>
      </w:pPr>
      <w:r w:rsidRPr="00AC6DFD">
        <w:rPr>
          <w:lang w:eastAsia="hi-IN" w:bidi="hi-IN"/>
        </w:rPr>
        <w:t>Работа со скороговорками и чистоговорками, пословицами и поговорками помогает формировать правильное произношение, артикуляцию, тренирует дикцию, помогает детям научиться быстро и чисто проговаривать труднопроизносимые слова и фразы. Скороговорки – это веселая словесная игра, которую можно предлагать детям в различных вариантах.</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 xml:space="preserve">Теория: </w:t>
      </w:r>
    </w:p>
    <w:p w:rsidR="00B11C71" w:rsidRPr="00AC6DFD" w:rsidRDefault="00B11C71" w:rsidP="00B11C71">
      <w:pPr>
        <w:spacing w:after="0"/>
        <w:rPr>
          <w:lang w:eastAsia="hi-IN" w:bidi="hi-IN"/>
        </w:rPr>
      </w:pPr>
      <w:r w:rsidRPr="00AC6DFD">
        <w:rPr>
          <w:lang w:eastAsia="hi-IN" w:bidi="hi-IN"/>
        </w:rPr>
        <w:t xml:space="preserve"> Роль чтения вслух в повышении общей читательской культуры. Основы практической работы над голосом. . Литературное произношение.</w:t>
      </w:r>
    </w:p>
    <w:p w:rsidR="00B11C71" w:rsidRPr="00AC6DFD" w:rsidRDefault="00B11C71" w:rsidP="00B11C71">
      <w:pPr>
        <w:spacing w:after="0"/>
        <w:rPr>
          <w:lang w:eastAsia="hi-IN" w:bidi="hi-IN"/>
        </w:rPr>
      </w:pPr>
      <w:r w:rsidRPr="00AC6DFD">
        <w:rPr>
          <w:lang w:eastAsia="hi-IN" w:bidi="hi-IN"/>
        </w:rPr>
        <w:t>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Практическая работа:</w:t>
      </w:r>
    </w:p>
    <w:p w:rsidR="00B11C71" w:rsidRPr="00AC6DFD" w:rsidRDefault="00B11C71" w:rsidP="00B11C71">
      <w:pPr>
        <w:spacing w:after="0"/>
        <w:rPr>
          <w:lang w:eastAsia="hi-IN" w:bidi="hi-IN"/>
        </w:rPr>
      </w:pPr>
      <w:r w:rsidRPr="00AC6DFD">
        <w:rPr>
          <w:lang w:eastAsia="hi-IN" w:bidi="hi-IN"/>
        </w:rPr>
        <w:t xml:space="preserve"> Упражнения направленные на развитие </w:t>
      </w:r>
      <w:proofErr w:type="spellStart"/>
      <w:r w:rsidRPr="00AC6DFD">
        <w:rPr>
          <w:lang w:eastAsia="hi-IN" w:bidi="hi-IN"/>
        </w:rPr>
        <w:t>дыхания,артикуляции,дикции</w:t>
      </w:r>
      <w:proofErr w:type="spellEnd"/>
      <w:r w:rsidRPr="00AC6DFD">
        <w:rPr>
          <w:lang w:eastAsia="hi-IN" w:bidi="hi-IN"/>
        </w:rPr>
        <w:t>,</w:t>
      </w:r>
    </w:p>
    <w:p w:rsidR="00B11C71" w:rsidRPr="00AC6DFD" w:rsidRDefault="00B11C71" w:rsidP="00B11C71">
      <w:pPr>
        <w:spacing w:after="0"/>
        <w:rPr>
          <w:lang w:eastAsia="hi-IN" w:bidi="hi-IN"/>
        </w:rPr>
      </w:pPr>
      <w:r w:rsidRPr="00AC6DFD">
        <w:rPr>
          <w:lang w:eastAsia="hi-IN" w:bidi="hi-IN"/>
        </w:rPr>
        <w:t>интонации</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.Формы проведения занятий: групповые, игровые,</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lastRenderedPageBreak/>
        <w:t>Приёмы и методы:</w:t>
      </w:r>
    </w:p>
    <w:p w:rsidR="00B11C71" w:rsidRPr="00AC6DFD" w:rsidRDefault="00B11C71" w:rsidP="00B11C71">
      <w:pPr>
        <w:spacing w:after="0"/>
        <w:rPr>
          <w:lang w:eastAsia="hi-IN" w:bidi="hi-IN"/>
        </w:rPr>
      </w:pPr>
      <w:r w:rsidRPr="00AC6DFD">
        <w:rPr>
          <w:lang w:eastAsia="hi-IN" w:bidi="hi-IN"/>
        </w:rPr>
        <w:t xml:space="preserve"> метод игрового содержания, метод </w:t>
      </w:r>
      <w:proofErr w:type="spellStart"/>
      <w:r w:rsidRPr="00AC6DFD">
        <w:rPr>
          <w:lang w:eastAsia="hi-IN" w:bidi="hi-IN"/>
        </w:rPr>
        <w:t>импровизации</w:t>
      </w:r>
      <w:r>
        <w:rPr>
          <w:lang w:eastAsia="hi-IN" w:bidi="hi-IN"/>
        </w:rPr>
        <w:t>.,объяснительно</w:t>
      </w:r>
      <w:proofErr w:type="spellEnd"/>
      <w:r>
        <w:rPr>
          <w:lang w:eastAsia="hi-IN" w:bidi="hi-IN"/>
        </w:rPr>
        <w:t xml:space="preserve">-иллюстративный </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lang w:eastAsia="hi-IN" w:bidi="hi-IN"/>
        </w:rPr>
        <w:t>5.ОСНОВЫ ТЕАТРАЛЬНОЙ КУЛЬТУРЫ</w:t>
      </w:r>
    </w:p>
    <w:p w:rsidR="00B11C71" w:rsidRPr="00AC6DFD" w:rsidRDefault="00B11C71" w:rsidP="00B11C71">
      <w:pPr>
        <w:spacing w:after="0"/>
        <w:rPr>
          <w:lang w:eastAsia="hi-IN" w:bidi="hi-IN"/>
        </w:rPr>
      </w:pPr>
      <w:r w:rsidRPr="00AC6DFD">
        <w:rPr>
          <w:lang w:eastAsia="hi-IN" w:bidi="hi-IN"/>
        </w:rPr>
        <w:t>— призван обеспечить условия для овладения школьниками элементарными знаниями и понятиями, профессиональной терминологией театрального искусства. В раздел включены следующие основные темы:</w:t>
      </w:r>
    </w:p>
    <w:p w:rsidR="00B11C71" w:rsidRPr="00AC6DFD" w:rsidRDefault="00B11C71" w:rsidP="00B11C71">
      <w:pPr>
        <w:spacing w:after="0"/>
        <w:rPr>
          <w:lang w:eastAsia="hi-IN" w:bidi="hi-IN"/>
        </w:rPr>
      </w:pPr>
      <w:r w:rsidRPr="00AC6DFD">
        <w:rPr>
          <w:lang w:eastAsia="hi-IN" w:bidi="hi-IN"/>
        </w:rPr>
        <w:t xml:space="preserve">Особенности театрального искусства. </w:t>
      </w:r>
    </w:p>
    <w:p w:rsidR="00B11C71" w:rsidRPr="00AC6DFD" w:rsidRDefault="00B11C71" w:rsidP="00B11C71">
      <w:pPr>
        <w:spacing w:after="0"/>
        <w:rPr>
          <w:lang w:eastAsia="hi-IN" w:bidi="hi-IN"/>
        </w:rPr>
      </w:pPr>
      <w:r w:rsidRPr="00AC6DFD">
        <w:rPr>
          <w:lang w:eastAsia="hi-IN" w:bidi="hi-IN"/>
        </w:rPr>
        <w:t xml:space="preserve">Виды театрального искусства. </w:t>
      </w:r>
    </w:p>
    <w:p w:rsidR="00B11C71" w:rsidRPr="00AC6DFD" w:rsidRDefault="00B11C71" w:rsidP="00B11C71">
      <w:pPr>
        <w:spacing w:after="0"/>
        <w:rPr>
          <w:lang w:eastAsia="hi-IN" w:bidi="hi-IN"/>
        </w:rPr>
      </w:pPr>
      <w:r w:rsidRPr="00AC6DFD">
        <w:rPr>
          <w:lang w:eastAsia="hi-IN" w:bidi="hi-IN"/>
        </w:rPr>
        <w:t xml:space="preserve">Рождение спектакля. </w:t>
      </w:r>
    </w:p>
    <w:p w:rsidR="00B11C71" w:rsidRPr="00AC6DFD" w:rsidRDefault="00B11C71" w:rsidP="00B11C71">
      <w:pPr>
        <w:spacing w:after="0"/>
        <w:rPr>
          <w:lang w:eastAsia="hi-IN" w:bidi="hi-IN"/>
        </w:rPr>
      </w:pPr>
      <w:r w:rsidRPr="00AC6DFD">
        <w:rPr>
          <w:lang w:eastAsia="hi-IN" w:bidi="hi-IN"/>
        </w:rPr>
        <w:t xml:space="preserve">Театр снаружи и изнутри. </w:t>
      </w:r>
    </w:p>
    <w:p w:rsidR="00B11C71" w:rsidRPr="00AC6DFD" w:rsidRDefault="00B11C71" w:rsidP="00B11C71">
      <w:pPr>
        <w:spacing w:after="0"/>
        <w:rPr>
          <w:lang w:eastAsia="hi-IN" w:bidi="hi-IN"/>
        </w:rPr>
      </w:pPr>
      <w:r w:rsidRPr="00AC6DFD">
        <w:rPr>
          <w:lang w:eastAsia="hi-IN" w:bidi="hi-IN"/>
        </w:rPr>
        <w:t>Культура зрителя.</w:t>
      </w:r>
    </w:p>
    <w:p w:rsidR="00B11C71" w:rsidRPr="00AC6DFD" w:rsidRDefault="00B11C71" w:rsidP="00B11C71">
      <w:pPr>
        <w:spacing w:after="0"/>
        <w:rPr>
          <w:lang w:eastAsia="hi-IN" w:bidi="hi-IN"/>
        </w:rPr>
      </w:pPr>
      <w:r w:rsidRPr="00AC6DFD">
        <w:rPr>
          <w:lang w:eastAsia="hi-IN" w:bidi="hi-IN"/>
        </w:rPr>
        <w:t>На этих занятиях дети знакомятся с театром, его историей и видами, овладевают профессиональной терминологией театрального искусства, осознают, что также будут играть на сцене.</w:t>
      </w:r>
    </w:p>
    <w:p w:rsidR="00B11C71" w:rsidRPr="00AC6DFD" w:rsidRDefault="00B11C71" w:rsidP="00B11C71">
      <w:pPr>
        <w:spacing w:after="0"/>
        <w:rPr>
          <w:lang w:eastAsia="hi-IN" w:bidi="hi-IN"/>
        </w:rPr>
      </w:pPr>
      <w:r w:rsidRPr="00AC6DFD">
        <w:rPr>
          <w:lang w:eastAsia="hi-IN" w:bidi="hi-IN"/>
        </w:rPr>
        <w:t>Педагог выясняет с детьми, что театр объединяет другие виды искусства – литературу, музыку, живопись, хореографию. Но главное в театре – это игра актеров.</w:t>
      </w:r>
    </w:p>
    <w:p w:rsidR="00B11C71" w:rsidRPr="00AC6DFD" w:rsidRDefault="00B11C71" w:rsidP="00B11C71">
      <w:pPr>
        <w:spacing w:after="0"/>
        <w:rPr>
          <w:lang w:eastAsia="hi-IN" w:bidi="hi-IN"/>
        </w:rPr>
      </w:pPr>
      <w:r w:rsidRPr="00AC6DFD">
        <w:rPr>
          <w:lang w:eastAsia="hi-IN" w:bidi="hi-IN"/>
        </w:rPr>
        <w:t>На практике дети познают, что театральное искусство коллективное, создается усилиями всех участников творческого коллектива. В отличие от произведений литературы, музыки, живописи, которые создаются художником единожды, театральное искусство творится каждый раз заново в присутствии и при поддержке зрителей. Также, на занятиях ребята узнают правила поведения зрителя, этикет в театре до, во время и после спектакля</w:t>
      </w:r>
    </w:p>
    <w:p w:rsidR="00B11C71" w:rsidRPr="00AC6DFD" w:rsidRDefault="00B11C71" w:rsidP="00B11C71">
      <w:pPr>
        <w:spacing w:after="0"/>
        <w:rPr>
          <w:lang w:eastAsia="hi-IN" w:bidi="hi-IN"/>
        </w:rPr>
      </w:pPr>
      <w:r w:rsidRPr="00AC6DFD">
        <w:rPr>
          <w:lang w:eastAsia="hi-IN" w:bidi="hi-IN"/>
        </w:rPr>
        <w:t>Кроме того, формируются представления о театральных профессиях, о театральном здании, внутреннем устройстве театра, зрительном зале, сцене, мире кулис.</w:t>
      </w: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Происходит приобщение детей к миру искусства через знакомство с основными театрами города.</w:t>
      </w:r>
    </w:p>
    <w:p w:rsidR="00B11C71" w:rsidRPr="00AC6DFD" w:rsidRDefault="00B11C71" w:rsidP="00B11C71">
      <w:pPr>
        <w:spacing w:after="0"/>
        <w:rPr>
          <w:lang w:eastAsia="hi-IN" w:bidi="hi-IN"/>
        </w:rPr>
      </w:pP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Теория:</w:t>
      </w: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 xml:space="preserve"> Знакомство с  драматургией, декорациями, костюмами, гримом, музыкальным и шумовым оформлением. Стержень театрального искусства –исполнительское искусство актера.</w:t>
      </w: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Приемы и методы-</w:t>
      </w:r>
    </w:p>
    <w:p w:rsidR="00B11C71" w:rsidRPr="00AC6DFD" w:rsidRDefault="00B11C71" w:rsidP="00B11C71">
      <w:pPr>
        <w:spacing w:after="0"/>
        <w:rPr>
          <w:rFonts w:ascii="Times New Roman" w:eastAsia="Times New Roman" w:hAnsi="Times New Roman"/>
          <w:lang w:eastAsia="hi-IN" w:bidi="hi-IN"/>
        </w:rPr>
      </w:pPr>
      <w:proofErr w:type="spellStart"/>
      <w:r w:rsidRPr="00AC6DFD">
        <w:rPr>
          <w:rFonts w:ascii="Times New Roman" w:eastAsia="Times New Roman" w:hAnsi="Times New Roman"/>
          <w:lang w:eastAsia="hi-IN" w:bidi="hi-IN"/>
        </w:rPr>
        <w:t>игровой,наглядный,объяснительно</w:t>
      </w:r>
      <w:proofErr w:type="spellEnd"/>
      <w:r w:rsidRPr="00AC6DFD">
        <w:rPr>
          <w:rFonts w:ascii="Times New Roman" w:eastAsia="Times New Roman" w:hAnsi="Times New Roman"/>
          <w:lang w:eastAsia="hi-IN" w:bidi="hi-IN"/>
        </w:rPr>
        <w:t>-иллюстративный</w:t>
      </w: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Формы проведения занятий</w:t>
      </w:r>
    </w:p>
    <w:p w:rsidR="00B11C71" w:rsidRPr="00AC6DFD" w:rsidRDefault="00B11C71" w:rsidP="00B11C71">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беседы, игровые формы.</w:t>
      </w:r>
    </w:p>
    <w:p w:rsidR="00B11C71" w:rsidRPr="00AC6DFD" w:rsidRDefault="00B11C71" w:rsidP="00B11C71">
      <w:pPr>
        <w:spacing w:after="0"/>
        <w:rPr>
          <w:lang w:eastAsia="hi-IN" w:bidi="hi-IN"/>
        </w:rPr>
      </w:pPr>
    </w:p>
    <w:p w:rsidR="00B11C71" w:rsidRPr="00AC6DFD" w:rsidRDefault="00B11C71" w:rsidP="00B11C71">
      <w:pPr>
        <w:spacing w:after="0"/>
        <w:rPr>
          <w:lang w:eastAsia="hi-IN" w:bidi="hi-IN"/>
        </w:rPr>
      </w:pPr>
      <w:r w:rsidRPr="00AC6DFD">
        <w:rPr>
          <w:rFonts w:ascii="Times New Roman" w:eastAsia="Times New Roman" w:hAnsi="Times New Roman"/>
          <w:lang w:eastAsia="hi-IN" w:bidi="hi-IN"/>
        </w:rPr>
        <w:t>6.</w:t>
      </w:r>
      <w:r w:rsidRPr="00AC6DFD">
        <w:rPr>
          <w:lang w:eastAsia="hi-IN" w:bidi="hi-IN"/>
        </w:rPr>
        <w:t>РАБОТА НАД СПЕКТАКЛЕМ</w:t>
      </w:r>
    </w:p>
    <w:p w:rsidR="00B11C71" w:rsidRPr="00AC6DFD" w:rsidRDefault="00B11C71" w:rsidP="00B11C71">
      <w:pPr>
        <w:spacing w:after="0"/>
        <w:rPr>
          <w:lang w:eastAsia="hi-IN" w:bidi="hi-IN"/>
        </w:rPr>
      </w:pPr>
      <w:r w:rsidRPr="00AC6DFD">
        <w:rPr>
          <w:lang w:eastAsia="hi-IN" w:bidi="hi-IN"/>
        </w:rPr>
        <w:t xml:space="preserve">— является вспомогательным,  включает в себя следующие темы: </w:t>
      </w:r>
    </w:p>
    <w:p w:rsidR="00B11C71" w:rsidRPr="00AC6DFD" w:rsidRDefault="00B11C71" w:rsidP="00B11C71">
      <w:pPr>
        <w:spacing w:after="0"/>
        <w:rPr>
          <w:lang w:eastAsia="hi-IN" w:bidi="hi-IN"/>
        </w:rPr>
      </w:pPr>
      <w:r w:rsidRPr="00AC6DFD">
        <w:rPr>
          <w:lang w:eastAsia="hi-IN" w:bidi="hi-IN"/>
        </w:rPr>
        <w:t xml:space="preserve">Выбор пьесы и обсуждение ее с детьми. </w:t>
      </w:r>
    </w:p>
    <w:p w:rsidR="00B11C71" w:rsidRPr="00AC6DFD" w:rsidRDefault="00B11C71" w:rsidP="00B11C71">
      <w:pPr>
        <w:spacing w:after="0"/>
        <w:rPr>
          <w:lang w:eastAsia="hi-IN" w:bidi="hi-IN"/>
        </w:rPr>
      </w:pPr>
      <w:r w:rsidRPr="00AC6DFD">
        <w:rPr>
          <w:lang w:eastAsia="hi-IN" w:bidi="hi-IN"/>
        </w:rPr>
        <w:t xml:space="preserve">Деление пьесы на эпизоды и творческий пересказ их детьми. </w:t>
      </w:r>
    </w:p>
    <w:p w:rsidR="00B11C71" w:rsidRPr="00AC6DFD" w:rsidRDefault="00B11C71" w:rsidP="00B11C71">
      <w:pPr>
        <w:spacing w:after="0"/>
        <w:rPr>
          <w:lang w:eastAsia="hi-IN" w:bidi="hi-IN"/>
        </w:rPr>
      </w:pPr>
      <w:r w:rsidRPr="00AC6DFD">
        <w:rPr>
          <w:lang w:eastAsia="hi-IN" w:bidi="hi-IN"/>
        </w:rPr>
        <w:t xml:space="preserve">Работа над отдельными эпизодами в форме этюдов с импровизированным текстом. </w:t>
      </w:r>
    </w:p>
    <w:p w:rsidR="00B11C71" w:rsidRPr="00AC6DFD" w:rsidRDefault="00B11C71" w:rsidP="00B11C71">
      <w:pPr>
        <w:spacing w:after="0"/>
        <w:rPr>
          <w:lang w:eastAsia="hi-IN" w:bidi="hi-IN"/>
        </w:rPr>
      </w:pPr>
      <w:r w:rsidRPr="00AC6DFD">
        <w:rPr>
          <w:lang w:eastAsia="hi-IN" w:bidi="hi-IN"/>
        </w:rPr>
        <w:t xml:space="preserve">Поиски музыкально-пластического решения отдельных эпизодов, постановка танцев. Создание совместно с детьми эскизов декораций и костюмов. </w:t>
      </w:r>
    </w:p>
    <w:p w:rsidR="00B11C71" w:rsidRPr="00AC6DFD" w:rsidRDefault="00B11C71" w:rsidP="00B11C71">
      <w:pPr>
        <w:spacing w:after="0"/>
        <w:rPr>
          <w:lang w:eastAsia="hi-IN" w:bidi="hi-IN"/>
        </w:rPr>
      </w:pPr>
      <w:r w:rsidRPr="00AC6DFD">
        <w:rPr>
          <w:lang w:eastAsia="hi-IN" w:bidi="hi-IN"/>
        </w:rPr>
        <w:lastRenderedPageBreak/>
        <w:t xml:space="preserve">Переход к тексту пьесы: работа над эпизодами. Уточнение предлагаемых обстоятельств и мотивов поведения отдельных персонажей. </w:t>
      </w:r>
    </w:p>
    <w:p w:rsidR="00B11C71" w:rsidRPr="00AC6DFD" w:rsidRDefault="00B11C71" w:rsidP="00B11C71">
      <w:pPr>
        <w:spacing w:after="0"/>
        <w:rPr>
          <w:lang w:eastAsia="hi-IN" w:bidi="hi-IN"/>
        </w:rPr>
      </w:pPr>
      <w:r w:rsidRPr="00AC6DFD">
        <w:rPr>
          <w:lang w:eastAsia="hi-IN" w:bidi="hi-IN"/>
        </w:rPr>
        <w:t xml:space="preserve">Работа над выразительностью речи и подлинностью поведения в сценических условиях; закрепление отдельных мизансцен. </w:t>
      </w:r>
    </w:p>
    <w:p w:rsidR="00B11C71" w:rsidRPr="00AC6DFD" w:rsidRDefault="00B11C71" w:rsidP="00B11C71">
      <w:pPr>
        <w:spacing w:after="0"/>
        <w:rPr>
          <w:lang w:eastAsia="hi-IN" w:bidi="hi-IN"/>
        </w:rPr>
      </w:pPr>
      <w:r w:rsidRPr="00AC6DFD">
        <w:rPr>
          <w:lang w:eastAsia="hi-IN" w:bidi="hi-IN"/>
        </w:rPr>
        <w:t xml:space="preserve">Репетиция отдельных картин в разных составах с деталями декораций и реквизита, с музыкальным оформлением. </w:t>
      </w:r>
    </w:p>
    <w:p w:rsidR="00B11C71" w:rsidRPr="00AC6DFD" w:rsidRDefault="00B11C71" w:rsidP="00B11C71">
      <w:pPr>
        <w:spacing w:after="0"/>
        <w:rPr>
          <w:lang w:eastAsia="hi-IN" w:bidi="hi-IN"/>
        </w:rPr>
      </w:pPr>
      <w:r w:rsidRPr="00AC6DFD">
        <w:rPr>
          <w:lang w:eastAsia="hi-IN" w:bidi="hi-IN"/>
        </w:rPr>
        <w:t xml:space="preserve">Репетиция всей пьесы целиком в костюмах. Уточнение темпоритма спектакля. Назначение ответственных за смену декораций и реквизит. </w:t>
      </w:r>
    </w:p>
    <w:p w:rsidR="00B11C71" w:rsidRPr="00620232" w:rsidRDefault="00B11C71" w:rsidP="00B11C71">
      <w:pPr>
        <w:spacing w:after="0"/>
        <w:rPr>
          <w:lang w:eastAsia="hi-IN" w:bidi="hi-IN"/>
        </w:rPr>
      </w:pPr>
      <w:r w:rsidRPr="00AC6DFD">
        <w:rPr>
          <w:lang w:eastAsia="hi-IN" w:bidi="hi-IN"/>
        </w:rPr>
        <w:t xml:space="preserve">Премьера спектакля. </w:t>
      </w:r>
    </w:p>
    <w:p w:rsidR="00B11C71" w:rsidRPr="00AC6DFD" w:rsidRDefault="00B11C71" w:rsidP="00B11C71">
      <w:pPr>
        <w:spacing w:after="0"/>
        <w:rPr>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ЭТАПЫ РАБОТЫ НАД СПЕКТАКЛЕМ</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1 этап-Ознакомительный</w:t>
      </w: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Ознакомить детей с содержанием произведения (пьесы)</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Выявить персонажей произведения (пьесы) и обсудить их характеры.</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Распределить роли персонажей между детьми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 xml:space="preserve">2этап-Репетиционный </w:t>
      </w: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 xml:space="preserve">Научить детей репетировать сказку по </w:t>
      </w:r>
      <w:proofErr w:type="spellStart"/>
      <w:r w:rsidRPr="00AC6DFD">
        <w:rPr>
          <w:rFonts w:ascii="Arial" w:eastAsia="SimSun" w:hAnsi="Arial" w:cs="Mangal"/>
          <w:kern w:val="1"/>
          <w:lang w:eastAsia="hi-IN" w:bidi="hi-IN"/>
        </w:rPr>
        <w:t>частямВвести</w:t>
      </w:r>
      <w:proofErr w:type="spellEnd"/>
      <w:r w:rsidRPr="00AC6DFD">
        <w:rPr>
          <w:rFonts w:ascii="Arial" w:eastAsia="SimSun" w:hAnsi="Arial" w:cs="Mangal"/>
          <w:kern w:val="1"/>
          <w:lang w:eastAsia="hi-IN" w:bidi="hi-IN"/>
        </w:rPr>
        <w:t xml:space="preserve"> понятие «Мизансцена», научить детей работать над мизансценами и запоминать их последовательность.</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Развивать навыки слаженной работы, учить соблюдать основные «законы сцены».</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3 этап - Завершающий</w:t>
      </w:r>
    </w:p>
    <w:p w:rsidR="00B11C71" w:rsidRPr="00AC6DFD" w:rsidRDefault="00B11C71" w:rsidP="00B11C71">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 xml:space="preserve">Научить детей соединять мизансцены спектакля воедино. </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Научить детей чувствовать ритм спектакля</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Воспитывать дисциплину в процессе подготовки спектакля к демонстрации.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Активизировать мыслительный и эмоциональный настрой детей.</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СТРУКТУРА  КАЖДОГО ЗАНЯТИЯ</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1.Организационно-подготовительный этап </w:t>
      </w:r>
      <w:r w:rsidRPr="00AC6DFD">
        <w:rPr>
          <w:rFonts w:ascii="Times New Roman" w:eastAsia="SimSun" w:hAnsi="Times New Roman" w:cs="Mangal"/>
          <w:kern w:val="1"/>
          <w:lang w:eastAsia="hi-IN" w:bidi="hi-IN"/>
        </w:rPr>
        <w:t>(1-2минуты). Учащихся познакомить с основной задачей занятия, видами работ, обязательно проводить инструктаж по  технике безопасности на занятии.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2. Речевая гимнастика </w:t>
      </w:r>
      <w:r w:rsidRPr="00AC6DFD">
        <w:rPr>
          <w:rFonts w:ascii="Times New Roman" w:eastAsia="SimSun" w:hAnsi="Times New Roman" w:cs="Mangal"/>
          <w:kern w:val="1"/>
          <w:lang w:eastAsia="hi-IN" w:bidi="hi-IN"/>
        </w:rPr>
        <w:t>( 5 минут)</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(раздел «Культура и техника речи»). </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Используются следующие виды упражнений:</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lastRenderedPageBreak/>
        <w:t>-разминка речевого аппарата и мышц лица;</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-работа со слоговыми таблицами;</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-отработка четкости произношения чистоговорок;</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-повтор отработанных ранее скороговорок.</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3. этап</w:t>
      </w:r>
      <w:r w:rsidRPr="00AC6DFD">
        <w:rPr>
          <w:rFonts w:ascii="Times New Roman" w:eastAsia="SimSun" w:hAnsi="Times New Roman" w:cs="Mangal"/>
          <w:kern w:val="1"/>
          <w:lang w:eastAsia="hi-IN" w:bidi="hi-IN"/>
        </w:rPr>
        <w:t xml:space="preserve"> (25 минут в зависимости от содержания).</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(раздел «Культура и техника </w:t>
      </w:r>
      <w:proofErr w:type="spellStart"/>
      <w:r w:rsidRPr="00AC6DFD">
        <w:rPr>
          <w:rFonts w:ascii="Times New Roman" w:eastAsia="SimSun" w:hAnsi="Times New Roman" w:cs="Mangal"/>
          <w:kern w:val="1"/>
          <w:lang w:eastAsia="hi-IN" w:bidi="hi-IN"/>
        </w:rPr>
        <w:t>речи»,раздел</w:t>
      </w:r>
      <w:proofErr w:type="spellEnd"/>
      <w:r w:rsidRPr="00AC6DFD">
        <w:rPr>
          <w:rFonts w:ascii="Times New Roman" w:eastAsia="SimSun" w:hAnsi="Times New Roman" w:cs="Mangal"/>
          <w:kern w:val="1"/>
          <w:lang w:eastAsia="hi-IN" w:bidi="hi-IN"/>
        </w:rPr>
        <w:t xml:space="preserve"> «Театральные игры»)</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На данном этапе решается дидактическая задача, сформулированная в теме занятия. С помощью специально подобранных упражнений учащиеся разучивают скороговорки различной степени трудности, отрабатывают правильное произношение звуков,  обсуждают  и отрабатывают интонационное решение в произношении различных фраз, учатся различным театральным позам, разучивают комплексы упражнений на развитие координации движений, пластики тела. Специально подобранные упражнения позволяют обучать младших школьников работать в группе, паре, чувствовать настроение, характер, желания партнеров по сцене.</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 Особый вид заданий направлен на постановку этюдов  Большое внимание уделяется правильному построению фраз, коррекции речевых ошибок.</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Работа с ТЕАТРАЛЬНЫМ </w:t>
      </w:r>
      <w:proofErr w:type="spellStart"/>
      <w:r w:rsidRPr="00AC6DFD">
        <w:rPr>
          <w:rFonts w:ascii="Times New Roman" w:eastAsia="SimSun" w:hAnsi="Times New Roman" w:cs="Mangal"/>
          <w:kern w:val="1"/>
          <w:lang w:eastAsia="hi-IN" w:bidi="hi-IN"/>
        </w:rPr>
        <w:t>СЛОВАРИКОМ,обсуждение</w:t>
      </w:r>
      <w:proofErr w:type="spellEnd"/>
      <w:r w:rsidRPr="00AC6DFD">
        <w:rPr>
          <w:rFonts w:ascii="Times New Roman" w:eastAsia="SimSun" w:hAnsi="Times New Roman" w:cs="Mangal"/>
          <w:kern w:val="1"/>
          <w:lang w:eastAsia="hi-IN" w:bidi="hi-IN"/>
        </w:rPr>
        <w:t xml:space="preserve"> просмотренных и</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прослушанных бесед по основам театральной культуры.</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Репетиции спектаклей и отдельных сцен.</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proofErr w:type="spellStart"/>
      <w:r w:rsidRPr="00AC6DFD">
        <w:rPr>
          <w:rFonts w:ascii="Times New Roman" w:eastAsia="SimSun" w:hAnsi="Times New Roman" w:cs="Mangal"/>
          <w:b/>
          <w:kern w:val="1"/>
          <w:lang w:eastAsia="hi-IN" w:bidi="hi-IN"/>
        </w:rPr>
        <w:t>Физкультпауза</w:t>
      </w:r>
      <w:proofErr w:type="spellEnd"/>
      <w:r w:rsidRPr="00AC6DFD">
        <w:rPr>
          <w:rFonts w:ascii="Times New Roman" w:eastAsia="SimSun" w:hAnsi="Times New Roman" w:cs="Mangal"/>
          <w:b/>
          <w:kern w:val="1"/>
          <w:lang w:eastAsia="hi-IN" w:bidi="hi-IN"/>
        </w:rPr>
        <w:t xml:space="preserve">  </w:t>
      </w:r>
      <w:r w:rsidRPr="00AC6DFD">
        <w:rPr>
          <w:rFonts w:ascii="Times New Roman" w:eastAsia="SimSun" w:hAnsi="Times New Roman" w:cs="Mangal"/>
          <w:kern w:val="1"/>
          <w:lang w:eastAsia="hi-IN" w:bidi="hi-IN"/>
        </w:rPr>
        <w:t>(3-7 мин).-проводится в середине занятия</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(раздел «Ритмопластика»)</w:t>
      </w: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 Выполнение разученного ранее либо всего комплекса на развитие пластики тела и координации движений, либо отдельных упражнений.</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p>
    <w:p w:rsidR="00B11C71" w:rsidRPr="00AC6DFD" w:rsidRDefault="00B11C71" w:rsidP="00B11C71">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4. Рефлексия </w:t>
      </w:r>
      <w:r w:rsidRPr="00AC6DFD">
        <w:rPr>
          <w:rFonts w:ascii="Times New Roman" w:eastAsia="SimSun" w:hAnsi="Times New Roman" w:cs="Mangal"/>
          <w:kern w:val="1"/>
          <w:lang w:eastAsia="hi-IN" w:bidi="hi-IN"/>
        </w:rPr>
        <w:t>(1 мин). Учащиеся делятся впечатлениями о занятии, о своей актерской игре, о знаниях и умениях,  которые они получили на занятии.</w:t>
      </w:r>
    </w:p>
    <w:p w:rsidR="00B11C71" w:rsidRPr="00AC6DFD" w:rsidRDefault="00B11C71" w:rsidP="00B11C71">
      <w:pPr>
        <w:widowControl w:val="0"/>
        <w:suppressAutoHyphens/>
        <w:spacing w:after="0" w:line="240" w:lineRule="auto"/>
        <w:rPr>
          <w:rFonts w:ascii="Arial" w:eastAsia="SimSun" w:hAnsi="Arial" w:cs="Mangal"/>
          <w:kern w:val="1"/>
          <w:lang w:eastAsia="hi-IN" w:bidi="hi-IN"/>
        </w:rPr>
      </w:pPr>
      <w:bookmarkStart w:id="3" w:name="4.3"/>
      <w:bookmarkEnd w:id="3"/>
    </w:p>
    <w:p w:rsidR="00B11C71" w:rsidRPr="000252A4" w:rsidRDefault="00B11C71" w:rsidP="00B11C71">
      <w:pPr>
        <w:rPr>
          <w:sz w:val="24"/>
          <w:szCs w:val="24"/>
          <w:lang w:eastAsia="ru-RU"/>
        </w:rPr>
      </w:pPr>
    </w:p>
    <w:p w:rsidR="00B11C71" w:rsidRPr="000E3490" w:rsidRDefault="00B11C71" w:rsidP="00B11C71">
      <w:pPr>
        <w:widowControl w:val="0"/>
        <w:suppressAutoHyphens/>
        <w:spacing w:after="0" w:line="240" w:lineRule="auto"/>
        <w:jc w:val="center"/>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ТЕМАТИЧЕСКОЕ ПЛАНИРОВАНИЕ ЗАНЯТИЙ </w:t>
      </w:r>
    </w:p>
    <w:p w:rsidR="00B11C71" w:rsidRPr="000E3490" w:rsidRDefault="00B11C71" w:rsidP="00B11C71">
      <w:pPr>
        <w:widowControl w:val="0"/>
        <w:suppressAutoHyphens/>
        <w:spacing w:after="0" w:line="240" w:lineRule="auto"/>
        <w:jc w:val="center"/>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510"/>
        <w:gridCol w:w="1035"/>
        <w:gridCol w:w="1065"/>
        <w:gridCol w:w="1005"/>
        <w:gridCol w:w="1005"/>
      </w:tblGrid>
      <w:tr w:rsidR="00B11C71" w:rsidRPr="000E3490" w:rsidTr="00DA525D">
        <w:tc>
          <w:tcPr>
            <w:tcW w:w="9510" w:type="dxa"/>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Названия разделов</w:t>
            </w:r>
          </w:p>
        </w:tc>
        <w:tc>
          <w:tcPr>
            <w:tcW w:w="1035" w:type="dxa"/>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1класс</w:t>
            </w:r>
          </w:p>
        </w:tc>
        <w:tc>
          <w:tcPr>
            <w:tcW w:w="1065" w:type="dxa"/>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2класс</w:t>
            </w:r>
          </w:p>
        </w:tc>
        <w:tc>
          <w:tcPr>
            <w:tcW w:w="1005" w:type="dxa"/>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3класс</w:t>
            </w:r>
          </w:p>
        </w:tc>
        <w:tc>
          <w:tcPr>
            <w:tcW w:w="1005" w:type="dxa"/>
            <w:tcBorders>
              <w:top w:val="single" w:sz="2" w:space="0" w:color="000000"/>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4класс</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Культура и техника речи</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12ч</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13ч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Театральная игра</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8ч</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7ч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13ч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6ч</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Основы театральной культуры</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8ч</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7ч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05" w:type="dxa"/>
            <w:tcBorders>
              <w:top w:val="nil"/>
              <w:left w:val="single" w:sz="2" w:space="0" w:color="000000"/>
              <w:bottom w:val="single" w:sz="2" w:space="0" w:color="000000"/>
              <w:right w:val="single" w:sz="4" w:space="0" w:color="auto"/>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3ч</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спектаклем</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c>
          <w:tcPr>
            <w:tcW w:w="106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10ч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21ч</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театров</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3ч</w:t>
            </w:r>
          </w:p>
        </w:tc>
      </w:tr>
      <w:tr w:rsidR="00B11C71" w:rsidRPr="000E3490" w:rsidTr="00DA525D">
        <w:tc>
          <w:tcPr>
            <w:tcW w:w="9510"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Всего часов</w:t>
            </w:r>
          </w:p>
        </w:tc>
        <w:tc>
          <w:tcPr>
            <w:tcW w:w="103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33ч</w:t>
            </w:r>
          </w:p>
        </w:tc>
        <w:tc>
          <w:tcPr>
            <w:tcW w:w="106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c>
          <w:tcPr>
            <w:tcW w:w="10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c>
          <w:tcPr>
            <w:tcW w:w="1005" w:type="dxa"/>
            <w:tcBorders>
              <w:top w:val="nil"/>
              <w:left w:val="single" w:sz="2" w:space="0" w:color="000000"/>
              <w:bottom w:val="single" w:sz="2" w:space="0" w:color="000000"/>
              <w:right w:val="single" w:sz="4" w:space="0" w:color="auto"/>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r>
    </w:tbl>
    <w:p w:rsidR="00B11C71" w:rsidRPr="000E3490" w:rsidRDefault="00B11C71" w:rsidP="00B11C71">
      <w:pPr>
        <w:widowControl w:val="0"/>
        <w:suppressAutoHyphens/>
        <w:spacing w:after="0" w:line="240" w:lineRule="auto"/>
        <w:rPr>
          <w:rFonts w:ascii="Arial" w:eastAsia="SimSun" w:hAnsi="Arial" w:cs="Mangal"/>
          <w:kern w:val="2"/>
          <w:sz w:val="20"/>
          <w:szCs w:val="24"/>
          <w:lang w:eastAsia="hi-IN" w:bidi="hi-IN"/>
        </w:rPr>
      </w:pPr>
    </w:p>
    <w:p w:rsidR="00B11C71" w:rsidRPr="000E3490" w:rsidRDefault="00B11C71" w:rsidP="00B11C71">
      <w:pPr>
        <w:widowControl w:val="0"/>
        <w:suppressAutoHyphens/>
        <w:spacing w:after="0" w:line="240" w:lineRule="auto"/>
        <w:rPr>
          <w:rFonts w:ascii="Arial" w:eastAsia="SimSun" w:hAnsi="Arial" w:cs="Mangal"/>
          <w:kern w:val="2"/>
          <w:sz w:val="20"/>
          <w:szCs w:val="24"/>
          <w:lang w:eastAsia="hi-IN" w:bidi="hi-IN"/>
        </w:rPr>
      </w:pPr>
    </w:p>
    <w:p w:rsidR="00B11C71" w:rsidRPr="000E3490" w:rsidRDefault="00B11C71" w:rsidP="00B11C71">
      <w:pPr>
        <w:widowControl w:val="0"/>
        <w:suppressAutoHyphens/>
        <w:spacing w:after="0" w:line="240" w:lineRule="auto"/>
        <w:rPr>
          <w:rFonts w:ascii="Arial" w:eastAsia="SimSun" w:hAnsi="Arial" w:cs="Mangal"/>
          <w:kern w:val="2"/>
          <w:sz w:val="20"/>
          <w:szCs w:val="24"/>
          <w:lang w:eastAsia="hi-IN" w:bidi="hi-IN"/>
        </w:rPr>
      </w:pPr>
    </w:p>
    <w:p w:rsidR="00B11C71" w:rsidRPr="000E3490" w:rsidRDefault="00B11C71" w:rsidP="00B11C71">
      <w:pPr>
        <w:widowControl w:val="0"/>
        <w:suppressAutoHyphens/>
        <w:spacing w:after="0" w:line="240" w:lineRule="auto"/>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05"/>
        <w:gridCol w:w="2023"/>
        <w:gridCol w:w="1214"/>
        <w:gridCol w:w="1214"/>
        <w:gridCol w:w="1214"/>
        <w:gridCol w:w="1215"/>
        <w:gridCol w:w="1214"/>
        <w:gridCol w:w="1214"/>
        <w:gridCol w:w="1214"/>
        <w:gridCol w:w="1214"/>
        <w:gridCol w:w="1214"/>
        <w:gridCol w:w="1237"/>
      </w:tblGrid>
      <w:tr w:rsidR="00B11C71" w:rsidRPr="000E3490" w:rsidTr="00DA525D">
        <w:tc>
          <w:tcPr>
            <w:tcW w:w="405" w:type="dxa"/>
            <w:tcBorders>
              <w:top w:val="single" w:sz="2" w:space="0" w:color="000000"/>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2023" w:type="dxa"/>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Название темы</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занятия</w:t>
            </w:r>
          </w:p>
        </w:tc>
        <w:tc>
          <w:tcPr>
            <w:tcW w:w="6071" w:type="dxa"/>
            <w:gridSpan w:val="5"/>
            <w:tcBorders>
              <w:top w:val="single" w:sz="2" w:space="0" w:color="000000"/>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Содержание занятия</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(основные разделы театральной деятельности)</w:t>
            </w:r>
          </w:p>
        </w:tc>
        <w:tc>
          <w:tcPr>
            <w:tcW w:w="6093" w:type="dxa"/>
            <w:gridSpan w:val="5"/>
            <w:tcBorders>
              <w:top w:val="single" w:sz="2" w:space="0" w:color="000000"/>
              <w:left w:val="single" w:sz="2" w:space="0" w:color="000000"/>
              <w:bottom w:val="single" w:sz="2" w:space="0" w:color="000000"/>
              <w:right w:val="single" w:sz="2" w:space="0" w:color="000000"/>
            </w:tcBorders>
            <w:hideMark/>
          </w:tcPr>
          <w:p w:rsidR="00B11C71" w:rsidRDefault="00B11C71" w:rsidP="00DA525D">
            <w:pPr>
              <w:widowControl w:val="0"/>
              <w:suppressLineNumbers/>
              <w:suppressAutoHyphens/>
              <w:snapToGrid w:val="0"/>
              <w:spacing w:after="0" w:line="240" w:lineRule="auto"/>
              <w:rPr>
                <w:rFonts w:ascii="Arial" w:eastAsia="SimSun" w:hAnsi="Arial" w:cs="Mangal"/>
                <w:kern w:val="2"/>
                <w:sz w:val="20"/>
                <w:szCs w:val="24"/>
                <w:lang w:val="en-US" w:eastAsia="hi-IN" w:bidi="hi-IN"/>
              </w:rPr>
            </w:pPr>
            <w:r w:rsidRPr="000E3490">
              <w:rPr>
                <w:rFonts w:ascii="Arial" w:eastAsia="SimSun" w:hAnsi="Arial" w:cs="Mangal"/>
                <w:kern w:val="2"/>
                <w:sz w:val="20"/>
                <w:szCs w:val="24"/>
                <w:lang w:eastAsia="hi-IN" w:bidi="hi-IN"/>
              </w:rPr>
              <w:t>Планируемые результаты.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Характеристика личности</w:t>
            </w: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Культура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техника речи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Театральная игра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Ритмопластика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Основы</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театральной культуры</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Работа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над спектаклем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личностные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коммуникативные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регулятивные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познавательные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Вводное</w:t>
            </w:r>
          </w:p>
          <w:p w:rsidR="00B11C71" w:rsidRPr="00DE2927"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детей друг с другом ,с</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учителем, развитие дружеских взаимоотношений,</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диагностика творческих способностей учащихся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Инсценировки знакомых сказок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w:t>
            </w:r>
            <w:proofErr w:type="spellStart"/>
            <w:r w:rsidRPr="000E3490">
              <w:rPr>
                <w:rFonts w:ascii="Arial" w:eastAsia="SimSun" w:hAnsi="Arial" w:cs="Mangal"/>
                <w:kern w:val="2"/>
                <w:sz w:val="20"/>
                <w:szCs w:val="24"/>
                <w:lang w:eastAsia="hi-IN" w:bidi="hi-IN"/>
              </w:rPr>
              <w:t>сверстниками,доброжелательного</w:t>
            </w:r>
            <w:proofErr w:type="spellEnd"/>
            <w:r w:rsidRPr="000E3490">
              <w:rPr>
                <w:rFonts w:ascii="Arial" w:eastAsia="SimSun" w:hAnsi="Arial" w:cs="Mangal"/>
                <w:kern w:val="2"/>
                <w:sz w:val="20"/>
                <w:szCs w:val="24"/>
                <w:lang w:eastAsia="hi-IN" w:bidi="hi-IN"/>
              </w:rPr>
              <w:t xml:space="preserve"> отношения друг к </w:t>
            </w:r>
            <w:proofErr w:type="spellStart"/>
            <w:r w:rsidRPr="000E3490">
              <w:rPr>
                <w:rFonts w:ascii="Arial" w:eastAsia="SimSun" w:hAnsi="Arial" w:cs="Mangal"/>
                <w:kern w:val="2"/>
                <w:sz w:val="20"/>
                <w:szCs w:val="24"/>
                <w:lang w:eastAsia="hi-IN" w:bidi="hi-IN"/>
              </w:rPr>
              <w:t>другуосознание</w:t>
            </w:r>
            <w:proofErr w:type="spellEnd"/>
            <w:r w:rsidRPr="000E3490">
              <w:rPr>
                <w:rFonts w:ascii="Arial" w:eastAsia="SimSun" w:hAnsi="Arial" w:cs="Mangal"/>
                <w:kern w:val="2"/>
                <w:sz w:val="20"/>
                <w:szCs w:val="24"/>
                <w:lang w:eastAsia="hi-IN" w:bidi="hi-IN"/>
              </w:rPr>
              <w:t xml:space="preserve"> значимости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занятий театральным искусством для личного развития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умения включаться в коллективное </w:t>
            </w:r>
            <w:proofErr w:type="spellStart"/>
            <w:r w:rsidRPr="000E3490">
              <w:rPr>
                <w:rFonts w:ascii="Arial" w:eastAsia="SimSun" w:hAnsi="Arial" w:cs="Mangal"/>
                <w:kern w:val="2"/>
                <w:sz w:val="20"/>
                <w:szCs w:val="24"/>
                <w:lang w:eastAsia="hi-IN" w:bidi="hi-IN"/>
              </w:rPr>
              <w:t>обсуждение,проявлять</w:t>
            </w:r>
            <w:proofErr w:type="spellEnd"/>
            <w:r w:rsidRPr="000E3490">
              <w:rPr>
                <w:rFonts w:ascii="Arial" w:eastAsia="SimSun" w:hAnsi="Arial" w:cs="Mangal"/>
                <w:kern w:val="2"/>
                <w:sz w:val="20"/>
                <w:szCs w:val="24"/>
                <w:lang w:eastAsia="hi-IN" w:bidi="hi-IN"/>
              </w:rPr>
              <w:t xml:space="preserve"> инициативу и активность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творческие способности при инсценировании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B11C71" w:rsidRPr="00AC6DFD"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Что такое театр?</w:t>
            </w:r>
          </w:p>
          <w:p w:rsidR="00B11C71" w:rsidRPr="00AC6DFD"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разъяснить учащимся цели, задачи кружка; формы занятий.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Беседа-диалог</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 показом </w:t>
            </w:r>
            <w:proofErr w:type="spellStart"/>
            <w:r w:rsidRPr="000E3490">
              <w:rPr>
                <w:rFonts w:ascii="Arial" w:eastAsia="SimSun" w:hAnsi="Arial" w:cs="Mangal"/>
                <w:kern w:val="2"/>
                <w:sz w:val="20"/>
                <w:szCs w:val="20"/>
                <w:lang w:eastAsia="hi-IN" w:bidi="hi-IN"/>
              </w:rPr>
              <w:t>афиш,иллюстраций,фотографий</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Цель-дать представление о </w:t>
            </w:r>
            <w:proofErr w:type="spellStart"/>
            <w:r w:rsidRPr="000E3490">
              <w:rPr>
                <w:rFonts w:ascii="Arial" w:eastAsia="SimSun" w:hAnsi="Arial" w:cs="Mangal"/>
                <w:kern w:val="2"/>
                <w:sz w:val="20"/>
                <w:szCs w:val="20"/>
                <w:lang w:eastAsia="hi-IN" w:bidi="hi-IN"/>
              </w:rPr>
              <w:t>театре,видах</w:t>
            </w:r>
            <w:proofErr w:type="spellEnd"/>
            <w:r w:rsidRPr="000E3490">
              <w:rPr>
                <w:rFonts w:ascii="Arial" w:eastAsia="SimSun" w:hAnsi="Arial" w:cs="Mangal"/>
                <w:kern w:val="2"/>
                <w:sz w:val="20"/>
                <w:szCs w:val="20"/>
                <w:lang w:eastAsia="hi-IN" w:bidi="hi-IN"/>
              </w:rPr>
              <w:t xml:space="preserve"> театрального искусства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чувство прекрасного и эстетических чувств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знакомства с театральной культурой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понимать и принимать 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пользоваться приемами анализа и синтеза при просмотре видеозаписей</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с понятием «тембр </w:t>
            </w:r>
            <w:proofErr w:type="spellStart"/>
            <w:r w:rsidRPr="000E3490">
              <w:rPr>
                <w:rFonts w:ascii="Arial" w:eastAsia="SimSun" w:hAnsi="Arial" w:cs="Mangal"/>
                <w:kern w:val="2"/>
                <w:sz w:val="20"/>
                <w:szCs w:val="20"/>
                <w:lang w:eastAsia="hi-IN" w:bidi="hi-IN"/>
              </w:rPr>
              <w:t>голоса»,упражнять</w:t>
            </w:r>
            <w:proofErr w:type="spellEnd"/>
            <w:r w:rsidRPr="000E3490">
              <w:rPr>
                <w:rFonts w:ascii="Arial" w:eastAsia="SimSun" w:hAnsi="Arial" w:cs="Mangal"/>
                <w:kern w:val="2"/>
                <w:sz w:val="20"/>
                <w:szCs w:val="20"/>
                <w:lang w:eastAsia="hi-IN" w:bidi="hi-IN"/>
              </w:rPr>
              <w:t xml:space="preserve"> детей в проговаривании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w:t>
            </w:r>
          </w:p>
        </w:tc>
        <w:tc>
          <w:tcPr>
            <w:tcW w:w="1214" w:type="dxa"/>
            <w:tcBorders>
              <w:top w:val="nil"/>
              <w:left w:val="single" w:sz="2" w:space="0" w:color="000000"/>
              <w:bottom w:val="single" w:sz="2" w:space="0" w:color="000000"/>
              <w:right w:val="nil"/>
            </w:tcBorders>
            <w:hideMark/>
          </w:tcPr>
          <w:p w:rsidR="00B11C71" w:rsidRPr="00AC6DFD"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1..Какие бывают голоса?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2.Знакомство с отрывком из сказки Маршака С.Я. « Сказка о глупом мышонке»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 и умницы 1 класс</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с.9-11)</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со стульями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-Цель-развитие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умения свободно передвигаться 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пространстве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4.История театра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работать в </w:t>
            </w:r>
            <w:proofErr w:type="spellStart"/>
            <w:r w:rsidRPr="000E3490">
              <w:rPr>
                <w:rFonts w:ascii="Arial" w:eastAsia="SimSun" w:hAnsi="Arial" w:cs="Mangal"/>
                <w:kern w:val="2"/>
                <w:sz w:val="20"/>
                <w:szCs w:val="24"/>
                <w:lang w:eastAsia="hi-IN" w:bidi="hi-IN"/>
              </w:rPr>
              <w:t>группе,учитывать</w:t>
            </w:r>
            <w:proofErr w:type="spellEnd"/>
            <w:r w:rsidRPr="000E3490">
              <w:rPr>
                <w:rFonts w:ascii="Arial" w:eastAsia="SimSun" w:hAnsi="Arial" w:cs="Mangal"/>
                <w:kern w:val="2"/>
                <w:sz w:val="20"/>
                <w:szCs w:val="24"/>
                <w:lang w:eastAsia="hi-IN" w:bidi="hi-IN"/>
              </w:rPr>
              <w:t xml:space="preserve"> мнения </w:t>
            </w:r>
            <w:proofErr w:type="spellStart"/>
            <w:r w:rsidRPr="000E3490">
              <w:rPr>
                <w:rFonts w:ascii="Arial" w:eastAsia="SimSun" w:hAnsi="Arial" w:cs="Mangal"/>
                <w:kern w:val="2"/>
                <w:sz w:val="20"/>
                <w:szCs w:val="24"/>
                <w:lang w:eastAsia="hi-IN" w:bidi="hi-IN"/>
              </w:rPr>
              <w:t>партнеров,отличные</w:t>
            </w:r>
            <w:proofErr w:type="spellEnd"/>
            <w:r w:rsidRPr="000E3490">
              <w:rPr>
                <w:rFonts w:ascii="Arial" w:eastAsia="SimSun" w:hAnsi="Arial" w:cs="Mangal"/>
                <w:kern w:val="2"/>
                <w:sz w:val="20"/>
                <w:szCs w:val="24"/>
                <w:lang w:eastAsia="hi-IN" w:bidi="hi-IN"/>
              </w:rPr>
              <w:t xml:space="preserve"> от собственных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понимать и принимать 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AC6DFD"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(упражнять детей в проговаривании</w:t>
            </w:r>
          </w:p>
          <w:p w:rsidR="00B11C71" w:rsidRPr="00AC6DFD"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фраз с различным </w:t>
            </w:r>
            <w:proofErr w:type="spellStart"/>
            <w:r w:rsidRPr="000E3490">
              <w:rPr>
                <w:rFonts w:ascii="Arial" w:eastAsia="SimSun" w:hAnsi="Arial" w:cs="Mangal"/>
                <w:kern w:val="2"/>
                <w:sz w:val="20"/>
                <w:szCs w:val="20"/>
                <w:lang w:eastAsia="hi-IN" w:bidi="hi-IN"/>
              </w:rPr>
              <w:t>тембром,поддержи</w:t>
            </w:r>
            <w:proofErr w:type="spellEnd"/>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вать</w:t>
            </w:r>
            <w:proofErr w:type="spellEnd"/>
            <w:r w:rsidRPr="000E3490">
              <w:rPr>
                <w:rFonts w:ascii="Arial" w:eastAsia="SimSun" w:hAnsi="Arial" w:cs="Mangal"/>
                <w:kern w:val="2"/>
                <w:sz w:val="20"/>
                <w:szCs w:val="20"/>
                <w:lang w:eastAsia="hi-IN" w:bidi="hi-IN"/>
              </w:rPr>
              <w:t xml:space="preserve">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1.Игровые упражнения «Учись издавать звуки разной высоты»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2.Работа со стихотворением Сутеева </w:t>
            </w:r>
            <w:proofErr w:type="spellStart"/>
            <w:r w:rsidRPr="000E3490">
              <w:rPr>
                <w:rFonts w:ascii="Arial" w:eastAsia="SimSun" w:hAnsi="Arial" w:cs="Mangal"/>
                <w:kern w:val="2"/>
                <w:sz w:val="20"/>
                <w:szCs w:val="20"/>
                <w:lang w:eastAsia="hi-IN" w:bidi="hi-IN"/>
              </w:rPr>
              <w:t>В.»Цыпленок</w:t>
            </w:r>
            <w:proofErr w:type="spellEnd"/>
            <w:r w:rsidRPr="000E3490">
              <w:rPr>
                <w:rFonts w:ascii="Arial" w:eastAsia="SimSun" w:hAnsi="Arial" w:cs="Mangal"/>
                <w:kern w:val="2"/>
                <w:sz w:val="20"/>
                <w:szCs w:val="20"/>
                <w:lang w:eastAsia="hi-IN" w:bidi="hi-IN"/>
              </w:rPr>
              <w:t xml:space="preserve"> и утенок»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с.11-13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5.Игра с предметами быта-развиваем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воображение и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ориентироваться в пространстве,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равномерно размещаться по площадке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«Муравьи»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Особенности театрального искусства.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Форимирование</w:t>
            </w:r>
            <w:proofErr w:type="spellEnd"/>
            <w:r w:rsidRPr="000E3490">
              <w:rPr>
                <w:rFonts w:ascii="Arial" w:eastAsia="SimSun" w:hAnsi="Arial" w:cs="Mangal"/>
                <w:kern w:val="2"/>
                <w:sz w:val="20"/>
                <w:szCs w:val="20"/>
                <w:lang w:eastAsia="hi-IN" w:bidi="hi-IN"/>
              </w:rPr>
              <w:t xml:space="preserve"> умения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согласовывать свои действия с партнерами и взаимно контролировать друг друга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осваивать с помощью учителя позитивные установки типа «Я еще многое смогу», «У меня все получится»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Развивай свой</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w:t>
            </w:r>
          </w:p>
          <w:p w:rsidR="00B11C71"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Игровые упражнения по развитию голоса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2.Произнесение необычных сочетаний звуков 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выражение их смысла посредством голоса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w:t>
            </w:r>
            <w:proofErr w:type="spellStart"/>
            <w:r w:rsidRPr="000E3490">
              <w:rPr>
                <w:rFonts w:ascii="Arial" w:eastAsia="SimSun" w:hAnsi="Arial" w:cs="Mangal"/>
                <w:kern w:val="2"/>
                <w:sz w:val="20"/>
                <w:szCs w:val="20"/>
                <w:lang w:eastAsia="hi-IN" w:bidi="hi-IN"/>
              </w:rPr>
              <w:t>Умникии</w:t>
            </w:r>
            <w:proofErr w:type="spellEnd"/>
            <w:r w:rsidRPr="000E3490">
              <w:rPr>
                <w:rFonts w:ascii="Arial" w:eastAsia="SimSun" w:hAnsi="Arial" w:cs="Mangal"/>
                <w:kern w:val="2"/>
                <w:sz w:val="20"/>
                <w:szCs w:val="20"/>
                <w:lang w:eastAsia="hi-IN" w:bidi="hi-IN"/>
              </w:rPr>
              <w:t xml:space="preserve"> умницы с.18-19</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с предметами быта-развиваем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воображение и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владеть мышечным напряжением и расслаблением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 ива»</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 как искусство коллективное, объединяющее ряд искусств.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Попробуем измениться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понятиями «мимика»,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«пантомима», «жест»</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Упражнения детей в изображении героев с помощью мимики и жестов)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Общеразвивающее игровое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«Руки-ноги»-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развиваем активное внимание и </w:t>
            </w:r>
            <w:proofErr w:type="spellStart"/>
            <w:r w:rsidRPr="000E3490">
              <w:rPr>
                <w:rFonts w:ascii="Arial" w:eastAsia="SimSun" w:hAnsi="Arial" w:cs="Mangal"/>
                <w:kern w:val="2"/>
                <w:sz w:val="20"/>
                <w:szCs w:val="20"/>
                <w:lang w:eastAsia="hi-IN" w:bidi="hi-IN"/>
              </w:rPr>
              <w:t>быс</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троту реакции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Пантомимические загадки и упражнения под музыку</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мимика,жест,пантомимика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Форимирование</w:t>
            </w:r>
            <w:proofErr w:type="spellEnd"/>
            <w:r w:rsidRPr="000E3490">
              <w:rPr>
                <w:rFonts w:ascii="Arial" w:eastAsia="SimSun" w:hAnsi="Arial" w:cs="Mangal"/>
                <w:kern w:val="2"/>
                <w:sz w:val="20"/>
                <w:szCs w:val="20"/>
                <w:lang w:eastAsia="hi-IN" w:bidi="hi-IN"/>
              </w:rPr>
              <w:t xml:space="preserve"> понимания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умение выбирать наиболее эффективный способ решения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Игровой урок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 детей выразительность </w:t>
            </w:r>
            <w:proofErr w:type="spellStart"/>
            <w:r w:rsidRPr="000E3490">
              <w:rPr>
                <w:rFonts w:ascii="Arial" w:eastAsia="SimSun" w:hAnsi="Arial" w:cs="Mangal"/>
                <w:kern w:val="2"/>
                <w:sz w:val="20"/>
                <w:szCs w:val="20"/>
                <w:lang w:eastAsia="hi-IN" w:bidi="hi-IN"/>
              </w:rPr>
              <w:t>жестов,мимики,голоса.Активизировать</w:t>
            </w:r>
            <w:proofErr w:type="spellEnd"/>
            <w:r w:rsidRPr="000E3490">
              <w:rPr>
                <w:rFonts w:ascii="Arial" w:eastAsia="SimSun" w:hAnsi="Arial" w:cs="Mangal"/>
                <w:kern w:val="2"/>
                <w:sz w:val="20"/>
                <w:szCs w:val="20"/>
                <w:lang w:eastAsia="hi-IN" w:bidi="hi-IN"/>
              </w:rPr>
              <w:t xml:space="preserve"> словарь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w:t>
            </w:r>
            <w:r w:rsidRPr="000E3490">
              <w:rPr>
                <w:rFonts w:ascii="Arial" w:eastAsia="SimSun" w:hAnsi="Arial" w:cs="Mangal"/>
                <w:kern w:val="2"/>
                <w:sz w:val="20"/>
                <w:szCs w:val="20"/>
                <w:lang w:eastAsia="hi-IN" w:bidi="hi-IN"/>
              </w:rPr>
              <w:lastRenderedPageBreak/>
              <w:t>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.Игры на выразитель-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ность</w:t>
            </w:r>
            <w:proofErr w:type="spellEnd"/>
            <w:r w:rsidRPr="000E3490">
              <w:rPr>
                <w:rFonts w:ascii="Arial" w:eastAsia="SimSun" w:hAnsi="Arial" w:cs="Mangal"/>
                <w:kern w:val="2"/>
                <w:sz w:val="20"/>
                <w:szCs w:val="20"/>
                <w:lang w:eastAsia="hi-IN" w:bidi="hi-IN"/>
              </w:rPr>
              <w:t xml:space="preserve">     жестов </w:t>
            </w:r>
            <w:proofErr w:type="spellStart"/>
            <w:r w:rsidRPr="000E3490">
              <w:rPr>
                <w:rFonts w:ascii="Arial" w:eastAsia="SimSun" w:hAnsi="Arial" w:cs="Mangal"/>
                <w:kern w:val="2"/>
                <w:sz w:val="20"/>
                <w:szCs w:val="20"/>
                <w:lang w:eastAsia="hi-IN" w:bidi="hi-IN"/>
              </w:rPr>
              <w:t>мимики,голоса</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.Игра на развитие координации </w:t>
            </w:r>
            <w:proofErr w:type="spellStart"/>
            <w:r w:rsidRPr="000E3490">
              <w:rPr>
                <w:rFonts w:ascii="Arial" w:eastAsia="SimSun" w:hAnsi="Arial" w:cs="Mangal"/>
                <w:kern w:val="2"/>
                <w:sz w:val="20"/>
                <w:szCs w:val="20"/>
                <w:lang w:eastAsia="hi-IN" w:bidi="hi-IN"/>
              </w:rPr>
              <w:t>движений,мышечную</w:t>
            </w:r>
            <w:proofErr w:type="spellEnd"/>
            <w:r w:rsidRPr="000E3490">
              <w:rPr>
                <w:rFonts w:ascii="Arial" w:eastAsia="SimSun" w:hAnsi="Arial" w:cs="Mangal"/>
                <w:kern w:val="2"/>
                <w:sz w:val="20"/>
                <w:szCs w:val="20"/>
                <w:lang w:eastAsia="hi-IN" w:bidi="hi-IN"/>
              </w:rPr>
              <w:t xml:space="preserve"> память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«Ходьба с изменение</w:t>
            </w:r>
            <w:r w:rsidRPr="000E3490">
              <w:rPr>
                <w:rFonts w:ascii="Arial" w:eastAsia="SimSun" w:hAnsi="Arial" w:cs="Mangal"/>
                <w:kern w:val="2"/>
                <w:sz w:val="20"/>
                <w:szCs w:val="20"/>
                <w:lang w:eastAsia="hi-IN" w:bidi="hi-IN"/>
              </w:rPr>
              <w:lastRenderedPageBreak/>
              <w:t>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.Спектакль как объединение, синтез творческой деятельности многих работников искусства. </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(беседа)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предложение,убеждать,уступать</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w:t>
            </w:r>
            <w:r w:rsidRPr="000E3490">
              <w:rPr>
                <w:rFonts w:ascii="Arial" w:eastAsia="SimSun" w:hAnsi="Arial" w:cs="Mangal"/>
                <w:kern w:val="2"/>
                <w:sz w:val="20"/>
                <w:szCs w:val="24"/>
                <w:lang w:eastAsia="hi-IN" w:bidi="hi-IN"/>
              </w:rPr>
              <w:lastRenderedPageBreak/>
              <w:t>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 xml:space="preserve">Посещение театра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Виды театрального 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видами театрального </w:t>
            </w:r>
            <w:proofErr w:type="spellStart"/>
            <w:r w:rsidRPr="000E3490">
              <w:rPr>
                <w:rFonts w:ascii="Arial" w:eastAsia="SimSun" w:hAnsi="Arial" w:cs="Mangal"/>
                <w:kern w:val="2"/>
                <w:sz w:val="20"/>
                <w:szCs w:val="20"/>
                <w:lang w:eastAsia="hi-IN" w:bidi="hi-IN"/>
              </w:rPr>
              <w:t>искусства,показать</w:t>
            </w:r>
            <w:proofErr w:type="spellEnd"/>
            <w:r w:rsidRPr="000E3490">
              <w:rPr>
                <w:rFonts w:ascii="Arial" w:eastAsia="SimSun" w:hAnsi="Arial" w:cs="Mangal"/>
                <w:kern w:val="2"/>
                <w:sz w:val="20"/>
                <w:szCs w:val="20"/>
                <w:lang w:eastAsia="hi-IN" w:bidi="hi-IN"/>
              </w:rPr>
              <w:t xml:space="preserve">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Этюды на воображение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балерину,оперного</w:t>
            </w:r>
            <w:proofErr w:type="spellEnd"/>
            <w:r w:rsidRPr="000E3490">
              <w:rPr>
                <w:rFonts w:ascii="Arial" w:eastAsia="SimSun" w:hAnsi="Arial" w:cs="Mangal"/>
                <w:kern w:val="2"/>
                <w:sz w:val="20"/>
                <w:szCs w:val="20"/>
                <w:lang w:eastAsia="hi-IN" w:bidi="hi-IN"/>
              </w:rPr>
              <w:t xml:space="preserve"> </w:t>
            </w:r>
            <w:proofErr w:type="spellStart"/>
            <w:r w:rsidRPr="000E3490">
              <w:rPr>
                <w:rFonts w:ascii="Arial" w:eastAsia="SimSun" w:hAnsi="Arial" w:cs="Mangal"/>
                <w:kern w:val="2"/>
                <w:sz w:val="20"/>
                <w:szCs w:val="20"/>
                <w:lang w:eastAsia="hi-IN" w:bidi="hi-IN"/>
              </w:rPr>
              <w:t>певца,артиста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владеть мышечным напряжением и расслаблением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Виды театрального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w:t>
            </w:r>
            <w:proofErr w:type="spellStart"/>
            <w:r w:rsidRPr="000E3490">
              <w:rPr>
                <w:rFonts w:ascii="Arial" w:eastAsia="SimSun" w:hAnsi="Arial" w:cs="Mangal"/>
                <w:kern w:val="2"/>
                <w:sz w:val="20"/>
                <w:szCs w:val="24"/>
                <w:lang w:eastAsia="hi-IN" w:bidi="hi-IN"/>
              </w:rPr>
              <w:t>сверстниками,доброжелательного</w:t>
            </w:r>
            <w:proofErr w:type="spellEnd"/>
            <w:r w:rsidRPr="000E3490">
              <w:rPr>
                <w:rFonts w:ascii="Arial" w:eastAsia="SimSun" w:hAnsi="Arial" w:cs="Mangal"/>
                <w:kern w:val="2"/>
                <w:sz w:val="20"/>
                <w:szCs w:val="24"/>
                <w:lang w:eastAsia="hi-IN" w:bidi="hi-IN"/>
              </w:rPr>
              <w:t xml:space="preserve"> отношения друг к </w:t>
            </w:r>
            <w:proofErr w:type="spellStart"/>
            <w:r w:rsidRPr="000E3490">
              <w:rPr>
                <w:rFonts w:ascii="Arial" w:eastAsia="SimSun" w:hAnsi="Arial" w:cs="Mangal"/>
                <w:kern w:val="2"/>
                <w:sz w:val="20"/>
                <w:szCs w:val="24"/>
                <w:lang w:eastAsia="hi-IN" w:bidi="hi-IN"/>
              </w:rPr>
              <w:t>другуосознание</w:t>
            </w:r>
            <w:proofErr w:type="spellEnd"/>
            <w:r w:rsidRPr="000E3490">
              <w:rPr>
                <w:rFonts w:ascii="Arial" w:eastAsia="SimSun" w:hAnsi="Arial" w:cs="Mangal"/>
                <w:kern w:val="2"/>
                <w:sz w:val="20"/>
                <w:szCs w:val="24"/>
                <w:lang w:eastAsia="hi-IN" w:bidi="hi-IN"/>
              </w:rPr>
              <w:t xml:space="preserve"> значимости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занятий театральным искусством для личного развития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возможностей различных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Правильное дыхание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дыхание,слуховое</w:t>
            </w:r>
            <w:proofErr w:type="spellEnd"/>
            <w:r w:rsidRPr="000E3490">
              <w:rPr>
                <w:rFonts w:ascii="Arial" w:eastAsia="SimSun" w:hAnsi="Arial" w:cs="Mangal"/>
                <w:kern w:val="2"/>
                <w:sz w:val="20"/>
                <w:szCs w:val="20"/>
                <w:lang w:eastAsia="hi-IN" w:bidi="hi-IN"/>
              </w:rPr>
              <w:t xml:space="preserve"> </w:t>
            </w:r>
            <w:proofErr w:type="spellStart"/>
            <w:r w:rsidRPr="000E3490">
              <w:rPr>
                <w:rFonts w:ascii="Arial" w:eastAsia="SimSun" w:hAnsi="Arial" w:cs="Mangal"/>
                <w:kern w:val="2"/>
                <w:sz w:val="20"/>
                <w:szCs w:val="20"/>
                <w:lang w:eastAsia="hi-IN" w:bidi="hi-IN"/>
              </w:rPr>
              <w:t>внимание,продолжать</w:t>
            </w:r>
            <w:proofErr w:type="spellEnd"/>
            <w:r w:rsidRPr="000E3490">
              <w:rPr>
                <w:rFonts w:ascii="Arial" w:eastAsia="SimSun" w:hAnsi="Arial" w:cs="Mangal"/>
                <w:kern w:val="2"/>
                <w:sz w:val="20"/>
                <w:szCs w:val="20"/>
                <w:lang w:eastAsia="hi-IN" w:bidi="hi-IN"/>
              </w:rPr>
              <w:t xml:space="preserve"> отрабатывать выразительность жестов)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w:t>
            </w:r>
            <w:proofErr w:type="spellStart"/>
            <w:r w:rsidRPr="000E3490">
              <w:rPr>
                <w:rFonts w:ascii="Arial" w:eastAsia="SimSun" w:hAnsi="Arial" w:cs="Mangal"/>
                <w:kern w:val="2"/>
                <w:sz w:val="20"/>
                <w:szCs w:val="20"/>
                <w:lang w:eastAsia="hi-IN" w:bidi="hi-IN"/>
              </w:rPr>
              <w:t>Упражнения,направленные</w:t>
            </w:r>
            <w:proofErr w:type="spellEnd"/>
            <w:r w:rsidRPr="000E3490">
              <w:rPr>
                <w:rFonts w:ascii="Arial" w:eastAsia="SimSun" w:hAnsi="Arial" w:cs="Mangal"/>
                <w:kern w:val="2"/>
                <w:sz w:val="20"/>
                <w:szCs w:val="20"/>
                <w:lang w:eastAsia="hi-IN" w:bidi="hi-IN"/>
              </w:rPr>
              <w:t xml:space="preserve"> на развитие </w:t>
            </w:r>
            <w:r w:rsidRPr="000E3490">
              <w:rPr>
                <w:rFonts w:ascii="Arial" w:eastAsia="SimSun" w:hAnsi="Arial" w:cs="Mangal"/>
                <w:kern w:val="2"/>
                <w:sz w:val="20"/>
                <w:szCs w:val="20"/>
                <w:lang w:eastAsia="hi-IN" w:bidi="hi-IN"/>
              </w:rPr>
              <w:lastRenderedPageBreak/>
              <w:t>дыхания и свободы речевого аппарата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«Игра со </w:t>
            </w:r>
            <w:proofErr w:type="spellStart"/>
            <w:r w:rsidRPr="000E3490">
              <w:rPr>
                <w:rFonts w:ascii="Arial" w:eastAsia="SimSun" w:hAnsi="Arial" w:cs="Mangal"/>
                <w:kern w:val="2"/>
                <w:sz w:val="20"/>
                <w:szCs w:val="20"/>
                <w:lang w:eastAsia="hi-IN" w:bidi="hi-IN"/>
              </w:rPr>
              <w:t>свечой»,зарядка</w:t>
            </w:r>
            <w:proofErr w:type="spellEnd"/>
            <w:r w:rsidRPr="000E3490">
              <w:rPr>
                <w:rFonts w:ascii="Arial" w:eastAsia="SimSun" w:hAnsi="Arial" w:cs="Mangal"/>
                <w:kern w:val="2"/>
                <w:sz w:val="20"/>
                <w:szCs w:val="20"/>
                <w:lang w:eastAsia="hi-IN" w:bidi="hi-IN"/>
              </w:rPr>
              <w:t xml:space="preserve"> для губ «Веселый пятачок»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№3,№4</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.Игра на тренировку слухового внимания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«Что ты слышишь?»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Игра на развитие умения владеть </w:t>
            </w:r>
            <w:r w:rsidRPr="000E3490">
              <w:rPr>
                <w:rFonts w:ascii="Arial" w:eastAsia="SimSun" w:hAnsi="Arial" w:cs="Mangal"/>
                <w:kern w:val="2"/>
                <w:sz w:val="20"/>
                <w:szCs w:val="20"/>
                <w:lang w:eastAsia="hi-IN" w:bidi="hi-IN"/>
              </w:rPr>
              <w:lastRenderedPageBreak/>
              <w:t>мышечным напряжением и расслаблением</w:t>
            </w:r>
          </w:p>
          <w:p w:rsidR="00B11C71" w:rsidRPr="000E3490" w:rsidRDefault="00B11C71" w:rsidP="00DA525D">
            <w:pPr>
              <w:widowControl w:val="0"/>
              <w:suppressLineNumber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 ива»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(творческа</w:t>
            </w:r>
            <w:r w:rsidRPr="000E3490">
              <w:rPr>
                <w:rFonts w:ascii="Arial" w:eastAsia="SimSun" w:hAnsi="Arial" w:cs="Mangal"/>
                <w:kern w:val="2"/>
                <w:sz w:val="20"/>
                <w:szCs w:val="20"/>
                <w:lang w:eastAsia="hi-IN" w:bidi="hi-IN"/>
              </w:rPr>
              <w:lastRenderedPageBreak/>
              <w:t>я эмоция)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оказать помощь </w:t>
            </w:r>
            <w:proofErr w:type="spellStart"/>
            <w:r w:rsidRPr="000E3490">
              <w:rPr>
                <w:rFonts w:ascii="Arial" w:eastAsia="SimSun" w:hAnsi="Arial" w:cs="Mangal"/>
                <w:kern w:val="2"/>
                <w:sz w:val="20"/>
                <w:szCs w:val="20"/>
                <w:lang w:eastAsia="hi-IN" w:bidi="hi-IN"/>
              </w:rPr>
              <w:lastRenderedPageBreak/>
              <w:t>тем,кто</w:t>
            </w:r>
            <w:proofErr w:type="spellEnd"/>
            <w:r w:rsidRPr="000E3490">
              <w:rPr>
                <w:rFonts w:ascii="Arial" w:eastAsia="SimSun" w:hAnsi="Arial" w:cs="Mangal"/>
                <w:kern w:val="2"/>
                <w:sz w:val="20"/>
                <w:szCs w:val="20"/>
                <w:lang w:eastAsia="hi-IN" w:bidi="hi-IN"/>
              </w:rPr>
              <w:t xml:space="preserve"> в ней нуждается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взаимоконтроля и </w:t>
            </w:r>
            <w:r w:rsidRPr="000E3490">
              <w:rPr>
                <w:rFonts w:ascii="Arial" w:eastAsia="SimSun" w:hAnsi="Arial" w:cs="Mangal"/>
                <w:kern w:val="2"/>
                <w:sz w:val="20"/>
                <w:szCs w:val="20"/>
                <w:lang w:eastAsia="hi-IN" w:bidi="hi-IN"/>
              </w:rPr>
              <w:lastRenderedPageBreak/>
              <w:t>взаимопомощи по ходу выполнения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понимать и принимать </w:t>
            </w:r>
            <w:r w:rsidRPr="000E3490">
              <w:rPr>
                <w:rFonts w:ascii="Arial" w:eastAsia="SimSun" w:hAnsi="Arial" w:cs="Mangal"/>
                <w:kern w:val="2"/>
                <w:sz w:val="20"/>
                <w:szCs w:val="24"/>
                <w:lang w:eastAsia="hi-IN" w:bidi="hi-IN"/>
              </w:rPr>
              <w:lastRenderedPageBreak/>
              <w:t xml:space="preserve">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видами театрального </w:t>
            </w:r>
            <w:proofErr w:type="spellStart"/>
            <w:r w:rsidRPr="000E3490">
              <w:rPr>
                <w:rFonts w:ascii="Arial" w:eastAsia="SimSun" w:hAnsi="Arial" w:cs="Mangal"/>
                <w:kern w:val="2"/>
                <w:sz w:val="20"/>
                <w:szCs w:val="20"/>
                <w:lang w:eastAsia="hi-IN" w:bidi="hi-IN"/>
              </w:rPr>
              <w:t>искусства,показать</w:t>
            </w:r>
            <w:proofErr w:type="spellEnd"/>
            <w:r w:rsidRPr="000E3490">
              <w:rPr>
                <w:rFonts w:ascii="Arial" w:eastAsia="SimSun" w:hAnsi="Arial" w:cs="Mangal"/>
                <w:kern w:val="2"/>
                <w:sz w:val="20"/>
                <w:szCs w:val="20"/>
                <w:lang w:eastAsia="hi-IN" w:bidi="hi-IN"/>
              </w:rPr>
              <w:t xml:space="preserve">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2.Пантомимические этюды. Котята:</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сладко спят;</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просыпаются, лапкой умываются;</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зовут маму;</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пытаются утащить сосиску;</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1..Виды театрального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 для развития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w:t>
            </w:r>
            <w:r w:rsidRPr="000E3490">
              <w:rPr>
                <w:rFonts w:ascii="Arial" w:eastAsia="SimSun" w:hAnsi="Arial" w:cs="Mangal"/>
                <w:kern w:val="2"/>
                <w:sz w:val="20"/>
                <w:szCs w:val="20"/>
                <w:lang w:eastAsia="hi-IN" w:bidi="hi-IN"/>
              </w:rPr>
              <w:lastRenderedPageBreak/>
              <w:t>интонациями, выражающими 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2.Сочинение чистоговорок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3.Дидактическая игра «Придумай рифму»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с.25-26</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«Пальма»-учимся напрягать и расслаблять попеременно мышцы рук в </w:t>
            </w:r>
            <w:proofErr w:type="spellStart"/>
            <w:r w:rsidRPr="000E3490">
              <w:rPr>
                <w:rFonts w:ascii="Arial" w:eastAsia="SimSun" w:hAnsi="Arial" w:cs="Mangal"/>
                <w:kern w:val="2"/>
                <w:sz w:val="20"/>
                <w:szCs w:val="20"/>
                <w:lang w:eastAsia="hi-IN" w:bidi="hi-IN"/>
              </w:rPr>
              <w:lastRenderedPageBreak/>
              <w:t>кистях,локтях</w:t>
            </w:r>
            <w:proofErr w:type="spellEnd"/>
            <w:r w:rsidRPr="000E3490">
              <w:rPr>
                <w:rFonts w:ascii="Arial" w:eastAsia="SimSun" w:hAnsi="Arial" w:cs="Mangal"/>
                <w:kern w:val="2"/>
                <w:sz w:val="20"/>
                <w:szCs w:val="20"/>
                <w:lang w:eastAsia="hi-IN" w:bidi="hi-IN"/>
              </w:rPr>
              <w:t xml:space="preserve">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познавательные мотивы-интерес к новому</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вносить необходимые дополнения и коррективы  в случае расхождения </w:t>
            </w:r>
            <w:proofErr w:type="spellStart"/>
            <w:r w:rsidRPr="000E3490">
              <w:rPr>
                <w:rFonts w:ascii="Arial" w:eastAsia="SimSun" w:hAnsi="Arial" w:cs="Mangal"/>
                <w:kern w:val="2"/>
                <w:sz w:val="20"/>
                <w:szCs w:val="24"/>
                <w:lang w:eastAsia="hi-IN" w:bidi="hi-IN"/>
              </w:rPr>
              <w:lastRenderedPageBreak/>
              <w:t>эталона,реального</w:t>
            </w:r>
            <w:proofErr w:type="spellEnd"/>
            <w:r w:rsidRPr="000E3490">
              <w:rPr>
                <w:rFonts w:ascii="Arial" w:eastAsia="SimSun" w:hAnsi="Arial" w:cs="Mangal"/>
                <w:kern w:val="2"/>
                <w:sz w:val="20"/>
                <w:szCs w:val="24"/>
                <w:lang w:eastAsia="hi-IN" w:bidi="hi-IN"/>
              </w:rPr>
              <w:t xml:space="preserve"> действия и его продукта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говорить красиво и </w:t>
            </w:r>
            <w:proofErr w:type="spellStart"/>
            <w:r w:rsidRPr="000E3490">
              <w:rPr>
                <w:rFonts w:ascii="Arial" w:eastAsia="SimSun" w:hAnsi="Arial" w:cs="Mangal"/>
                <w:kern w:val="2"/>
                <w:sz w:val="20"/>
                <w:szCs w:val="24"/>
                <w:lang w:eastAsia="hi-IN" w:bidi="hi-IN"/>
              </w:rPr>
              <w:t>правильно,используя</w:t>
            </w:r>
            <w:proofErr w:type="spellEnd"/>
            <w:r w:rsidRPr="000E3490">
              <w:rPr>
                <w:rFonts w:ascii="Arial" w:eastAsia="SimSun" w:hAnsi="Arial" w:cs="Mangal"/>
                <w:kern w:val="2"/>
                <w:sz w:val="20"/>
                <w:szCs w:val="24"/>
                <w:lang w:eastAsia="hi-IN" w:bidi="hi-IN"/>
              </w:rPr>
              <w:t xml:space="preserve"> эмоциональные интонации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Знакомимся с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правилами проговаривания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скороговорок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1.Виды театрального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w:t>
            </w:r>
            <w:r w:rsidRPr="000E3490">
              <w:rPr>
                <w:rFonts w:ascii="Arial" w:eastAsia="SimSun" w:hAnsi="Arial" w:cs="Mangal"/>
                <w:kern w:val="2"/>
                <w:sz w:val="20"/>
                <w:szCs w:val="24"/>
                <w:lang w:eastAsia="hi-IN" w:bidi="hi-IN"/>
              </w:rPr>
              <w:lastRenderedPageBreak/>
              <w:t>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героев сказки.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понятно и логично отвечать на вопросы по содержанию сказки.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Отвечаем на вопросы по содержанию сказки и самостоятельно составляем вопросы по содержанию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2.Даем характеристику персонажам сказки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3..Упражнение детей в изображении героев сказки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«Репка» с помощью мимики и жестов</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3..Сочинение чистоговорок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4.Этюды на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внимания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-учимся снимать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напряжение поочередно с мышц </w:t>
            </w:r>
            <w:proofErr w:type="spellStart"/>
            <w:r w:rsidRPr="000E3490">
              <w:rPr>
                <w:rFonts w:ascii="Arial" w:eastAsia="SimSun" w:hAnsi="Arial" w:cs="Mangal"/>
                <w:kern w:val="2"/>
                <w:sz w:val="20"/>
                <w:szCs w:val="20"/>
                <w:lang w:eastAsia="hi-IN" w:bidi="hi-IN"/>
              </w:rPr>
              <w:t>рук,ног,шеи,корпуса,двигаться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мягким,пружинящим</w:t>
            </w:r>
            <w:proofErr w:type="spellEnd"/>
            <w:r w:rsidRPr="000E3490">
              <w:rPr>
                <w:rFonts w:ascii="Arial" w:eastAsia="SimSun" w:hAnsi="Arial" w:cs="Mangal"/>
                <w:kern w:val="2"/>
                <w:sz w:val="20"/>
                <w:szCs w:val="20"/>
                <w:lang w:eastAsia="hi-IN" w:bidi="hi-IN"/>
              </w:rPr>
              <w:t xml:space="preserve"> шагом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1.Театры бывают разные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(видеозаписи спектаклей кукольного и драматического театров, отрывки из балетных, оперных спектаклей.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w:t>
            </w:r>
            <w:r w:rsidRPr="000E3490">
              <w:rPr>
                <w:rFonts w:ascii="Arial" w:eastAsia="SimSun" w:hAnsi="Arial" w:cs="Mangal"/>
                <w:kern w:val="2"/>
                <w:sz w:val="20"/>
                <w:szCs w:val="20"/>
                <w:lang w:eastAsia="hi-IN" w:bidi="hi-IN"/>
              </w:rPr>
              <w:lastRenderedPageBreak/>
              <w:t>видами театров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3.Этюды на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эмоций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-учимся снимать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напряжение поочередно с мышц </w:t>
            </w:r>
            <w:proofErr w:type="spellStart"/>
            <w:r w:rsidRPr="000E3490">
              <w:rPr>
                <w:rFonts w:ascii="Arial" w:eastAsia="SimSun" w:hAnsi="Arial" w:cs="Mangal"/>
                <w:kern w:val="2"/>
                <w:sz w:val="20"/>
                <w:szCs w:val="20"/>
                <w:lang w:eastAsia="hi-IN" w:bidi="hi-IN"/>
              </w:rPr>
              <w:t>рук,ног,шеи,корпуса,двигаться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мягким,пружинящим</w:t>
            </w:r>
            <w:proofErr w:type="spellEnd"/>
            <w:r w:rsidRPr="000E3490">
              <w:rPr>
                <w:rFonts w:ascii="Arial" w:eastAsia="SimSun" w:hAnsi="Arial" w:cs="Mangal"/>
                <w:kern w:val="2"/>
                <w:sz w:val="20"/>
                <w:szCs w:val="20"/>
                <w:lang w:eastAsia="hi-IN" w:bidi="hi-IN"/>
              </w:rPr>
              <w:t xml:space="preserve"> шагом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1.Театры бывают разные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(видеозаписи спектаклей кукольного и драматического театров, отрывки из балетных, оперных спектаклей.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w:t>
            </w:r>
            <w:r w:rsidRPr="000E3490">
              <w:rPr>
                <w:rFonts w:ascii="Arial" w:eastAsia="SimSun" w:hAnsi="Arial" w:cs="Mangal"/>
                <w:kern w:val="2"/>
                <w:sz w:val="20"/>
                <w:szCs w:val="24"/>
                <w:lang w:eastAsia="hi-IN" w:bidi="hi-IN"/>
              </w:rPr>
              <w:lastRenderedPageBreak/>
              <w:t>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w:t>
            </w:r>
            <w:r w:rsidRPr="000E3490">
              <w:rPr>
                <w:rFonts w:ascii="Arial" w:eastAsia="SimSun" w:hAnsi="Arial" w:cs="Mangal"/>
                <w:kern w:val="2"/>
                <w:sz w:val="20"/>
                <w:szCs w:val="24"/>
                <w:lang w:eastAsia="hi-IN" w:bidi="hi-IN"/>
              </w:rPr>
              <w:lastRenderedPageBreak/>
              <w:t xml:space="preserve">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анализировать объекты с </w:t>
            </w:r>
            <w:r w:rsidRPr="000E3490">
              <w:rPr>
                <w:rFonts w:ascii="Arial" w:eastAsia="SimSun" w:hAnsi="Arial" w:cs="Mangal"/>
                <w:kern w:val="2"/>
                <w:sz w:val="20"/>
                <w:szCs w:val="24"/>
                <w:lang w:eastAsia="hi-IN" w:bidi="hi-IN"/>
              </w:rPr>
              <w:lastRenderedPageBreak/>
              <w:t>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1.Игра на развитие согласованности действий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«Радиограмма»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3..Конкурс на лучшую импровизацию к сказке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 Этюды на изменения тембра голоса.</w:t>
            </w:r>
            <w:r w:rsidRPr="000E3490">
              <w:rPr>
                <w:rFonts w:ascii="Arial" w:eastAsia="SimSun" w:hAnsi="Arial" w:cs="Mangal"/>
                <w:kern w:val="2"/>
                <w:sz w:val="20"/>
                <w:szCs w:val="20"/>
                <w:lang w:eastAsia="hi-IN" w:bidi="hi-IN"/>
              </w:rPr>
              <w:br/>
              <w:t>Педагог. Киска, как тебя зовут?</w:t>
            </w:r>
            <w:r w:rsidRPr="000E3490">
              <w:rPr>
                <w:rFonts w:ascii="Arial" w:eastAsia="SimSun" w:hAnsi="Arial" w:cs="Mangal"/>
                <w:kern w:val="2"/>
                <w:sz w:val="20"/>
                <w:szCs w:val="20"/>
                <w:lang w:eastAsia="hi-IN" w:bidi="hi-IN"/>
              </w:rPr>
              <w:br/>
              <w:t>Ребенок. Мяу! (Нежно)</w:t>
            </w:r>
            <w:r w:rsidRPr="000E3490">
              <w:rPr>
                <w:rFonts w:ascii="Arial" w:eastAsia="SimSun" w:hAnsi="Arial" w:cs="Mangal"/>
                <w:kern w:val="2"/>
                <w:sz w:val="20"/>
                <w:szCs w:val="20"/>
                <w:lang w:eastAsia="hi-IN" w:bidi="hi-IN"/>
              </w:rPr>
              <w:br/>
              <w:t>Педагог. Стережешь ты мышку тут?</w:t>
            </w:r>
            <w:r w:rsidRPr="000E3490">
              <w:rPr>
                <w:rFonts w:ascii="Arial" w:eastAsia="SimSun" w:hAnsi="Arial" w:cs="Mangal"/>
                <w:kern w:val="2"/>
                <w:sz w:val="20"/>
                <w:szCs w:val="20"/>
                <w:lang w:eastAsia="hi-IN" w:bidi="hi-IN"/>
              </w:rPr>
              <w:br/>
              <w:t>Ребенок. Мяу! (Утвердительно)</w:t>
            </w:r>
            <w:r w:rsidRPr="000E3490">
              <w:rPr>
                <w:rFonts w:ascii="Arial" w:eastAsia="SimSun" w:hAnsi="Arial" w:cs="Mangal"/>
                <w:kern w:val="2"/>
                <w:sz w:val="20"/>
                <w:szCs w:val="20"/>
                <w:lang w:eastAsia="hi-IN" w:bidi="hi-IN"/>
              </w:rPr>
              <w:br/>
              <w:t>Педагог. Киска, хочешь молока?</w:t>
            </w:r>
            <w:r w:rsidRPr="000E3490">
              <w:rPr>
                <w:rFonts w:ascii="Arial" w:eastAsia="SimSun" w:hAnsi="Arial" w:cs="Mangal"/>
                <w:kern w:val="2"/>
                <w:sz w:val="20"/>
                <w:szCs w:val="20"/>
                <w:lang w:eastAsia="hi-IN" w:bidi="hi-IN"/>
              </w:rPr>
              <w:br/>
              <w:t>Ребенок. Мяу! (С большим удовлетворением)</w:t>
            </w:r>
            <w:r w:rsidRPr="000E3490">
              <w:rPr>
                <w:rFonts w:ascii="Arial" w:eastAsia="SimSun" w:hAnsi="Arial" w:cs="Mangal"/>
                <w:kern w:val="2"/>
                <w:sz w:val="20"/>
                <w:szCs w:val="20"/>
                <w:lang w:eastAsia="hi-IN" w:bidi="hi-IN"/>
              </w:rPr>
              <w:br/>
              <w:t>Педагог. А в товарищи щенка?</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Ребенок. </w:t>
            </w:r>
            <w:r w:rsidRPr="000E3490">
              <w:rPr>
                <w:rFonts w:ascii="Arial" w:eastAsia="SimSun" w:hAnsi="Arial" w:cs="Mangal"/>
                <w:kern w:val="2"/>
                <w:sz w:val="20"/>
                <w:szCs w:val="20"/>
                <w:lang w:eastAsia="hi-IN" w:bidi="hi-IN"/>
              </w:rPr>
              <w:lastRenderedPageBreak/>
              <w:t xml:space="preserve">Мяу! </w:t>
            </w:r>
            <w:proofErr w:type="spellStart"/>
            <w:r w:rsidRPr="000E3490">
              <w:rPr>
                <w:rFonts w:ascii="Arial" w:eastAsia="SimSun" w:hAnsi="Arial" w:cs="Mangal"/>
                <w:kern w:val="2"/>
                <w:sz w:val="20"/>
                <w:szCs w:val="20"/>
                <w:lang w:eastAsia="hi-IN" w:bidi="hi-IN"/>
              </w:rPr>
              <w:t>Ффф-ррр</w:t>
            </w:r>
            <w:proofErr w:type="spellEnd"/>
            <w:r w:rsidRPr="000E3490">
              <w:rPr>
                <w:rFonts w:ascii="Arial" w:eastAsia="SimSun" w:hAnsi="Arial" w:cs="Mangal"/>
                <w:kern w:val="2"/>
                <w:sz w:val="20"/>
                <w:szCs w:val="20"/>
                <w:lang w:eastAsia="hi-IN" w:bidi="hi-IN"/>
              </w:rPr>
              <w:t>! (Изобразить по-разному: трусливо, пугливо.,.)</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быть </w:t>
            </w:r>
            <w:proofErr w:type="spellStart"/>
            <w:r w:rsidRPr="000E3490">
              <w:rPr>
                <w:rFonts w:ascii="Arial" w:eastAsia="SimSun" w:hAnsi="Arial" w:cs="Mangal"/>
                <w:kern w:val="2"/>
                <w:sz w:val="20"/>
                <w:szCs w:val="20"/>
                <w:lang w:eastAsia="hi-IN" w:bidi="hi-IN"/>
              </w:rPr>
              <w:t>доброжелательным,внимательным,готовым</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с.35-36</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-учимся снимать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напряжение поочередно с мышц </w:t>
            </w:r>
            <w:proofErr w:type="spellStart"/>
            <w:r w:rsidRPr="000E3490">
              <w:rPr>
                <w:rFonts w:ascii="Arial" w:eastAsia="SimSun" w:hAnsi="Arial" w:cs="Mangal"/>
                <w:kern w:val="2"/>
                <w:sz w:val="20"/>
                <w:szCs w:val="20"/>
                <w:lang w:eastAsia="hi-IN" w:bidi="hi-IN"/>
              </w:rPr>
              <w:t>рук,ног,шеи,корпуса,двигаться</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мягким,пружинящим</w:t>
            </w:r>
            <w:proofErr w:type="spellEnd"/>
            <w:r w:rsidRPr="000E3490">
              <w:rPr>
                <w:rFonts w:ascii="Arial" w:eastAsia="SimSun" w:hAnsi="Arial" w:cs="Mangal"/>
                <w:kern w:val="2"/>
                <w:sz w:val="20"/>
                <w:szCs w:val="20"/>
                <w:lang w:eastAsia="hi-IN" w:bidi="hi-IN"/>
              </w:rPr>
              <w:t xml:space="preserve"> шагом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3.Театры нашего города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 слайдов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с.38-40</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 и игрушками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4.Театральное здание снаружи</w:t>
            </w:r>
          </w:p>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Показ слайдов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22</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w:t>
            </w:r>
            <w:r>
              <w:rPr>
                <w:rFonts w:ascii="Arial" w:eastAsia="SimSun" w:hAnsi="Arial" w:cs="Mangal"/>
                <w:kern w:val="2"/>
                <w:sz w:val="20"/>
                <w:szCs w:val="20"/>
                <w:lang w:eastAsia="hi-IN" w:bidi="hi-IN"/>
              </w:rPr>
              <w:t>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с.41-43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 и игрушками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«Самолеты 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бабочки»-учимся владеть мышцами шеи 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рук,ориентироваться</w:t>
            </w:r>
            <w:proofErr w:type="spellEnd"/>
            <w:r w:rsidRPr="000E3490">
              <w:rPr>
                <w:rFonts w:ascii="Arial" w:eastAsia="SimSun" w:hAnsi="Arial" w:cs="Mangal"/>
                <w:kern w:val="2"/>
                <w:sz w:val="20"/>
                <w:szCs w:val="20"/>
                <w:lang w:eastAsia="hi-IN" w:bidi="hi-IN"/>
              </w:rPr>
              <w:t xml:space="preserve"> в пространстве</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4.Театральное здание внутри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 </w:t>
            </w:r>
            <w:proofErr w:type="spellStart"/>
            <w:r w:rsidRPr="000E3490">
              <w:rPr>
                <w:rFonts w:ascii="Arial" w:eastAsia="SimSun" w:hAnsi="Arial" w:cs="Mangal"/>
                <w:kern w:val="2"/>
                <w:sz w:val="20"/>
                <w:szCs w:val="20"/>
                <w:lang w:eastAsia="hi-IN" w:bidi="hi-IN"/>
              </w:rPr>
              <w:t>слайдоа</w:t>
            </w:r>
            <w:proofErr w:type="spellEnd"/>
            <w:r w:rsidRPr="000E3490">
              <w:rPr>
                <w:rFonts w:ascii="Arial" w:eastAsia="SimSun" w:hAnsi="Arial"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с.44-46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(отработка </w:t>
            </w:r>
            <w:proofErr w:type="spellStart"/>
            <w:r w:rsidRPr="000E3490">
              <w:rPr>
                <w:rFonts w:ascii="Arial" w:eastAsia="SimSun" w:hAnsi="Arial" w:cs="Mangal"/>
                <w:kern w:val="2"/>
                <w:sz w:val="20"/>
                <w:szCs w:val="20"/>
                <w:lang w:eastAsia="hi-IN" w:bidi="hi-IN"/>
              </w:rPr>
              <w:t>инто</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нации в различных ситуациях)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быта-развиваем воображение и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Устройство зрительного зала и сцены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устройством зрительного зала и </w:t>
            </w:r>
            <w:r w:rsidRPr="000E3490">
              <w:rPr>
                <w:rFonts w:ascii="Arial" w:eastAsia="SimSun" w:hAnsi="Arial" w:cs="Mangal"/>
                <w:kern w:val="2"/>
                <w:sz w:val="20"/>
                <w:szCs w:val="20"/>
                <w:lang w:eastAsia="hi-IN" w:bidi="hi-IN"/>
              </w:rPr>
              <w:lastRenderedPageBreak/>
              <w:t>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w:t>
            </w:r>
            <w:r w:rsidRPr="000E3490">
              <w:rPr>
                <w:rFonts w:ascii="Arial" w:eastAsia="SimSun" w:hAnsi="Arial" w:cs="Mangal"/>
                <w:kern w:val="2"/>
                <w:sz w:val="20"/>
                <w:szCs w:val="20"/>
                <w:lang w:eastAsia="hi-IN" w:bidi="hi-IN"/>
              </w:rPr>
              <w:lastRenderedPageBreak/>
              <w:t xml:space="preserve">напрягать и расслаблять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1.«Театр начинается с вешалки»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(Станиславский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Что значит </w:t>
            </w:r>
            <w:r w:rsidRPr="000E3490">
              <w:rPr>
                <w:rFonts w:ascii="Arial" w:eastAsia="SimSun" w:hAnsi="Arial" w:cs="Mangal"/>
                <w:kern w:val="2"/>
                <w:sz w:val="20"/>
                <w:szCs w:val="20"/>
                <w:lang w:eastAsia="hi-IN" w:bidi="hi-IN"/>
              </w:rPr>
              <w:lastRenderedPageBreak/>
              <w:t>это выражение?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Устройство зрительного зала и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w:t>
            </w:r>
            <w:r w:rsidRPr="000E3490">
              <w:rPr>
                <w:rFonts w:ascii="Arial" w:eastAsia="SimSun" w:hAnsi="Arial" w:cs="Mangal"/>
                <w:kern w:val="2"/>
                <w:sz w:val="20"/>
                <w:szCs w:val="20"/>
                <w:lang w:eastAsia="hi-IN" w:bidi="hi-IN"/>
              </w:rPr>
              <w:lastRenderedPageBreak/>
              <w:t>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волевой саморегуляции как способности к </w:t>
            </w:r>
            <w:r w:rsidRPr="000E3490">
              <w:rPr>
                <w:rFonts w:ascii="Arial" w:eastAsia="SimSun" w:hAnsi="Arial" w:cs="Mangal"/>
                <w:kern w:val="2"/>
                <w:sz w:val="20"/>
                <w:szCs w:val="24"/>
                <w:lang w:eastAsia="hi-IN" w:bidi="hi-IN"/>
              </w:rPr>
              <w:lastRenderedPageBreak/>
              <w:t>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выдвигать гипотезы и обосновывать их</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с47-48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(отработка </w:t>
            </w:r>
            <w:proofErr w:type="spellStart"/>
            <w:r w:rsidRPr="000E3490">
              <w:rPr>
                <w:rFonts w:ascii="Arial" w:eastAsia="SimSun" w:hAnsi="Arial" w:cs="Mangal"/>
                <w:kern w:val="2"/>
                <w:sz w:val="20"/>
                <w:szCs w:val="20"/>
                <w:lang w:eastAsia="hi-IN" w:bidi="hi-IN"/>
              </w:rPr>
              <w:t>инто</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нации в </w:t>
            </w:r>
            <w:proofErr w:type="spellStart"/>
            <w:r w:rsidRPr="000E3490">
              <w:rPr>
                <w:rFonts w:ascii="Arial" w:eastAsia="SimSun" w:hAnsi="Arial" w:cs="Mangal"/>
                <w:kern w:val="2"/>
                <w:sz w:val="20"/>
                <w:szCs w:val="20"/>
                <w:lang w:eastAsia="hi-IN" w:bidi="hi-IN"/>
              </w:rPr>
              <w:t>различ</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ных</w:t>
            </w:r>
            <w:proofErr w:type="spellEnd"/>
            <w:r w:rsidRPr="000E3490">
              <w:rPr>
                <w:rFonts w:ascii="Arial" w:eastAsia="SimSun" w:hAnsi="Arial" w:cs="Mangal"/>
                <w:kern w:val="2"/>
                <w:sz w:val="20"/>
                <w:szCs w:val="20"/>
                <w:lang w:eastAsia="hi-IN" w:bidi="hi-IN"/>
              </w:rPr>
              <w:t xml:space="preserve"> ситуациях)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3.Многообразие выразительных </w:t>
            </w:r>
            <w:r w:rsidRPr="000E3490">
              <w:rPr>
                <w:rFonts w:ascii="Arial" w:eastAsia="SimSun" w:hAnsi="Arial" w:cs="Mangal"/>
                <w:kern w:val="2"/>
                <w:sz w:val="20"/>
                <w:szCs w:val="20"/>
                <w:lang w:eastAsia="hi-IN" w:bidi="hi-IN"/>
              </w:rPr>
              <w:t xml:space="preserve">  средств  в</w:t>
            </w:r>
          </w:p>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Arial" w:eastAsia="SimSun" w:hAnsi="Arial" w:cs="Mangal"/>
                <w:kern w:val="2"/>
                <w:sz w:val="20"/>
                <w:szCs w:val="20"/>
                <w:lang w:eastAsia="hi-IN" w:bidi="hi-IN"/>
              </w:rPr>
              <w:t>театре ( драматургия, декорации, костюмы, грим, свет</w:t>
            </w:r>
            <w:r w:rsidRPr="000E3490">
              <w:rPr>
                <w:rFonts w:ascii="Times New Roman" w:eastAsia="SimSun" w:hAnsi="Times New Roman" w:cs="Mangal"/>
                <w:kern w:val="2"/>
                <w:sz w:val="20"/>
                <w:szCs w:val="20"/>
                <w:lang w:eastAsia="hi-IN" w:bidi="hi-IN"/>
              </w:rPr>
              <w:t xml:space="preserve"> музыкальное и шумовое оформление)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w:t>
            </w:r>
            <w:proofErr w:type="spellStart"/>
            <w:r w:rsidRPr="000E3490">
              <w:rPr>
                <w:rFonts w:ascii="Arial" w:eastAsia="SimSun" w:hAnsi="Arial" w:cs="Mangal"/>
                <w:kern w:val="2"/>
                <w:sz w:val="20"/>
                <w:szCs w:val="20"/>
                <w:lang w:eastAsia="hi-IN" w:bidi="hi-IN"/>
              </w:rPr>
              <w:t>неуспеха,связывая</w:t>
            </w:r>
            <w:proofErr w:type="spellEnd"/>
            <w:r w:rsidRPr="000E3490">
              <w:rPr>
                <w:rFonts w:ascii="Arial" w:eastAsia="SimSun" w:hAnsi="Arial" w:cs="Mangal"/>
                <w:kern w:val="2"/>
                <w:sz w:val="20"/>
                <w:szCs w:val="20"/>
                <w:lang w:eastAsia="hi-IN" w:bidi="hi-IN"/>
              </w:rPr>
              <w:t xml:space="preserve"> успех с </w:t>
            </w:r>
            <w:proofErr w:type="spellStart"/>
            <w:r w:rsidRPr="000E3490">
              <w:rPr>
                <w:rFonts w:ascii="Arial" w:eastAsia="SimSun" w:hAnsi="Arial" w:cs="Mangal"/>
                <w:kern w:val="2"/>
                <w:sz w:val="20"/>
                <w:szCs w:val="20"/>
                <w:lang w:eastAsia="hi-IN" w:bidi="hi-IN"/>
              </w:rPr>
              <w:t>усилием,трудолюбием,старанием</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ж</w:t>
            </w:r>
            <w:r>
              <w:rPr>
                <w:rFonts w:ascii="Arial" w:eastAsia="SimSun" w:hAnsi="Arial" w:cs="Mangal"/>
                <w:kern w:val="2"/>
                <w:sz w:val="20"/>
                <w:szCs w:val="20"/>
                <w:lang w:eastAsia="hi-IN" w:bidi="hi-IN"/>
              </w:rPr>
              <w:t>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и умницы с.51-52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(отработка </w:t>
            </w:r>
            <w:proofErr w:type="spellStart"/>
            <w:r w:rsidRPr="000E3490">
              <w:rPr>
                <w:rFonts w:ascii="Arial" w:eastAsia="SimSun" w:hAnsi="Arial" w:cs="Mangal"/>
                <w:kern w:val="2"/>
                <w:sz w:val="20"/>
                <w:szCs w:val="20"/>
                <w:lang w:eastAsia="hi-IN" w:bidi="hi-IN"/>
              </w:rPr>
              <w:t>инто</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нации в </w:t>
            </w:r>
            <w:proofErr w:type="spellStart"/>
            <w:r w:rsidRPr="000E3490">
              <w:rPr>
                <w:rFonts w:ascii="Arial" w:eastAsia="SimSun" w:hAnsi="Arial" w:cs="Mangal"/>
                <w:kern w:val="2"/>
                <w:sz w:val="20"/>
                <w:szCs w:val="20"/>
                <w:lang w:eastAsia="hi-IN" w:bidi="hi-IN"/>
              </w:rPr>
              <w:t>различ</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ных</w:t>
            </w:r>
            <w:proofErr w:type="spellEnd"/>
            <w:r w:rsidRPr="000E3490">
              <w:rPr>
                <w:rFonts w:ascii="Arial" w:eastAsia="SimSun" w:hAnsi="Arial" w:cs="Mangal"/>
                <w:kern w:val="2"/>
                <w:sz w:val="20"/>
                <w:szCs w:val="20"/>
                <w:lang w:eastAsia="hi-IN" w:bidi="hi-IN"/>
              </w:rPr>
              <w:t xml:space="preserve"> ситуациях)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3.Презентация на тему «Возможности человеческого тела и использование его в различных видах искусства»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Times New Roman" w:eastAsia="SimSun" w:hAnsi="Times New Roman"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поведение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быть </w:t>
            </w:r>
            <w:proofErr w:type="spellStart"/>
            <w:r w:rsidRPr="000E3490">
              <w:rPr>
                <w:rFonts w:ascii="Arial" w:eastAsia="SimSun" w:hAnsi="Arial" w:cs="Mangal"/>
                <w:kern w:val="2"/>
                <w:sz w:val="20"/>
                <w:szCs w:val="20"/>
                <w:lang w:eastAsia="hi-IN" w:bidi="hi-IN"/>
              </w:rPr>
              <w:t>доброжелательным,внимательным,готовым</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Что взять с собой в театр?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правилами театрального этикета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4.Диалог-пантомима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«Разговор двух </w:t>
            </w:r>
            <w:proofErr w:type="spellStart"/>
            <w:r w:rsidRPr="000E3490">
              <w:rPr>
                <w:rFonts w:ascii="Arial" w:eastAsia="SimSun" w:hAnsi="Arial" w:cs="Mangal"/>
                <w:kern w:val="2"/>
                <w:sz w:val="20"/>
                <w:szCs w:val="20"/>
                <w:lang w:eastAsia="hi-IN" w:bidi="hi-IN"/>
              </w:rPr>
              <w:t>иностранцев,не</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знающих языка друг друга»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B11C71" w:rsidRPr="000E3490" w:rsidRDefault="00B11C71" w:rsidP="00DA525D">
            <w:pPr>
              <w:widowControl w:val="0"/>
              <w:suppressLineNumber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антракт,аплодисменты</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1.В </w:t>
            </w:r>
            <w:proofErr w:type="spellStart"/>
            <w:r w:rsidRPr="000E3490">
              <w:rPr>
                <w:rFonts w:ascii="Times New Roman" w:eastAsia="SimSun" w:hAnsi="Times New Roman" w:cs="Mangal"/>
                <w:kern w:val="2"/>
                <w:sz w:val="20"/>
                <w:szCs w:val="20"/>
                <w:lang w:eastAsia="hi-IN" w:bidi="hi-IN"/>
              </w:rPr>
              <w:t>театре.Перед</w:t>
            </w:r>
            <w:proofErr w:type="spellEnd"/>
            <w:r w:rsidRPr="000E3490">
              <w:rPr>
                <w:rFonts w:ascii="Times New Roman" w:eastAsia="SimSun" w:hAnsi="Times New Roman" w:cs="Mangal"/>
                <w:kern w:val="2"/>
                <w:sz w:val="20"/>
                <w:szCs w:val="20"/>
                <w:lang w:eastAsia="hi-IN" w:bidi="hi-IN"/>
              </w:rPr>
              <w:t xml:space="preserve"> спектаклем.</w:t>
            </w:r>
          </w:p>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(Знакомство с </w:t>
            </w:r>
            <w:proofErr w:type="spellStart"/>
            <w:r w:rsidRPr="000E3490">
              <w:rPr>
                <w:rFonts w:ascii="Times New Roman" w:eastAsia="SimSun" w:hAnsi="Times New Roman" w:cs="Mangal"/>
                <w:kern w:val="2"/>
                <w:sz w:val="20"/>
                <w:szCs w:val="20"/>
                <w:lang w:eastAsia="hi-IN" w:bidi="hi-IN"/>
              </w:rPr>
              <w:t>гардеробом,зрительным</w:t>
            </w:r>
            <w:proofErr w:type="spellEnd"/>
            <w:r w:rsidRPr="000E3490">
              <w:rPr>
                <w:rFonts w:ascii="Times New Roman" w:eastAsia="SimSun" w:hAnsi="Times New Roman" w:cs="Mangal"/>
                <w:kern w:val="2"/>
                <w:sz w:val="20"/>
                <w:szCs w:val="20"/>
                <w:lang w:eastAsia="hi-IN" w:bidi="hi-IN"/>
              </w:rPr>
              <w:t xml:space="preserve"> </w:t>
            </w:r>
            <w:proofErr w:type="spellStart"/>
            <w:r w:rsidRPr="000E3490">
              <w:rPr>
                <w:rFonts w:ascii="Times New Roman" w:eastAsia="SimSun" w:hAnsi="Times New Roman" w:cs="Mangal"/>
                <w:kern w:val="2"/>
                <w:sz w:val="20"/>
                <w:szCs w:val="20"/>
                <w:lang w:eastAsia="hi-IN" w:bidi="hi-IN"/>
              </w:rPr>
              <w:t>залом,сценой,оркестровой</w:t>
            </w:r>
            <w:proofErr w:type="spellEnd"/>
            <w:r w:rsidRPr="000E3490">
              <w:rPr>
                <w:rFonts w:ascii="Times New Roman" w:eastAsia="SimSun" w:hAnsi="Times New Roman" w:cs="Mangal"/>
                <w:kern w:val="2"/>
                <w:sz w:val="20"/>
                <w:szCs w:val="20"/>
                <w:lang w:eastAsia="hi-IN" w:bidi="hi-IN"/>
              </w:rPr>
              <w:t xml:space="preserve"> ямой)</w:t>
            </w:r>
          </w:p>
          <w:p w:rsidR="00B11C71" w:rsidRPr="000E3490" w:rsidRDefault="00B11C71" w:rsidP="00DA525D">
            <w:pPr>
              <w:widowControl w:val="0"/>
              <w:suppressAutoHyphens/>
              <w:snapToGrid w:val="0"/>
              <w:spacing w:after="0" w:line="240" w:lineRule="auto"/>
              <w:rPr>
                <w:rFonts w:ascii="Times New Roman" w:eastAsia="SimSun" w:hAnsi="Times New Roman"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возможности различных позиций и точек зрения на какой-либо предмет или вопрос</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w:t>
            </w:r>
            <w:r w:rsidRPr="000E3490">
              <w:rPr>
                <w:rFonts w:ascii="Arial" w:eastAsia="SimSun" w:hAnsi="Arial" w:cs="Mangal"/>
                <w:kern w:val="2"/>
                <w:sz w:val="20"/>
                <w:szCs w:val="20"/>
                <w:lang w:eastAsia="hi-IN" w:bidi="hi-IN"/>
              </w:rPr>
              <w:lastRenderedPageBreak/>
              <w:t xml:space="preserve">интонационный строй речи у </w:t>
            </w:r>
            <w:proofErr w:type="spellStart"/>
            <w:r w:rsidRPr="000E3490">
              <w:rPr>
                <w:rFonts w:ascii="Arial" w:eastAsia="SimSun" w:hAnsi="Arial" w:cs="Mangal"/>
                <w:kern w:val="2"/>
                <w:sz w:val="20"/>
                <w:szCs w:val="20"/>
                <w:lang w:eastAsia="hi-IN" w:bidi="hi-IN"/>
              </w:rPr>
              <w:t>детей,учить</w:t>
            </w:r>
            <w:proofErr w:type="spellEnd"/>
            <w:r w:rsidRPr="000E3490">
              <w:rPr>
                <w:rFonts w:ascii="Arial" w:eastAsia="SimSun" w:hAnsi="Arial" w:cs="Mangal"/>
                <w:kern w:val="2"/>
                <w:sz w:val="20"/>
                <w:szCs w:val="20"/>
                <w:lang w:eastAsia="hi-IN" w:bidi="hi-IN"/>
              </w:rPr>
              <w:t xml:space="preserve"> распознавать эмоциональные состояния по мимике-</w:t>
            </w:r>
            <w:proofErr w:type="spellStart"/>
            <w:r w:rsidRPr="000E3490">
              <w:rPr>
                <w:rFonts w:ascii="Arial" w:eastAsia="SimSun" w:hAnsi="Arial" w:cs="Mangal"/>
                <w:kern w:val="2"/>
                <w:sz w:val="20"/>
                <w:szCs w:val="20"/>
                <w:lang w:eastAsia="hi-IN" w:bidi="hi-IN"/>
              </w:rPr>
              <w:t>радость,гоусть,стра</w:t>
            </w:r>
            <w:r>
              <w:rPr>
                <w:rFonts w:ascii="Arial" w:eastAsia="SimSun" w:hAnsi="Arial" w:cs="Mangal"/>
                <w:kern w:val="2"/>
                <w:sz w:val="20"/>
                <w:szCs w:val="20"/>
                <w:lang w:eastAsia="hi-IN" w:bidi="hi-IN"/>
              </w:rPr>
              <w:t>х,зло</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1.Упражнения,игры на отработку интонацион</w:t>
            </w:r>
            <w:r w:rsidRPr="000E3490">
              <w:rPr>
                <w:rFonts w:ascii="Arial" w:eastAsia="SimSun" w:hAnsi="Arial" w:cs="Mangal"/>
                <w:kern w:val="2"/>
                <w:sz w:val="20"/>
                <w:szCs w:val="20"/>
                <w:lang w:eastAsia="hi-IN" w:bidi="hi-IN"/>
              </w:rPr>
              <w:lastRenderedPageBreak/>
              <w:t>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с.60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со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словами-</w:t>
            </w:r>
            <w:proofErr w:type="spellStart"/>
            <w:r w:rsidRPr="000E3490">
              <w:rPr>
                <w:rFonts w:ascii="Arial" w:eastAsia="SimSun" w:hAnsi="Arial" w:cs="Mangal"/>
                <w:kern w:val="2"/>
                <w:sz w:val="20"/>
                <w:szCs w:val="20"/>
                <w:lang w:eastAsia="hi-IN" w:bidi="hi-IN"/>
              </w:rPr>
              <w:t>звукопо</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дражания</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2.Подбор графических карточек с эмоциями к конкретной ситуации и просмотр слайдов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изображением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конкретных эмоций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№8</w:t>
            </w:r>
            <w:r w:rsidRPr="000E3490">
              <w:rPr>
                <w:rFonts w:ascii="Arial" w:eastAsia="SimSun" w:hAnsi="Arial" w:cs="Mangal"/>
                <w:kern w:val="2"/>
                <w:sz w:val="20"/>
                <w:szCs w:val="20"/>
                <w:lang w:eastAsia="hi-IN" w:bidi="hi-IN"/>
              </w:rPr>
              <w:br/>
              <w:t>НАСОС И НАДУВНА</w:t>
            </w:r>
            <w:r w:rsidRPr="000E3490">
              <w:rPr>
                <w:rFonts w:ascii="Arial" w:eastAsia="SimSun" w:hAnsi="Arial" w:cs="Mangal"/>
                <w:kern w:val="2"/>
                <w:sz w:val="20"/>
                <w:szCs w:val="20"/>
                <w:lang w:eastAsia="hi-IN" w:bidi="hi-IN"/>
              </w:rPr>
              <w:lastRenderedPageBreak/>
              <w:t>Я КУКЛА</w:t>
            </w:r>
            <w:r w:rsidRPr="000E3490">
              <w:rPr>
                <w:rFonts w:ascii="Arial" w:eastAsia="SimSun" w:hAnsi="Arial" w:cs="Mangal"/>
                <w:kern w:val="2"/>
                <w:sz w:val="20"/>
                <w:szCs w:val="20"/>
                <w:lang w:eastAsia="hi-IN" w:bidi="hi-IN"/>
              </w:rPr>
              <w:br/>
              <w:t>Цель. Умение напрягать и расслаблять мышцы, взаимодействовать с партнером, тренировать три вида выдыхания, артикулировать звуки «с» и «ш»; действовать с воображаемым предметом.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4.Культура поведения в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Театральный этюд «Покупка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театрального билета»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w:t>
            </w:r>
            <w:r w:rsidRPr="000E3490">
              <w:rPr>
                <w:rFonts w:ascii="Arial" w:eastAsia="SimSun" w:hAnsi="Arial" w:cs="Mangal"/>
                <w:kern w:val="2"/>
                <w:sz w:val="20"/>
                <w:szCs w:val="20"/>
                <w:lang w:eastAsia="hi-IN" w:bidi="hi-IN"/>
              </w:rPr>
              <w:lastRenderedPageBreak/>
              <w:t>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аргументировать свое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lastRenderedPageBreak/>
              <w:t>предложение,убеждать,уступать</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выделять и </w:t>
            </w:r>
            <w:r w:rsidRPr="000E3490">
              <w:rPr>
                <w:rFonts w:ascii="Arial" w:eastAsia="SimSun" w:hAnsi="Arial" w:cs="Mangal"/>
                <w:kern w:val="2"/>
                <w:sz w:val="20"/>
                <w:szCs w:val="24"/>
                <w:lang w:eastAsia="hi-IN" w:bidi="hi-IN"/>
              </w:rPr>
              <w:lastRenderedPageBreak/>
              <w:t xml:space="preserve">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применять полученну</w:t>
            </w:r>
            <w:r w:rsidRPr="000E3490">
              <w:rPr>
                <w:rFonts w:ascii="Arial" w:eastAsia="SimSun" w:hAnsi="Arial" w:cs="Mangal"/>
                <w:kern w:val="2"/>
                <w:sz w:val="20"/>
                <w:szCs w:val="24"/>
                <w:lang w:eastAsia="hi-IN" w:bidi="hi-IN"/>
              </w:rPr>
              <w:lastRenderedPageBreak/>
              <w:t>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Наши эмоции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 Учить распознавать эмоции)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1.Упражнение на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правильного </w:t>
            </w:r>
            <w:proofErr w:type="spellStart"/>
            <w:r w:rsidRPr="000E3490">
              <w:rPr>
                <w:rFonts w:ascii="Arial" w:eastAsia="SimSun" w:hAnsi="Arial" w:cs="Mangal"/>
                <w:kern w:val="2"/>
                <w:sz w:val="20"/>
                <w:szCs w:val="20"/>
                <w:lang w:eastAsia="hi-IN" w:bidi="hi-IN"/>
              </w:rPr>
              <w:t>ды</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хания</w:t>
            </w:r>
            <w:proofErr w:type="spellEnd"/>
            <w:r w:rsidRPr="000E3490">
              <w:rPr>
                <w:rFonts w:ascii="Arial" w:eastAsia="SimSun" w:hAnsi="Arial" w:cs="Mangal"/>
                <w:kern w:val="2"/>
                <w:sz w:val="20"/>
                <w:szCs w:val="20"/>
                <w:lang w:eastAsia="hi-IN" w:bidi="hi-IN"/>
              </w:rPr>
              <w:t xml:space="preserve"> (</w:t>
            </w:r>
            <w:proofErr w:type="spellStart"/>
            <w:r w:rsidRPr="000E3490">
              <w:rPr>
                <w:rFonts w:ascii="Arial" w:eastAsia="SimSun" w:hAnsi="Arial" w:cs="Mangal"/>
                <w:kern w:val="2"/>
                <w:sz w:val="20"/>
                <w:szCs w:val="20"/>
                <w:lang w:eastAsia="hi-IN" w:bidi="hi-IN"/>
              </w:rPr>
              <w:t>см.Приложение</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2.Познакомить детей с </w:t>
            </w:r>
            <w:proofErr w:type="spellStart"/>
            <w:r w:rsidRPr="000E3490">
              <w:rPr>
                <w:rFonts w:ascii="Arial" w:eastAsia="SimSun" w:hAnsi="Arial" w:cs="Mangal"/>
                <w:kern w:val="2"/>
                <w:sz w:val="20"/>
                <w:szCs w:val="20"/>
                <w:lang w:eastAsia="hi-IN" w:bidi="hi-IN"/>
              </w:rPr>
              <w:t>пиктограммами,изображающими</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различные эмоции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4.Загадка-пантоми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ма</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магазине»-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отдать товар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который нужен </w:t>
            </w:r>
            <w:proofErr w:type="spellStart"/>
            <w:r w:rsidRPr="000E3490">
              <w:rPr>
                <w:rFonts w:ascii="Arial" w:eastAsia="SimSun" w:hAnsi="Arial" w:cs="Mangal"/>
                <w:kern w:val="2"/>
                <w:sz w:val="20"/>
                <w:szCs w:val="20"/>
                <w:lang w:eastAsia="hi-IN" w:bidi="hi-IN"/>
              </w:rPr>
              <w:t>покупателю,с</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помощью жестов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3.Упражнение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эмоцию»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5.НАДУВНАЯ КУКЛА</w:t>
            </w:r>
            <w:r w:rsidRPr="000E3490">
              <w:rPr>
                <w:rFonts w:ascii="Arial" w:eastAsia="SimSun" w:hAnsi="Arial" w:cs="Mangal"/>
                <w:kern w:val="2"/>
                <w:sz w:val="20"/>
                <w:szCs w:val="20"/>
                <w:lang w:eastAsia="hi-IN" w:bidi="hi-IN"/>
              </w:rPr>
              <w:br/>
              <w:t>Цель. Умение напрягать и расслаблять мышцы, взаимодействовать с партнером, тренировать три вида выдыхания</w:t>
            </w:r>
            <w:r w:rsidRPr="000E3490">
              <w:rPr>
                <w:rFonts w:ascii="Arial" w:eastAsia="SimSun" w:hAnsi="Arial" w:cs="Mangal"/>
                <w:kern w:val="2"/>
                <w:sz w:val="20"/>
                <w:szCs w:val="20"/>
                <w:lang w:eastAsia="hi-IN" w:bidi="hi-IN"/>
              </w:rPr>
              <w:lastRenderedPageBreak/>
              <w:t>, артикулировать звуки «с» и «ш»; действовать с воображаемым предметом.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6.Культура поведения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«О чем рассказала театральная программка?»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w:t>
            </w:r>
            <w:r w:rsidRPr="000E3490">
              <w:rPr>
                <w:rFonts w:ascii="Arial" w:eastAsia="SimSun" w:hAnsi="Arial" w:cs="Mangal"/>
                <w:kern w:val="2"/>
                <w:sz w:val="20"/>
                <w:szCs w:val="20"/>
                <w:lang w:eastAsia="hi-IN" w:bidi="hi-IN"/>
              </w:rPr>
              <w:lastRenderedPageBreak/>
              <w:t>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аргументировать свое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предложение,убеждать,уступать</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Изображение различных эмоций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изображать ту или иную эмоцию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3.Упр.для совершенствования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1.Этюды на изображение различных эмоций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2.Упр.под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(видеоурок по ритмике)</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Распознаем эмоции по мимике и пантомимике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распознавать эмоции </w:t>
            </w:r>
            <w:proofErr w:type="spellStart"/>
            <w:r w:rsidRPr="000E3490">
              <w:rPr>
                <w:rFonts w:ascii="Arial" w:eastAsia="SimSun" w:hAnsi="Arial" w:cs="Mangal"/>
                <w:kern w:val="2"/>
                <w:sz w:val="20"/>
                <w:szCs w:val="20"/>
                <w:lang w:eastAsia="hi-IN" w:bidi="hi-IN"/>
              </w:rPr>
              <w:t>радости,грусти</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злости,удивления</w:t>
            </w:r>
            <w:proofErr w:type="spellEnd"/>
            <w:r w:rsidRPr="000E3490">
              <w:rPr>
                <w:rFonts w:ascii="Arial" w:eastAsia="SimSun" w:hAnsi="Arial" w:cs="Mangal"/>
                <w:kern w:val="2"/>
                <w:sz w:val="20"/>
                <w:szCs w:val="20"/>
                <w:lang w:eastAsia="hi-IN" w:bidi="hi-IN"/>
              </w:rPr>
              <w:t xml:space="preserve"> по мимике и интонации голоса.</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Активизировать словарь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понятиями,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обозначающими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ту или иную эмоцию)</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упр.для</w:t>
            </w:r>
            <w:proofErr w:type="spellEnd"/>
            <w:r w:rsidRPr="000E3490">
              <w:rPr>
                <w:rFonts w:ascii="Arial" w:eastAsia="SimSun" w:hAnsi="Arial" w:cs="Mangal"/>
                <w:kern w:val="2"/>
                <w:sz w:val="20"/>
                <w:szCs w:val="20"/>
                <w:lang w:eastAsia="hi-IN" w:bidi="hi-IN"/>
              </w:rPr>
              <w:t xml:space="preserve"> совершенствования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w:t>
            </w:r>
            <w:r w:rsidRPr="000E3490">
              <w:rPr>
                <w:rFonts w:ascii="Arial" w:eastAsia="SimSun" w:hAnsi="Arial" w:cs="Mangal"/>
                <w:kern w:val="2"/>
                <w:sz w:val="20"/>
                <w:szCs w:val="20"/>
                <w:lang w:eastAsia="hi-IN" w:bidi="hi-IN"/>
              </w:rPr>
              <w:lastRenderedPageBreak/>
              <w:t>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4.Загадка-пантоми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ма</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зоопарке»-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отгадать,кто</w:t>
            </w:r>
            <w:proofErr w:type="spellEnd"/>
            <w:r w:rsidRPr="000E3490">
              <w:rPr>
                <w:rFonts w:ascii="Arial" w:eastAsia="SimSun" w:hAnsi="Arial" w:cs="Mangal"/>
                <w:kern w:val="2"/>
                <w:sz w:val="20"/>
                <w:szCs w:val="20"/>
                <w:lang w:eastAsia="hi-IN" w:bidi="hi-IN"/>
              </w:rPr>
              <w:t xml:space="preserve"> сидит в клетке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упр.с</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воздушными </w:t>
            </w:r>
            <w:proofErr w:type="spellStart"/>
            <w:r w:rsidRPr="000E3490">
              <w:rPr>
                <w:rFonts w:ascii="Arial" w:eastAsia="SimSun" w:hAnsi="Arial" w:cs="Mangal"/>
                <w:kern w:val="2"/>
                <w:sz w:val="20"/>
                <w:szCs w:val="20"/>
                <w:lang w:eastAsia="hi-IN" w:bidi="hi-IN"/>
              </w:rPr>
              <w:t>ша</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рами «Пойми меня»(на шарике изображены различные </w:t>
            </w:r>
            <w:r w:rsidRPr="000E3490">
              <w:rPr>
                <w:rFonts w:ascii="Arial" w:eastAsia="SimSun" w:hAnsi="Arial" w:cs="Mangal"/>
                <w:kern w:val="2"/>
                <w:sz w:val="20"/>
                <w:szCs w:val="20"/>
                <w:lang w:eastAsia="hi-IN" w:bidi="hi-IN"/>
              </w:rPr>
              <w:lastRenderedPageBreak/>
              <w:t>эмоции)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упр.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«Покажи жестом»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5.ЗАНЯТИЕ №9</w:t>
            </w:r>
            <w:r w:rsidRPr="000E3490">
              <w:rPr>
                <w:rFonts w:ascii="Arial" w:eastAsia="SimSun" w:hAnsi="Arial" w:cs="Mangal"/>
                <w:kern w:val="2"/>
                <w:sz w:val="20"/>
                <w:szCs w:val="20"/>
                <w:lang w:eastAsia="hi-IN" w:bidi="hi-IN"/>
              </w:rPr>
              <w:br/>
              <w:t>СНЕГОВИК</w:t>
            </w:r>
            <w:r w:rsidRPr="000E3490">
              <w:rPr>
                <w:rFonts w:ascii="Arial" w:eastAsia="SimSun" w:hAnsi="Arial" w:cs="Mangal"/>
                <w:kern w:val="2"/>
                <w:sz w:val="20"/>
                <w:szCs w:val="20"/>
                <w:lang w:eastAsia="hi-IN" w:bidi="hi-IN"/>
              </w:rPr>
              <w:br/>
              <w:t>Цель. Умение напрягать и расслаблять мышцы шеи, рук, ног и корпуса.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6.Культура поведения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«Я в зрительном зале»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2.Учимся распознавать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различные эмоции по графическим карточкам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4.Загадка-пантоми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ма</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«Отгадать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профессию»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 характерным движениям и жестам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№9</w:t>
            </w:r>
            <w:r w:rsidRPr="000E3490">
              <w:rPr>
                <w:rFonts w:ascii="Arial" w:eastAsia="SimSun" w:hAnsi="Arial" w:cs="Mangal"/>
                <w:kern w:val="2"/>
                <w:sz w:val="20"/>
                <w:szCs w:val="20"/>
                <w:lang w:eastAsia="hi-IN" w:bidi="hi-IN"/>
              </w:rPr>
              <w:br/>
              <w:t>СНЕГОВИК</w:t>
            </w:r>
            <w:r w:rsidRPr="000E3490">
              <w:rPr>
                <w:rFonts w:ascii="Arial" w:eastAsia="SimSun" w:hAnsi="Arial" w:cs="Mangal"/>
                <w:kern w:val="2"/>
                <w:sz w:val="20"/>
                <w:szCs w:val="20"/>
                <w:lang w:eastAsia="hi-IN" w:bidi="hi-IN"/>
              </w:rPr>
              <w:br/>
              <w:t>Цель. Умение напрягать и расслаблять мышцы шеи, рук, ног и корпуса.</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пьеса,спектакль</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строить понятные для партнера </w:t>
            </w:r>
            <w:proofErr w:type="spellStart"/>
            <w:r w:rsidRPr="000E3490">
              <w:rPr>
                <w:rFonts w:ascii="Arial" w:eastAsia="SimSun" w:hAnsi="Arial" w:cs="Mangal"/>
                <w:kern w:val="2"/>
                <w:sz w:val="20"/>
                <w:szCs w:val="20"/>
                <w:lang w:eastAsia="hi-IN" w:bidi="hi-IN"/>
              </w:rPr>
              <w:t>высказывания,учитывающие,что</w:t>
            </w:r>
            <w:proofErr w:type="spellEnd"/>
            <w:r w:rsidRPr="000E3490">
              <w:rPr>
                <w:rFonts w:ascii="Arial" w:eastAsia="SimSun" w:hAnsi="Arial" w:cs="Mangal"/>
                <w:kern w:val="2"/>
                <w:sz w:val="20"/>
                <w:szCs w:val="20"/>
                <w:lang w:eastAsia="hi-IN" w:bidi="hi-IN"/>
              </w:rPr>
              <w:t xml:space="preserve"> он знает и </w:t>
            </w:r>
            <w:proofErr w:type="spellStart"/>
            <w:r w:rsidRPr="000E3490">
              <w:rPr>
                <w:rFonts w:ascii="Arial" w:eastAsia="SimSun" w:hAnsi="Arial" w:cs="Mangal"/>
                <w:kern w:val="2"/>
                <w:sz w:val="20"/>
                <w:szCs w:val="20"/>
                <w:lang w:eastAsia="hi-IN" w:bidi="hi-IN"/>
              </w:rPr>
              <w:t>видит,а</w:t>
            </w:r>
            <w:proofErr w:type="spellEnd"/>
            <w:r w:rsidRPr="000E3490">
              <w:rPr>
                <w:rFonts w:ascii="Arial" w:eastAsia="SimSun" w:hAnsi="Arial" w:cs="Mangal"/>
                <w:kern w:val="2"/>
                <w:sz w:val="20"/>
                <w:szCs w:val="20"/>
                <w:lang w:eastAsia="hi-IN" w:bidi="hi-IN"/>
              </w:rPr>
              <w:t xml:space="preserve"> что нет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14592" w:type="dxa"/>
            <w:gridSpan w:val="12"/>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2 класс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с.62-63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3.Определить по походке </w:t>
            </w:r>
            <w:proofErr w:type="spellStart"/>
            <w:r w:rsidRPr="000E3490">
              <w:rPr>
                <w:rFonts w:ascii="Arial" w:eastAsia="SimSun" w:hAnsi="Arial" w:cs="Mangal"/>
                <w:kern w:val="2"/>
                <w:sz w:val="20"/>
                <w:szCs w:val="20"/>
                <w:lang w:eastAsia="hi-IN" w:bidi="hi-IN"/>
              </w:rPr>
              <w:t>прохо</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жего</w:t>
            </w:r>
            <w:proofErr w:type="spellEnd"/>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солдат,балерина,манекенщица,старый</w:t>
            </w:r>
            <w:proofErr w:type="spellEnd"/>
            <w:r w:rsidRPr="000E3490">
              <w:rPr>
                <w:rFonts w:ascii="Arial" w:eastAsia="SimSun" w:hAnsi="Arial" w:cs="Mangal"/>
                <w:kern w:val="2"/>
                <w:sz w:val="20"/>
                <w:szCs w:val="20"/>
                <w:lang w:eastAsia="hi-IN" w:bidi="hi-IN"/>
              </w:rPr>
              <w:t xml:space="preserve"> </w:t>
            </w:r>
            <w:proofErr w:type="spellStart"/>
            <w:r w:rsidRPr="000E3490">
              <w:rPr>
                <w:rFonts w:ascii="Arial" w:eastAsia="SimSun" w:hAnsi="Arial" w:cs="Mangal"/>
                <w:kern w:val="2"/>
                <w:sz w:val="20"/>
                <w:szCs w:val="20"/>
                <w:lang w:eastAsia="hi-IN" w:bidi="hi-IN"/>
              </w:rPr>
              <w:t>человек,задавака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№10</w:t>
            </w:r>
            <w:r w:rsidRPr="000E3490">
              <w:rPr>
                <w:rFonts w:ascii="Arial" w:eastAsia="SimSun" w:hAnsi="Arial" w:cs="Mangal"/>
                <w:kern w:val="2"/>
                <w:sz w:val="20"/>
                <w:szCs w:val="20"/>
                <w:lang w:eastAsia="hi-IN" w:bidi="hi-IN"/>
              </w:rPr>
              <w:br/>
              <w:t>БАБА-ЯГА</w:t>
            </w:r>
            <w:r w:rsidRPr="000E3490">
              <w:rPr>
                <w:rFonts w:ascii="Arial" w:eastAsia="SimSun" w:hAnsi="Arial" w:cs="Mangal"/>
                <w:kern w:val="2"/>
                <w:sz w:val="20"/>
                <w:szCs w:val="20"/>
                <w:lang w:eastAsia="hi-IN" w:bidi="hi-IN"/>
              </w:rPr>
              <w:br/>
              <w:t>Цель. Умение напрягать и расслаблять в движении то правую, то левую ногу.</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сценарист,драматург,режиссер</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включаться в </w:t>
            </w:r>
            <w:proofErr w:type="spellStart"/>
            <w:r w:rsidRPr="000E3490">
              <w:rPr>
                <w:rFonts w:ascii="Arial" w:eastAsia="SimSun" w:hAnsi="Arial" w:cs="Mangal"/>
                <w:kern w:val="2"/>
                <w:sz w:val="20"/>
                <w:szCs w:val="20"/>
                <w:lang w:eastAsia="hi-IN" w:bidi="hi-IN"/>
              </w:rPr>
              <w:t>диалог,проявлять</w:t>
            </w:r>
            <w:proofErr w:type="spellEnd"/>
            <w:r w:rsidRPr="000E3490">
              <w:rPr>
                <w:rFonts w:ascii="Arial" w:eastAsia="SimSun" w:hAnsi="Arial" w:cs="Mangal"/>
                <w:kern w:val="2"/>
                <w:sz w:val="20"/>
                <w:szCs w:val="20"/>
                <w:lang w:eastAsia="hi-IN" w:bidi="hi-IN"/>
              </w:rPr>
              <w:t xml:space="preserve"> инициативу и активность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умения понимать и принимать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Игровой урок</w:t>
            </w:r>
            <w:r w:rsidRPr="000E3490">
              <w:rPr>
                <w:rFonts w:ascii="Arial" w:eastAsia="SimSun" w:hAnsi="Arial" w:cs="Mangal"/>
                <w:kern w:val="2"/>
                <w:sz w:val="20"/>
                <w:szCs w:val="20"/>
                <w:lang w:eastAsia="hi-IN" w:bidi="hi-IN"/>
              </w:rPr>
              <w:b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 детей выразительность </w:t>
            </w:r>
            <w:proofErr w:type="spellStart"/>
            <w:r w:rsidRPr="000E3490">
              <w:rPr>
                <w:rFonts w:ascii="Arial" w:eastAsia="SimSun" w:hAnsi="Arial" w:cs="Mangal"/>
                <w:kern w:val="2"/>
                <w:sz w:val="20"/>
                <w:szCs w:val="20"/>
                <w:lang w:eastAsia="hi-IN" w:bidi="hi-IN"/>
              </w:rPr>
              <w:t>жестов,мимики,голоса.Активизировать</w:t>
            </w:r>
            <w:proofErr w:type="spellEnd"/>
            <w:r w:rsidRPr="000E3490">
              <w:rPr>
                <w:rFonts w:ascii="Arial" w:eastAsia="SimSun" w:hAnsi="Arial" w:cs="Mangal"/>
                <w:kern w:val="2"/>
                <w:sz w:val="20"/>
                <w:szCs w:val="20"/>
                <w:lang w:eastAsia="hi-IN" w:bidi="hi-IN"/>
              </w:rPr>
              <w:t xml:space="preserve"> словарь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1.Зарядка для шеи и челюсти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(«Удивленный бегемот»)</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чувства, </w:t>
            </w:r>
            <w:r w:rsidRPr="000E3490">
              <w:rPr>
                <w:rFonts w:ascii="Arial" w:eastAsia="SimSun" w:hAnsi="Arial" w:cs="Mangal"/>
                <w:kern w:val="2"/>
                <w:sz w:val="20"/>
                <w:szCs w:val="20"/>
                <w:lang w:eastAsia="hi-IN" w:bidi="hi-IN"/>
              </w:rPr>
              <w:lastRenderedPageBreak/>
              <w:t>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4.Показать частями тела-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 твои плечи говорят «Я гор-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жусь</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 твоя спина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говорит «Я старый человек»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частями тела</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палец говорит: «иди сюда». </w:t>
            </w:r>
          </w:p>
          <w:p w:rsidR="00B11C71" w:rsidRPr="000E3490" w:rsidRDefault="00B11C71" w:rsidP="00DA525D">
            <w:pPr>
              <w:widowControl w:val="0"/>
              <w:tabs>
                <w:tab w:val="left" w:pos="0"/>
              </w:tab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рот говорит: «М-м-м, я люблю это </w:t>
            </w:r>
            <w:r w:rsidRPr="000E3490">
              <w:rPr>
                <w:rFonts w:ascii="Arial" w:eastAsia="SimSun" w:hAnsi="Arial" w:cs="Mangal"/>
                <w:kern w:val="2"/>
                <w:sz w:val="20"/>
                <w:szCs w:val="20"/>
                <w:lang w:eastAsia="hi-IN" w:bidi="hi-IN"/>
              </w:rPr>
              <w:lastRenderedPageBreak/>
              <w:t xml:space="preserve">печенье…» как твое ухо говорит: «Я слышу птичку». </w:t>
            </w:r>
          </w:p>
          <w:p w:rsidR="00B11C71" w:rsidRPr="000E3490" w:rsidRDefault="00B11C71" w:rsidP="00DA525D">
            <w:pPr>
              <w:widowControl w:val="0"/>
              <w:tabs>
                <w:tab w:val="left" w:pos="0"/>
              </w:tab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нос говорит: «Мне что-то не нравится…»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№10</w:t>
            </w:r>
            <w:r w:rsidRPr="000E3490">
              <w:rPr>
                <w:rFonts w:ascii="Arial" w:eastAsia="SimSun" w:hAnsi="Arial" w:cs="Mangal"/>
                <w:kern w:val="2"/>
                <w:sz w:val="20"/>
                <w:szCs w:val="20"/>
                <w:lang w:eastAsia="hi-IN" w:bidi="hi-IN"/>
              </w:rPr>
              <w:br/>
              <w:t>БАБА-ЯГА</w:t>
            </w:r>
            <w:r w:rsidRPr="000E3490">
              <w:rPr>
                <w:rFonts w:ascii="Arial" w:eastAsia="SimSun" w:hAnsi="Arial" w:cs="Mangal"/>
                <w:kern w:val="2"/>
                <w:sz w:val="20"/>
                <w:szCs w:val="20"/>
                <w:lang w:eastAsia="hi-IN" w:bidi="hi-IN"/>
              </w:rPr>
              <w:br/>
              <w:t>Цель. Умение напрягать и расслаблять в движении то правую, то левую ногу.</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(устройство </w:t>
            </w:r>
            <w:proofErr w:type="spellStart"/>
            <w:r w:rsidRPr="000E3490">
              <w:rPr>
                <w:rFonts w:ascii="Arial" w:eastAsia="SimSun" w:hAnsi="Arial" w:cs="Mangal"/>
                <w:kern w:val="2"/>
                <w:sz w:val="20"/>
                <w:szCs w:val="20"/>
                <w:lang w:eastAsia="hi-IN" w:bidi="hi-IN"/>
              </w:rPr>
              <w:t>сцены,осветитель,суфлер</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формулировать и отстаивать свою собственную п</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№11</w:t>
            </w:r>
            <w:r w:rsidRPr="000E3490">
              <w:rPr>
                <w:rFonts w:ascii="Arial" w:eastAsia="SimSun" w:hAnsi="Arial" w:cs="Mangal"/>
                <w:kern w:val="2"/>
                <w:sz w:val="20"/>
                <w:szCs w:val="20"/>
                <w:lang w:eastAsia="hi-IN" w:bidi="hi-IN"/>
              </w:rPr>
              <w:br/>
              <w:t>СНЕЖНАЯ КОРОЛЕВА</w:t>
            </w:r>
            <w:r w:rsidRPr="000E3490">
              <w:rPr>
                <w:rFonts w:ascii="Arial" w:eastAsia="SimSun" w:hAnsi="Arial" w:cs="Mangal"/>
                <w:kern w:val="2"/>
                <w:sz w:val="20"/>
                <w:szCs w:val="20"/>
                <w:lang w:eastAsia="hi-IN" w:bidi="hi-IN"/>
              </w:rPr>
              <w:br/>
              <w:t>Цель. Умение напрягать и расслаблять поочередно мышцы всего тела, координировать движения.</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антракт,аплодисменты</w:t>
            </w:r>
            <w:proofErr w:type="spellEnd"/>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Правильное дыхание и  дикция </w:t>
            </w:r>
            <w:r w:rsidRPr="000E3490">
              <w:rPr>
                <w:rFonts w:ascii="Arial" w:eastAsia="SimSun" w:hAnsi="Arial" w:cs="Mangal"/>
                <w:kern w:val="2"/>
                <w:sz w:val="20"/>
                <w:szCs w:val="20"/>
                <w:lang w:eastAsia="hi-IN" w:bidi="hi-IN"/>
              </w:rPr>
              <w:lastRenderedPageBreak/>
              <w:t>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1.Упр. «Жужжим,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шуршим», «Выпусти воздух из проколотого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мяча»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5.Этюд на развитие </w:t>
            </w:r>
            <w:r w:rsidRPr="000E3490">
              <w:rPr>
                <w:rFonts w:ascii="Arial" w:eastAsia="SimSun" w:hAnsi="Arial" w:cs="Mangal"/>
                <w:kern w:val="2"/>
                <w:sz w:val="20"/>
                <w:szCs w:val="20"/>
                <w:lang w:eastAsia="hi-IN" w:bidi="hi-IN"/>
              </w:rPr>
              <w:lastRenderedPageBreak/>
              <w:t>творческого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Перевернутый ящик – телевизор. Дети сидят на стульях и смотрят передачу. Кто какую передачу смотрит?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4.ЗАНЯТИЕ №11</w:t>
            </w:r>
            <w:r w:rsidRPr="000E3490">
              <w:rPr>
                <w:rFonts w:ascii="Arial" w:eastAsia="SimSun" w:hAnsi="Arial" w:cs="Mangal"/>
                <w:kern w:val="2"/>
                <w:sz w:val="20"/>
                <w:szCs w:val="20"/>
                <w:lang w:eastAsia="hi-IN" w:bidi="hi-IN"/>
              </w:rPr>
              <w:br/>
            </w:r>
            <w:r w:rsidRPr="000E3490">
              <w:rPr>
                <w:rFonts w:ascii="Arial" w:eastAsia="SimSun" w:hAnsi="Arial" w:cs="Mangal"/>
                <w:kern w:val="2"/>
                <w:sz w:val="20"/>
                <w:szCs w:val="20"/>
                <w:lang w:eastAsia="hi-IN" w:bidi="hi-IN"/>
              </w:rPr>
              <w:lastRenderedPageBreak/>
              <w:t>СНЕЖНАЯ КОРОЛЕВА</w:t>
            </w:r>
            <w:r w:rsidRPr="000E3490">
              <w:rPr>
                <w:rFonts w:ascii="Arial" w:eastAsia="SimSun" w:hAnsi="Arial" w:cs="Mangal"/>
                <w:kern w:val="2"/>
                <w:sz w:val="20"/>
                <w:szCs w:val="20"/>
                <w:lang w:eastAsia="hi-IN" w:bidi="hi-IN"/>
              </w:rPr>
              <w:br/>
              <w:t>Цель. Умение напрягать и расслаблять поочередно мышцы всего тела, координировать движения.</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6..Театральный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оркестр,дирижер,оркестровая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яма)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w:t>
            </w:r>
            <w:r w:rsidRPr="000E3490">
              <w:rPr>
                <w:rFonts w:ascii="Arial" w:eastAsia="SimSun" w:hAnsi="Arial" w:cs="Mangal"/>
                <w:kern w:val="2"/>
                <w:sz w:val="20"/>
                <w:szCs w:val="20"/>
                <w:lang w:eastAsia="hi-IN" w:bidi="hi-IN"/>
              </w:rPr>
              <w:lastRenderedPageBreak/>
              <w:t>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w:t>
            </w:r>
            <w:r w:rsidRPr="000E3490">
              <w:rPr>
                <w:rFonts w:ascii="Arial" w:eastAsia="SimSun" w:hAnsi="Arial" w:cs="Mangal"/>
                <w:kern w:val="2"/>
                <w:sz w:val="20"/>
                <w:szCs w:val="20"/>
                <w:lang w:eastAsia="hi-IN" w:bidi="hi-IN"/>
              </w:rPr>
              <w:lastRenderedPageBreak/>
              <w:t>осуществлять взаимный контроль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w:t>
            </w:r>
            <w:r w:rsidRPr="000E3490">
              <w:rPr>
                <w:rFonts w:ascii="Arial" w:eastAsia="SimSun" w:hAnsi="Arial" w:cs="Mangal"/>
                <w:kern w:val="2"/>
                <w:sz w:val="20"/>
                <w:szCs w:val="24"/>
                <w:lang w:eastAsia="hi-IN" w:bidi="hi-IN"/>
              </w:rPr>
              <w:lastRenderedPageBreak/>
              <w:t>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w:t>
            </w:r>
            <w:r w:rsidRPr="000E3490">
              <w:rPr>
                <w:rFonts w:ascii="Arial" w:eastAsia="SimSun" w:hAnsi="Arial" w:cs="Mangal"/>
                <w:kern w:val="2"/>
                <w:sz w:val="20"/>
                <w:szCs w:val="24"/>
                <w:lang w:eastAsia="hi-IN" w:bidi="hi-IN"/>
              </w:rPr>
              <w:lastRenderedPageBreak/>
              <w:t>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1.Развиваем гибкость речевого </w:t>
            </w:r>
            <w:proofErr w:type="spellStart"/>
            <w:r w:rsidRPr="000E3490">
              <w:rPr>
                <w:rFonts w:ascii="Arial" w:eastAsia="SimSun" w:hAnsi="Arial" w:cs="Mangal"/>
                <w:kern w:val="2"/>
                <w:sz w:val="20"/>
                <w:szCs w:val="20"/>
                <w:lang w:eastAsia="hi-IN" w:bidi="hi-IN"/>
              </w:rPr>
              <w:t>аппарата,меняя</w:t>
            </w:r>
            <w:proofErr w:type="spellEnd"/>
            <w:r w:rsidRPr="000E3490">
              <w:rPr>
                <w:rFonts w:ascii="Arial" w:eastAsia="SimSun" w:hAnsi="Arial" w:cs="Mangal"/>
                <w:kern w:val="2"/>
                <w:sz w:val="20"/>
                <w:szCs w:val="20"/>
                <w:lang w:eastAsia="hi-IN" w:bidi="hi-IN"/>
              </w:rPr>
              <w:t xml:space="preserve"> ударения в сочетаниях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ауоэиы</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2.Играем на во-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lastRenderedPageBreak/>
              <w:t>ображаемой</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трубе(</w:t>
            </w:r>
            <w:proofErr w:type="spellStart"/>
            <w:r w:rsidRPr="000E3490">
              <w:rPr>
                <w:rFonts w:ascii="Arial" w:eastAsia="SimSun" w:hAnsi="Arial" w:cs="Mangal"/>
                <w:kern w:val="2"/>
                <w:sz w:val="20"/>
                <w:szCs w:val="20"/>
                <w:lang w:eastAsia="hi-IN" w:bidi="hi-IN"/>
              </w:rPr>
              <w:t>уууууууу</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w:t>
            </w:r>
            <w:proofErr w:type="spellStart"/>
            <w:r w:rsidRPr="000E3490">
              <w:rPr>
                <w:rFonts w:ascii="Arial" w:eastAsia="SimSun" w:hAnsi="Arial" w:cs="Mangal"/>
                <w:kern w:val="2"/>
                <w:sz w:val="20"/>
                <w:szCs w:val="20"/>
                <w:lang w:eastAsia="hi-IN" w:bidi="hi-IN"/>
              </w:rPr>
              <w:t>о,у</w:t>
            </w:r>
            <w:proofErr w:type="spellEnd"/>
            <w:r w:rsidRPr="000E3490">
              <w:rPr>
                <w:rFonts w:ascii="Arial" w:eastAsia="SimSun" w:hAnsi="Arial" w:cs="Mangal"/>
                <w:kern w:val="2"/>
                <w:sz w:val="20"/>
                <w:szCs w:val="20"/>
                <w:lang w:eastAsia="hi-IN" w:bidi="hi-IN"/>
              </w:rPr>
              <w:t>-а-</w:t>
            </w:r>
            <w:proofErr w:type="spellStart"/>
            <w:r w:rsidRPr="000E3490">
              <w:rPr>
                <w:rFonts w:ascii="Arial" w:eastAsia="SimSun" w:hAnsi="Arial" w:cs="Mangal"/>
                <w:kern w:val="2"/>
                <w:sz w:val="20"/>
                <w:szCs w:val="20"/>
                <w:lang w:eastAsia="hi-IN" w:bidi="hi-IN"/>
              </w:rPr>
              <w:t>о,о</w:t>
            </w:r>
            <w:proofErr w:type="spellEnd"/>
            <w:r w:rsidRPr="000E3490">
              <w:rPr>
                <w:rFonts w:ascii="Arial" w:eastAsia="SimSun" w:hAnsi="Arial" w:cs="Mangal"/>
                <w:kern w:val="2"/>
                <w:sz w:val="20"/>
                <w:szCs w:val="20"/>
                <w:lang w:eastAsia="hi-IN" w:bidi="hi-IN"/>
              </w:rPr>
              <w:t>-а-у)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№8,9</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5.Этюд на развитие творческого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Подойти к стулу и рассмотреть его, будто </w:t>
            </w:r>
            <w:r w:rsidRPr="000E3490">
              <w:rPr>
                <w:rFonts w:ascii="Arial" w:eastAsia="SimSun" w:hAnsi="Arial" w:cs="Mangal"/>
                <w:kern w:val="2"/>
                <w:sz w:val="20"/>
                <w:szCs w:val="20"/>
                <w:lang w:eastAsia="hi-IN" w:bidi="hi-IN"/>
              </w:rPr>
              <w:lastRenderedPageBreak/>
              <w:t xml:space="preserve">это: королевский трон аквариум с экзотическими рыбками костер куст цветущих роз.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4.ЗАНЯТИЕ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6.Театральный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реквизит,репертуар,премьера</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№10,11</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3.Этюд на развитие творческого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Передать книгу друг другу так, как будто это: кирпич кусок торта бомба фарфоровая статуэтка.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этюд,миниатюра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адекватно оценивать свое поведение и поведение партнера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Правильное </w:t>
            </w:r>
            <w:r w:rsidRPr="000E3490">
              <w:rPr>
                <w:rFonts w:ascii="Arial" w:eastAsia="SimSun" w:hAnsi="Arial" w:cs="Mangal"/>
                <w:kern w:val="2"/>
                <w:sz w:val="20"/>
                <w:szCs w:val="20"/>
                <w:lang w:eastAsia="hi-IN" w:bidi="hi-IN"/>
              </w:rPr>
              <w:lastRenderedPageBreak/>
              <w:t>дыхание и дикция 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1.Зарядка </w:t>
            </w:r>
            <w:r w:rsidRPr="000E3490">
              <w:rPr>
                <w:rFonts w:ascii="Arial" w:eastAsia="SimSun" w:hAnsi="Arial" w:cs="Mangal"/>
                <w:kern w:val="2"/>
                <w:sz w:val="20"/>
                <w:szCs w:val="20"/>
                <w:lang w:eastAsia="hi-IN" w:bidi="hi-IN"/>
              </w:rPr>
              <w:lastRenderedPageBreak/>
              <w:t xml:space="preserve">для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шеи и челюсти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(«Зевающая пантера»)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№10,11,12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4.Этюд на </w:t>
            </w:r>
            <w:r w:rsidRPr="000E3490">
              <w:rPr>
                <w:rFonts w:ascii="Arial" w:eastAsia="SimSun" w:hAnsi="Arial" w:cs="Mangal"/>
                <w:kern w:val="2"/>
                <w:sz w:val="20"/>
                <w:szCs w:val="20"/>
                <w:lang w:eastAsia="hi-IN" w:bidi="hi-IN"/>
              </w:rPr>
              <w:lastRenderedPageBreak/>
              <w:t>развитие творческого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Взять со стола карандаш так, как будто это: червяк горячая печеная картошка маленькая бусинка.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w:t>
            </w:r>
            <w:r w:rsidRPr="000E3490">
              <w:rPr>
                <w:rFonts w:ascii="Arial" w:eastAsia="SimSun" w:hAnsi="Arial" w:cs="Mangal"/>
                <w:kern w:val="2"/>
                <w:sz w:val="20"/>
                <w:szCs w:val="20"/>
                <w:lang w:eastAsia="hi-IN" w:bidi="hi-IN"/>
              </w:rPr>
              <w:lastRenderedPageBreak/>
              <w:t>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5.Театраль</w:t>
            </w:r>
            <w:r w:rsidRPr="000E3490">
              <w:rPr>
                <w:rFonts w:ascii="Arial" w:eastAsia="SimSun" w:hAnsi="Arial" w:cs="Mangal"/>
                <w:kern w:val="2"/>
                <w:sz w:val="20"/>
                <w:szCs w:val="20"/>
                <w:lang w:eastAsia="hi-IN" w:bidi="hi-IN"/>
              </w:rPr>
              <w:lastRenderedPageBreak/>
              <w:t>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программа,афи</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ша,театральный</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билет)</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w:t>
            </w:r>
            <w:r w:rsidRPr="000E3490">
              <w:rPr>
                <w:rFonts w:ascii="Arial" w:eastAsia="SimSun" w:hAnsi="Arial" w:cs="Mangal"/>
                <w:kern w:val="2"/>
                <w:sz w:val="20"/>
                <w:szCs w:val="20"/>
                <w:lang w:eastAsia="hi-IN" w:bidi="hi-IN"/>
              </w:rPr>
              <w:lastRenderedPageBreak/>
              <w:t>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w:t>
            </w:r>
            <w:r w:rsidRPr="000E3490">
              <w:rPr>
                <w:rFonts w:ascii="Arial" w:eastAsia="SimSun" w:hAnsi="Arial" w:cs="Mangal"/>
                <w:kern w:val="2"/>
                <w:sz w:val="20"/>
                <w:szCs w:val="20"/>
                <w:lang w:eastAsia="hi-IN" w:bidi="hi-IN"/>
              </w:rPr>
              <w:lastRenderedPageBreak/>
              <w:t>ть умение обращаться за помощью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продолжать отрабатывать </w:t>
            </w:r>
            <w:r w:rsidRPr="000E3490">
              <w:rPr>
                <w:rFonts w:ascii="Arial" w:eastAsia="SimSun" w:hAnsi="Arial" w:cs="Mangal"/>
                <w:kern w:val="2"/>
                <w:sz w:val="20"/>
                <w:szCs w:val="20"/>
                <w:lang w:eastAsia="hi-IN" w:bidi="hi-IN"/>
              </w:rPr>
              <w:lastRenderedPageBreak/>
              <w:t>выразительность жестов)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1.Артикуляционная гимнастика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№9,13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5.Этюд на развитие творческого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Выполнять различные действия: чистить картошку нанизывать бусы на </w:t>
            </w:r>
            <w:r w:rsidRPr="000E3490">
              <w:rPr>
                <w:rFonts w:ascii="Arial" w:eastAsia="SimSun" w:hAnsi="Arial" w:cs="Mangal"/>
                <w:kern w:val="2"/>
                <w:sz w:val="20"/>
                <w:szCs w:val="20"/>
                <w:lang w:eastAsia="hi-IN" w:bidi="hi-IN"/>
              </w:rPr>
              <w:lastRenderedPageBreak/>
              <w:t xml:space="preserve">нитку </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есть пирожное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бутафория,декорации</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1.Этюды на </w:t>
            </w:r>
            <w:proofErr w:type="spellStart"/>
            <w:r w:rsidRPr="000E3490">
              <w:rPr>
                <w:rFonts w:ascii="Arial" w:eastAsia="SimSun" w:hAnsi="Arial" w:cs="Mangal"/>
                <w:kern w:val="2"/>
                <w:sz w:val="20"/>
                <w:szCs w:val="20"/>
                <w:lang w:eastAsia="hi-IN" w:bidi="hi-IN"/>
              </w:rPr>
              <w:t>общение:Куклы</w:t>
            </w:r>
            <w:proofErr w:type="spellEnd"/>
            <w:r w:rsidRPr="000E3490">
              <w:rPr>
                <w:rFonts w:ascii="Arial" w:eastAsia="SimSun" w:hAnsi="Arial" w:cs="Mangal"/>
                <w:kern w:val="2"/>
                <w:sz w:val="20"/>
                <w:szCs w:val="20"/>
                <w:lang w:eastAsia="hi-IN" w:bidi="hi-IN"/>
              </w:rPr>
              <w:t xml:space="preserve"> встречаются друг с другом, здороваются. Спрашивают друг друга о здоровье, прощаются. Одна кукла нечаянно толкнула другую, просят прощение. Кукла празднует день рождения, остальные поздравляют, дарят </w:t>
            </w:r>
            <w:r w:rsidRPr="000E3490">
              <w:rPr>
                <w:rFonts w:ascii="Arial" w:eastAsia="SimSun" w:hAnsi="Arial" w:cs="Mangal"/>
                <w:kern w:val="2"/>
                <w:sz w:val="20"/>
                <w:szCs w:val="20"/>
                <w:lang w:eastAsia="hi-IN" w:bidi="hi-IN"/>
              </w:rPr>
              <w:lastRenderedPageBreak/>
              <w:t xml:space="preserve">подарки, извиняются за опоздание, за пролитый компот.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Создание образа</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 музыку</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№13,14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«Зеркало»-в парах.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воображение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 словарик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диалог,монолог,реплика,ремарка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готовность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выбирать наиболее эффективный способ решения </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находить ключевые слова и передавать их смысл с помощью выразительных </w:t>
            </w:r>
            <w:r w:rsidRPr="000E3490">
              <w:rPr>
                <w:rFonts w:ascii="Arial" w:eastAsia="SimSun" w:hAnsi="Arial" w:cs="Mangal"/>
                <w:kern w:val="2"/>
                <w:sz w:val="20"/>
                <w:szCs w:val="20"/>
                <w:lang w:eastAsia="hi-IN" w:bidi="hi-IN"/>
              </w:rPr>
              <w:lastRenderedPageBreak/>
              <w:t>средств-</w:t>
            </w:r>
            <w:proofErr w:type="spellStart"/>
            <w:r w:rsidRPr="000E3490">
              <w:rPr>
                <w:rFonts w:ascii="Arial" w:eastAsia="SimSun" w:hAnsi="Arial" w:cs="Mangal"/>
                <w:kern w:val="2"/>
                <w:sz w:val="20"/>
                <w:szCs w:val="20"/>
                <w:lang w:eastAsia="hi-IN" w:bidi="hi-IN"/>
              </w:rPr>
              <w:t>голоса,мимики,жестов</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1.Оморокова 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читать выразительно.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с.29-30</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2.Этюд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звукоподража</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ние</w:t>
            </w:r>
            <w:proofErr w:type="spellEnd"/>
            <w:r w:rsidRPr="000E3490">
              <w:rPr>
                <w:rFonts w:ascii="Arial" w:eastAsia="SimSun" w:hAnsi="Arial" w:cs="Mangal"/>
                <w:kern w:val="2"/>
                <w:sz w:val="20"/>
                <w:szCs w:val="20"/>
                <w:lang w:eastAsia="hi-IN" w:bidi="hi-IN"/>
              </w:rPr>
              <w:t xml:space="preserve"> и «разговор»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животных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(курица-</w:t>
            </w:r>
            <w:proofErr w:type="spellStart"/>
            <w:r w:rsidRPr="000E3490">
              <w:rPr>
                <w:rFonts w:ascii="Arial" w:eastAsia="SimSun" w:hAnsi="Arial" w:cs="Mangal"/>
                <w:kern w:val="2"/>
                <w:sz w:val="20"/>
                <w:szCs w:val="20"/>
                <w:lang w:eastAsia="hi-IN" w:bidi="hi-IN"/>
              </w:rPr>
              <w:t>петух,свинья</w:t>
            </w:r>
            <w:proofErr w:type="spellEnd"/>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корова,лев</w:t>
            </w:r>
            <w:proofErr w:type="spellEnd"/>
            <w:r w:rsidRPr="000E3490">
              <w:rPr>
                <w:rFonts w:ascii="Arial" w:eastAsia="SimSun" w:hAnsi="Arial" w:cs="Mangal"/>
                <w:kern w:val="2"/>
                <w:sz w:val="20"/>
                <w:szCs w:val="20"/>
                <w:lang w:eastAsia="hi-IN" w:bidi="hi-IN"/>
              </w:rPr>
              <w:t>-баран)</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lastRenderedPageBreak/>
              <w:t>Упр.под</w:t>
            </w:r>
            <w:proofErr w:type="spellEnd"/>
            <w:r w:rsidRPr="000E3490">
              <w:rPr>
                <w:rFonts w:ascii="Arial" w:eastAsia="SimSun" w:hAnsi="Arial" w:cs="Mangal"/>
                <w:kern w:val="2"/>
                <w:sz w:val="20"/>
                <w:szCs w:val="20"/>
                <w:lang w:eastAsia="hi-IN" w:bidi="hi-IN"/>
              </w:rPr>
              <w:t xml:space="preserve">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с помощью вопросов получать необходимые </w:t>
            </w:r>
            <w:r w:rsidRPr="000E3490">
              <w:rPr>
                <w:rFonts w:ascii="Arial" w:eastAsia="SimSun" w:hAnsi="Arial" w:cs="Mangal"/>
                <w:kern w:val="2"/>
                <w:sz w:val="20"/>
                <w:szCs w:val="20"/>
                <w:lang w:eastAsia="hi-IN" w:bidi="hi-IN"/>
              </w:rPr>
              <w:lastRenderedPageBreak/>
              <w:t>сведения от партнеров по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цель деятельности на занятии </w:t>
            </w:r>
            <w:r w:rsidRPr="000E3490">
              <w:rPr>
                <w:rFonts w:ascii="Arial" w:eastAsia="SimSun" w:hAnsi="Arial" w:cs="Mangal"/>
                <w:kern w:val="2"/>
                <w:sz w:val="20"/>
                <w:szCs w:val="24"/>
                <w:lang w:eastAsia="hi-IN" w:bidi="hi-IN"/>
              </w:rPr>
              <w:lastRenderedPageBreak/>
              <w:t>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проявлять индивидуальные творческие способност</w:t>
            </w:r>
            <w:r w:rsidRPr="000E3490">
              <w:rPr>
                <w:rFonts w:ascii="Arial" w:eastAsia="SimSun" w:hAnsi="Arial" w:cs="Mangal"/>
                <w:kern w:val="2"/>
                <w:sz w:val="20"/>
                <w:szCs w:val="24"/>
                <w:lang w:eastAsia="hi-IN" w:bidi="hi-IN"/>
              </w:rPr>
              <w:lastRenderedPageBreak/>
              <w:t>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w:t>
            </w:r>
            <w:proofErr w:type="spellStart"/>
            <w:r w:rsidRPr="000E3490">
              <w:rPr>
                <w:rFonts w:ascii="Arial" w:eastAsia="SimSun" w:hAnsi="Arial" w:cs="Mangal"/>
                <w:kern w:val="2"/>
                <w:sz w:val="20"/>
                <w:szCs w:val="20"/>
                <w:lang w:eastAsia="hi-IN" w:bidi="hi-IN"/>
              </w:rPr>
              <w:t>голоса,мимики,жестов</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1.Работа со сказкой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2.Этюд «Диалог-</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звукоподражание и «разговор»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животных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(собака-кошка,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две обезьяны,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большая собака-маленькая собака)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Упр.под</w:t>
            </w:r>
            <w:proofErr w:type="spellEnd"/>
            <w:r w:rsidRPr="000E3490">
              <w:rPr>
                <w:rFonts w:ascii="Arial" w:eastAsia="SimSun" w:hAnsi="Arial" w:cs="Mangal"/>
                <w:kern w:val="2"/>
                <w:sz w:val="20"/>
                <w:szCs w:val="20"/>
                <w:lang w:eastAsia="hi-IN" w:bidi="hi-IN"/>
              </w:rPr>
              <w:t xml:space="preserve">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охарактеризовывать</w:t>
            </w:r>
            <w:proofErr w:type="spellEnd"/>
            <w:r w:rsidRPr="000E3490">
              <w:rPr>
                <w:rFonts w:ascii="Arial" w:eastAsia="SimSun" w:hAnsi="Arial" w:cs="Mangal"/>
                <w:kern w:val="2"/>
                <w:sz w:val="20"/>
                <w:szCs w:val="20"/>
                <w:lang w:eastAsia="hi-IN" w:bidi="hi-IN"/>
              </w:rPr>
              <w:t xml:space="preserve"> героев </w:t>
            </w:r>
            <w:proofErr w:type="spellStart"/>
            <w:r w:rsidRPr="000E3490">
              <w:rPr>
                <w:rFonts w:ascii="Arial" w:eastAsia="SimSun" w:hAnsi="Arial" w:cs="Mangal"/>
                <w:kern w:val="2"/>
                <w:sz w:val="20"/>
                <w:szCs w:val="20"/>
                <w:lang w:eastAsia="hi-IN" w:bidi="hi-IN"/>
              </w:rPr>
              <w:t>сказки,учить</w:t>
            </w:r>
            <w:proofErr w:type="spellEnd"/>
            <w:r w:rsidRPr="000E3490">
              <w:rPr>
                <w:rFonts w:ascii="Arial" w:eastAsia="SimSun" w:hAnsi="Arial" w:cs="Mangal"/>
                <w:kern w:val="2"/>
                <w:sz w:val="20"/>
                <w:szCs w:val="20"/>
                <w:lang w:eastAsia="hi-IN" w:bidi="hi-IN"/>
              </w:rPr>
              <w:t xml:space="preserve"> передавать эмоциональное состояние героев с помощью </w:t>
            </w:r>
            <w:proofErr w:type="spellStart"/>
            <w:r w:rsidRPr="000E3490">
              <w:rPr>
                <w:rFonts w:ascii="Arial" w:eastAsia="SimSun" w:hAnsi="Arial" w:cs="Mangal"/>
                <w:kern w:val="2"/>
                <w:sz w:val="20"/>
                <w:szCs w:val="20"/>
                <w:lang w:eastAsia="hi-IN" w:bidi="hi-IN"/>
              </w:rPr>
              <w:t>мимики,жестов,телодвижений</w:t>
            </w:r>
            <w:proofErr w:type="spellEnd"/>
            <w:r w:rsidRPr="000E3490">
              <w:rPr>
                <w:rFonts w:ascii="Arial" w:eastAsia="SimSun" w:hAnsi="Arial" w:cs="Mangal"/>
                <w:kern w:val="2"/>
                <w:sz w:val="20"/>
                <w:szCs w:val="20"/>
                <w:lang w:eastAsia="hi-IN" w:bidi="hi-IN"/>
              </w:rPr>
              <w:t>)-на примере сказки Три медведя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2.Чтение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 </w:t>
            </w:r>
            <w:proofErr w:type="spellStart"/>
            <w:r w:rsidRPr="000E3490">
              <w:rPr>
                <w:rFonts w:ascii="Arial" w:eastAsia="SimSun" w:hAnsi="Arial" w:cs="Mangal"/>
                <w:kern w:val="2"/>
                <w:sz w:val="20"/>
                <w:szCs w:val="20"/>
                <w:lang w:eastAsia="hi-IN" w:bidi="hi-IN"/>
              </w:rPr>
              <w:t>ролям,обсуждение</w:t>
            </w:r>
            <w:proofErr w:type="spellEnd"/>
            <w:r w:rsidRPr="000E3490">
              <w:rPr>
                <w:rFonts w:ascii="Arial" w:eastAsia="SimSun" w:hAnsi="Arial" w:cs="Mangal"/>
                <w:kern w:val="2"/>
                <w:sz w:val="20"/>
                <w:szCs w:val="20"/>
                <w:lang w:eastAsia="hi-IN" w:bidi="hi-IN"/>
              </w:rPr>
              <w:t xml:space="preserve"> героев и </w:t>
            </w:r>
            <w:proofErr w:type="spellStart"/>
            <w:r w:rsidRPr="000E3490">
              <w:rPr>
                <w:rFonts w:ascii="Arial" w:eastAsia="SimSun" w:hAnsi="Arial" w:cs="Mangal"/>
                <w:kern w:val="2"/>
                <w:sz w:val="20"/>
                <w:szCs w:val="20"/>
                <w:lang w:eastAsia="hi-IN" w:bidi="hi-IN"/>
              </w:rPr>
              <w:t>ситуаций,выявление</w:t>
            </w:r>
            <w:proofErr w:type="spellEnd"/>
            <w:r w:rsidRPr="000E3490">
              <w:rPr>
                <w:rFonts w:ascii="Arial" w:eastAsia="SimSun" w:hAnsi="Arial" w:cs="Mangal"/>
                <w:kern w:val="2"/>
                <w:sz w:val="20"/>
                <w:szCs w:val="20"/>
                <w:lang w:eastAsia="hi-IN" w:bidi="hi-IN"/>
              </w:rPr>
              <w:t xml:space="preserve"> характерных черт героев и их </w:t>
            </w:r>
            <w:proofErr w:type="spellStart"/>
            <w:r w:rsidRPr="000E3490">
              <w:rPr>
                <w:rFonts w:ascii="Arial" w:eastAsia="SimSun" w:hAnsi="Arial" w:cs="Mangal"/>
                <w:kern w:val="2"/>
                <w:sz w:val="20"/>
                <w:szCs w:val="20"/>
                <w:lang w:eastAsia="hi-IN" w:bidi="hi-IN"/>
              </w:rPr>
              <w:t>настроений,способы</w:t>
            </w:r>
            <w:proofErr w:type="spellEnd"/>
            <w:r w:rsidRPr="000E3490">
              <w:rPr>
                <w:rFonts w:ascii="Arial" w:eastAsia="SimSun" w:hAnsi="Arial" w:cs="Mangal"/>
                <w:kern w:val="2"/>
                <w:sz w:val="20"/>
                <w:szCs w:val="20"/>
                <w:lang w:eastAsia="hi-IN" w:bidi="hi-IN"/>
              </w:rPr>
              <w:t xml:space="preserve"> передачи особенностей героев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w:t>
            </w:r>
            <w:r w:rsidRPr="000E3490">
              <w:rPr>
                <w:rFonts w:ascii="Arial" w:eastAsia="SimSun" w:hAnsi="Arial" w:cs="Mangal"/>
                <w:kern w:val="2"/>
                <w:sz w:val="20"/>
                <w:szCs w:val="20"/>
                <w:lang w:eastAsia="hi-IN" w:bidi="hi-IN"/>
              </w:rPr>
              <w:lastRenderedPageBreak/>
              <w:t>ие, веру,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охарактеризовывать</w:t>
            </w:r>
            <w:proofErr w:type="spellEnd"/>
            <w:r w:rsidRPr="000E3490">
              <w:rPr>
                <w:rFonts w:ascii="Arial" w:eastAsia="SimSun" w:hAnsi="Arial" w:cs="Mangal"/>
                <w:kern w:val="2"/>
                <w:sz w:val="20"/>
                <w:szCs w:val="20"/>
                <w:lang w:eastAsia="hi-IN" w:bidi="hi-IN"/>
              </w:rPr>
              <w:t xml:space="preserve"> героев </w:t>
            </w:r>
            <w:proofErr w:type="spellStart"/>
            <w:r w:rsidRPr="000E3490">
              <w:rPr>
                <w:rFonts w:ascii="Arial" w:eastAsia="SimSun" w:hAnsi="Arial" w:cs="Mangal"/>
                <w:kern w:val="2"/>
                <w:sz w:val="20"/>
                <w:szCs w:val="20"/>
                <w:lang w:eastAsia="hi-IN" w:bidi="hi-IN"/>
              </w:rPr>
              <w:t>сказки,учить</w:t>
            </w:r>
            <w:proofErr w:type="spellEnd"/>
            <w:r w:rsidRPr="000E3490">
              <w:rPr>
                <w:rFonts w:ascii="Arial" w:eastAsia="SimSun" w:hAnsi="Arial" w:cs="Mangal"/>
                <w:kern w:val="2"/>
                <w:sz w:val="20"/>
                <w:szCs w:val="20"/>
                <w:lang w:eastAsia="hi-IN" w:bidi="hi-IN"/>
              </w:rPr>
              <w:t xml:space="preserve"> передавать эмоциональное состояние героев с помощью </w:t>
            </w:r>
            <w:proofErr w:type="spellStart"/>
            <w:r w:rsidRPr="000E3490">
              <w:rPr>
                <w:rFonts w:ascii="Arial" w:eastAsia="SimSun" w:hAnsi="Arial" w:cs="Mangal"/>
                <w:kern w:val="2"/>
                <w:sz w:val="20"/>
                <w:szCs w:val="20"/>
                <w:lang w:eastAsia="hi-IN" w:bidi="hi-IN"/>
              </w:rPr>
              <w:t>мимики,жестов,телодвижений</w:t>
            </w:r>
            <w:proofErr w:type="spellEnd"/>
            <w:r w:rsidRPr="000E3490">
              <w:rPr>
                <w:rFonts w:ascii="Arial" w:eastAsia="SimSun" w:hAnsi="Arial" w:cs="Mangal"/>
                <w:kern w:val="2"/>
                <w:sz w:val="20"/>
                <w:szCs w:val="20"/>
                <w:lang w:eastAsia="hi-IN" w:bidi="hi-IN"/>
              </w:rPr>
              <w:t>)-на примере сказки Три медведя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2.Чтение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 </w:t>
            </w:r>
            <w:proofErr w:type="spellStart"/>
            <w:r w:rsidRPr="000E3490">
              <w:rPr>
                <w:rFonts w:ascii="Arial" w:eastAsia="SimSun" w:hAnsi="Arial" w:cs="Mangal"/>
                <w:kern w:val="2"/>
                <w:sz w:val="20"/>
                <w:szCs w:val="20"/>
                <w:lang w:eastAsia="hi-IN" w:bidi="hi-IN"/>
              </w:rPr>
              <w:t>ролям,обсуждение</w:t>
            </w:r>
            <w:proofErr w:type="spellEnd"/>
            <w:r w:rsidRPr="000E3490">
              <w:rPr>
                <w:rFonts w:ascii="Arial" w:eastAsia="SimSun" w:hAnsi="Arial" w:cs="Mangal"/>
                <w:kern w:val="2"/>
                <w:sz w:val="20"/>
                <w:szCs w:val="20"/>
                <w:lang w:eastAsia="hi-IN" w:bidi="hi-IN"/>
              </w:rPr>
              <w:t xml:space="preserve"> героев и </w:t>
            </w:r>
            <w:proofErr w:type="spellStart"/>
            <w:r w:rsidRPr="000E3490">
              <w:rPr>
                <w:rFonts w:ascii="Arial" w:eastAsia="SimSun" w:hAnsi="Arial" w:cs="Mangal"/>
                <w:kern w:val="2"/>
                <w:sz w:val="20"/>
                <w:szCs w:val="20"/>
                <w:lang w:eastAsia="hi-IN" w:bidi="hi-IN"/>
              </w:rPr>
              <w:t>ситуаций,выявление</w:t>
            </w:r>
            <w:proofErr w:type="spellEnd"/>
            <w:r w:rsidRPr="000E3490">
              <w:rPr>
                <w:rFonts w:ascii="Arial" w:eastAsia="SimSun" w:hAnsi="Arial" w:cs="Mangal"/>
                <w:kern w:val="2"/>
                <w:sz w:val="20"/>
                <w:szCs w:val="20"/>
                <w:lang w:eastAsia="hi-IN" w:bidi="hi-IN"/>
              </w:rPr>
              <w:t xml:space="preserve"> характерных черт героев и их </w:t>
            </w:r>
            <w:proofErr w:type="spellStart"/>
            <w:r w:rsidRPr="000E3490">
              <w:rPr>
                <w:rFonts w:ascii="Arial" w:eastAsia="SimSun" w:hAnsi="Arial" w:cs="Mangal"/>
                <w:kern w:val="2"/>
                <w:sz w:val="20"/>
                <w:szCs w:val="20"/>
                <w:lang w:eastAsia="hi-IN" w:bidi="hi-IN"/>
              </w:rPr>
              <w:t>настроений,способы</w:t>
            </w:r>
            <w:proofErr w:type="spellEnd"/>
            <w:r w:rsidRPr="000E3490">
              <w:rPr>
                <w:rFonts w:ascii="Arial" w:eastAsia="SimSun" w:hAnsi="Arial" w:cs="Mangal"/>
                <w:kern w:val="2"/>
                <w:sz w:val="20"/>
                <w:szCs w:val="20"/>
                <w:lang w:eastAsia="hi-IN" w:bidi="hi-IN"/>
              </w:rPr>
              <w:t xml:space="preserve"> передачи особенностей героев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w:t>
            </w:r>
            <w:r w:rsidRPr="000E3490">
              <w:rPr>
                <w:rFonts w:ascii="Arial" w:eastAsia="SimSun" w:hAnsi="Arial" w:cs="Mangal"/>
                <w:kern w:val="2"/>
                <w:sz w:val="20"/>
                <w:szCs w:val="20"/>
                <w:lang w:eastAsia="hi-IN" w:bidi="hi-IN"/>
              </w:rPr>
              <w:lastRenderedPageBreak/>
              <w:t xml:space="preserve">своего тела под влиянием </w:t>
            </w:r>
            <w:proofErr w:type="spellStart"/>
            <w:r w:rsidRPr="000E3490">
              <w:rPr>
                <w:rFonts w:ascii="Arial" w:eastAsia="SimSun" w:hAnsi="Arial" w:cs="Mangal"/>
                <w:kern w:val="2"/>
                <w:sz w:val="20"/>
                <w:szCs w:val="20"/>
                <w:lang w:eastAsia="hi-IN" w:bidi="hi-IN"/>
              </w:rPr>
              <w:t>музыки,развивать</w:t>
            </w:r>
            <w:proofErr w:type="spellEnd"/>
            <w:r w:rsidRPr="000E3490">
              <w:rPr>
                <w:rFonts w:ascii="Arial" w:eastAsia="SimSun" w:hAnsi="Arial" w:cs="Mangal"/>
                <w:kern w:val="2"/>
                <w:sz w:val="20"/>
                <w:szCs w:val="20"/>
                <w:lang w:eastAsia="hi-IN" w:bidi="hi-IN"/>
              </w:rPr>
              <w:t xml:space="preserve"> умение владеть своим телом. Совершенствовать двигательные способности и координацию движений.,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1.Специальная театральная игра: «Одно и тоже по-разному»</w:t>
            </w:r>
            <w:r w:rsidRPr="000E3490">
              <w:rPr>
                <w:rFonts w:ascii="Arial" w:eastAsia="SimSun" w:hAnsi="Arial" w:cs="Mangal"/>
                <w:kern w:val="2"/>
                <w:sz w:val="20"/>
                <w:szCs w:val="20"/>
                <w:lang w:eastAsia="hi-IN" w:bidi="hi-IN"/>
              </w:rPr>
              <w:br/>
              <w:t xml:space="preserve">Цель. Развивать </w:t>
            </w:r>
            <w:r w:rsidRPr="000E3490">
              <w:rPr>
                <w:rFonts w:ascii="Arial" w:eastAsia="SimSun" w:hAnsi="Arial" w:cs="Mangal"/>
                <w:kern w:val="2"/>
                <w:sz w:val="20"/>
                <w:szCs w:val="20"/>
                <w:lang w:eastAsia="hi-IN" w:bidi="hi-IN"/>
              </w:rPr>
              <w:lastRenderedPageBreak/>
              <w:t>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 xml:space="preserve">Цель. Развивать умение правильно напрягать и </w:t>
            </w:r>
            <w:r w:rsidRPr="000E3490">
              <w:rPr>
                <w:rFonts w:ascii="Arial" w:eastAsia="SimSun" w:hAnsi="Arial" w:cs="Mangal"/>
                <w:kern w:val="2"/>
                <w:sz w:val="20"/>
                <w:szCs w:val="20"/>
                <w:lang w:eastAsia="hi-IN" w:bidi="hi-IN"/>
              </w:rPr>
              <w:lastRenderedPageBreak/>
              <w:t>расслаблять мышцы.</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2.Видеоурок по</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ритмике</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 создавать способ решения </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режиссера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с.29-30</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2.Этюд на отработку </w:t>
            </w:r>
            <w:proofErr w:type="spellStart"/>
            <w:r w:rsidRPr="000E3490">
              <w:rPr>
                <w:rFonts w:ascii="Arial" w:eastAsia="SimSun" w:hAnsi="Arial" w:cs="Mangal"/>
                <w:kern w:val="2"/>
                <w:sz w:val="20"/>
                <w:szCs w:val="20"/>
                <w:lang w:eastAsia="hi-IN" w:bidi="hi-IN"/>
              </w:rPr>
              <w:t>выра</w:t>
            </w:r>
            <w:proofErr w:type="spellEnd"/>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зитель</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ности</w:t>
            </w:r>
            <w:proofErr w:type="spellEnd"/>
            <w:r w:rsidRPr="000E3490">
              <w:rPr>
                <w:rFonts w:ascii="Arial" w:eastAsia="SimSun" w:hAnsi="Arial" w:cs="Mangal"/>
                <w:kern w:val="2"/>
                <w:sz w:val="20"/>
                <w:szCs w:val="20"/>
                <w:lang w:eastAsia="hi-IN" w:bidi="hi-IN"/>
              </w:rPr>
              <w:t xml:space="preserve"> жестов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режиссера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актера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4.Упражнения,игры на отработку </w:t>
            </w:r>
            <w:r w:rsidRPr="000E3490">
              <w:rPr>
                <w:rFonts w:ascii="Arial" w:eastAsia="SimSun" w:hAnsi="Arial" w:cs="Mangal"/>
                <w:kern w:val="2"/>
                <w:sz w:val="20"/>
                <w:szCs w:val="20"/>
                <w:lang w:eastAsia="hi-IN" w:bidi="hi-IN"/>
              </w:rPr>
              <w:lastRenderedPageBreak/>
              <w:t>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с.30-31</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2.Специальная театральна</w:t>
            </w:r>
            <w:r w:rsidRPr="000E3490">
              <w:rPr>
                <w:rFonts w:ascii="Arial" w:eastAsia="SimSun" w:hAnsi="Arial" w:cs="Mangal"/>
                <w:kern w:val="2"/>
                <w:sz w:val="20"/>
                <w:szCs w:val="20"/>
                <w:lang w:eastAsia="hi-IN" w:bidi="hi-IN"/>
              </w:rPr>
              <w:lastRenderedPageBreak/>
              <w:t>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№14</w:t>
            </w:r>
            <w:r w:rsidRPr="000E3490">
              <w:rPr>
                <w:rFonts w:ascii="Arial" w:eastAsia="SimSun" w:hAnsi="Arial" w:cs="Mangal"/>
                <w:kern w:val="2"/>
                <w:sz w:val="20"/>
                <w:szCs w:val="20"/>
                <w:lang w:eastAsia="hi-IN" w:bidi="hi-IN"/>
              </w:rPr>
              <w:br/>
              <w:t xml:space="preserve">HE </w:t>
            </w:r>
            <w:r w:rsidRPr="000E3490">
              <w:rPr>
                <w:rFonts w:ascii="Arial" w:eastAsia="SimSun" w:hAnsi="Arial" w:cs="Mangal"/>
                <w:kern w:val="2"/>
                <w:sz w:val="20"/>
                <w:szCs w:val="20"/>
                <w:lang w:eastAsia="hi-IN" w:bidi="hi-IN"/>
              </w:rPr>
              <w:lastRenderedPageBreak/>
              <w:t>ОШИБИСЬ</w:t>
            </w:r>
            <w:r w:rsidRPr="000E3490">
              <w:rPr>
                <w:rFonts w:ascii="Arial" w:eastAsia="SimSun" w:hAnsi="Arial" w:cs="Mangal"/>
                <w:kern w:val="2"/>
                <w:sz w:val="20"/>
                <w:szCs w:val="20"/>
                <w:lang w:eastAsia="hi-IN" w:bidi="hi-IN"/>
              </w:rPr>
              <w:br/>
              <w:t>Цель. Развивать чувство ритма, произвольное внимание, координацию.</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актера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w:t>
            </w:r>
            <w:r w:rsidRPr="000E3490">
              <w:rPr>
                <w:rFonts w:ascii="Arial" w:eastAsia="SimSun" w:hAnsi="Arial" w:cs="Mangal"/>
                <w:kern w:val="2"/>
                <w:sz w:val="20"/>
                <w:szCs w:val="20"/>
                <w:lang w:eastAsia="hi-IN" w:bidi="hi-IN"/>
              </w:rPr>
              <w:lastRenderedPageBreak/>
              <w:t>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способност</w:t>
            </w:r>
            <w:r w:rsidRPr="000E3490">
              <w:rPr>
                <w:rFonts w:ascii="Arial" w:eastAsia="SimSun" w:hAnsi="Arial" w:cs="Mangal"/>
                <w:kern w:val="2"/>
                <w:sz w:val="20"/>
                <w:szCs w:val="20"/>
                <w:lang w:eastAsia="hi-IN" w:bidi="hi-IN"/>
              </w:rPr>
              <w:lastRenderedPageBreak/>
              <w:t>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w:t>
            </w:r>
            <w:r w:rsidRPr="000E3490">
              <w:rPr>
                <w:rFonts w:ascii="Arial" w:eastAsia="SimSun" w:hAnsi="Arial" w:cs="Mangal"/>
                <w:kern w:val="2"/>
                <w:sz w:val="20"/>
                <w:szCs w:val="24"/>
                <w:lang w:eastAsia="hi-IN" w:bidi="hi-IN"/>
              </w:rPr>
              <w:lastRenderedPageBreak/>
              <w:t xml:space="preserve">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проявлять </w:t>
            </w:r>
            <w:r w:rsidRPr="000E3490">
              <w:rPr>
                <w:rFonts w:ascii="Arial" w:eastAsia="SimSun" w:hAnsi="Arial" w:cs="Mangal"/>
                <w:kern w:val="2"/>
                <w:sz w:val="20"/>
                <w:szCs w:val="24"/>
                <w:lang w:eastAsia="hi-IN" w:bidi="hi-IN"/>
              </w:rPr>
              <w:lastRenderedPageBreak/>
              <w:t>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театрального художника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с.32-33</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w:t>
            </w:r>
            <w:r w:rsidRPr="000E3490">
              <w:rPr>
                <w:rFonts w:ascii="Arial" w:eastAsia="SimSun" w:hAnsi="Arial" w:cs="Mangal"/>
                <w:kern w:val="2"/>
                <w:sz w:val="20"/>
                <w:szCs w:val="20"/>
                <w:lang w:eastAsia="hi-IN" w:bidi="hi-IN"/>
              </w:rPr>
              <w:lastRenderedPageBreak/>
              <w:t>рованными причинами (предлагаемыми обстоятельствами), развивать воображение, веру,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№5</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воспроизведение отдельных черт характера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 №14</w:t>
            </w:r>
            <w:r w:rsidRPr="000E3490">
              <w:rPr>
                <w:rFonts w:ascii="Arial" w:eastAsia="SimSun" w:hAnsi="Arial" w:cs="Mangal"/>
                <w:kern w:val="2"/>
                <w:sz w:val="20"/>
                <w:szCs w:val="20"/>
                <w:lang w:eastAsia="hi-IN" w:bidi="hi-IN"/>
              </w:rPr>
              <w:br/>
              <w:t>HE ОШИБИСЬ</w:t>
            </w:r>
            <w:r w:rsidRPr="000E3490">
              <w:rPr>
                <w:rFonts w:ascii="Arial" w:eastAsia="SimSun" w:hAnsi="Arial" w:cs="Mangal"/>
                <w:kern w:val="2"/>
                <w:sz w:val="20"/>
                <w:szCs w:val="20"/>
                <w:lang w:eastAsia="hi-IN" w:bidi="hi-IN"/>
              </w:rPr>
              <w:br/>
              <w:t>Цель. Развивать чувство ритма, произвольное внимание, координацию.</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художника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гримера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с.34-35</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p w:rsidR="00B11C71" w:rsidRPr="000E3490" w:rsidRDefault="00B11C71" w:rsidP="00DA525D">
            <w:pPr>
              <w:widowControl w:val="0"/>
              <w:suppressAutoHyphens/>
              <w:snapToGrid w:val="0"/>
              <w:spacing w:after="0" w:line="240" w:lineRule="auto"/>
              <w:ind w:left="707"/>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выразитель</w:t>
            </w:r>
            <w:r w:rsidRPr="000E3490">
              <w:rPr>
                <w:rFonts w:ascii="Arial" w:eastAsia="SimSun" w:hAnsi="Arial" w:cs="Mangal"/>
                <w:kern w:val="2"/>
                <w:sz w:val="20"/>
                <w:szCs w:val="20"/>
                <w:lang w:eastAsia="hi-IN" w:bidi="hi-IN"/>
              </w:rPr>
              <w:lastRenderedPageBreak/>
              <w:t>ность жеста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t>Цель. 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гримера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бутафора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выразительность жеста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t>Цель. 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бутафора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самостоятельного создания способов решения проблем творческого </w:t>
            </w:r>
            <w:proofErr w:type="spellStart"/>
            <w:r w:rsidRPr="000E3490">
              <w:rPr>
                <w:rFonts w:ascii="Arial" w:eastAsia="SimSun" w:hAnsi="Arial" w:cs="Mangal"/>
                <w:kern w:val="2"/>
                <w:sz w:val="20"/>
                <w:szCs w:val="24"/>
                <w:lang w:eastAsia="hi-IN" w:bidi="hi-IN"/>
              </w:rPr>
              <w:t>характера.Извлечение</w:t>
            </w:r>
            <w:proofErr w:type="spellEnd"/>
            <w:r w:rsidRPr="000E3490">
              <w:rPr>
                <w:rFonts w:ascii="Arial" w:eastAsia="SimSun" w:hAnsi="Arial" w:cs="Mangal"/>
                <w:kern w:val="2"/>
                <w:sz w:val="20"/>
                <w:szCs w:val="24"/>
                <w:lang w:eastAsia="hi-IN" w:bidi="hi-IN"/>
              </w:rPr>
              <w:t xml:space="preserve"> необходимой информации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декоратора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w:t>
            </w:r>
            <w:r w:rsidRPr="000E3490">
              <w:rPr>
                <w:rFonts w:ascii="Arial" w:eastAsia="SimSun" w:hAnsi="Arial" w:cs="Mangal"/>
                <w:kern w:val="2"/>
                <w:sz w:val="20"/>
                <w:szCs w:val="20"/>
                <w:lang w:eastAsia="hi-IN" w:bidi="hi-IN"/>
              </w:rPr>
              <w:lastRenderedPageBreak/>
              <w:t>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w:t>
            </w:r>
          </w:p>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выражение эмоций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t>Цель. 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декоратора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костюмера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выражение эмоций</w:t>
            </w:r>
          </w:p>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Цель. Развитие координации движений, быстроты реакции, воображения</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 костюмера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четко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w:t>
            </w:r>
            <w:r w:rsidRPr="000E3490">
              <w:rPr>
                <w:rFonts w:ascii="Arial" w:eastAsia="SimSun" w:hAnsi="Arial" w:cs="Mangal"/>
                <w:kern w:val="2"/>
                <w:sz w:val="20"/>
                <w:szCs w:val="20"/>
                <w:lang w:eastAsia="hi-IN" w:bidi="hi-IN"/>
              </w:rPr>
              <w:lastRenderedPageBreak/>
              <w:t>ь сочетания букв, пользоваться интонациями, выражающими основные чувства, 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2.Отработка чистоговорок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4.Сочинение чистоговорок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w:t>
            </w:r>
            <w:r w:rsidRPr="000E3490">
              <w:rPr>
                <w:rFonts w:ascii="Arial" w:eastAsia="SimSun" w:hAnsi="Arial" w:cs="Mangal"/>
                <w:kern w:val="2"/>
                <w:sz w:val="20"/>
                <w:szCs w:val="20"/>
                <w:lang w:eastAsia="hi-IN" w:bidi="hi-IN"/>
              </w:rPr>
              <w:lastRenderedPageBreak/>
              <w:t>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 xml:space="preserve">Цель. Развитие координации движений, </w:t>
            </w:r>
            <w:r w:rsidRPr="000E3490">
              <w:rPr>
                <w:rFonts w:ascii="Arial" w:eastAsia="SimSun" w:hAnsi="Arial" w:cs="Mangal"/>
                <w:kern w:val="2"/>
                <w:sz w:val="20"/>
                <w:szCs w:val="20"/>
                <w:lang w:eastAsia="hi-IN" w:bidi="hi-IN"/>
              </w:rPr>
              <w:lastRenderedPageBreak/>
              <w:t>быстроты реакции, воображения</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Формирование выбора в ситуации мотивационного конфликта и к преодолению препятствий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самостоятельного создания способов решения проблем творческого </w:t>
            </w:r>
            <w:r w:rsidRPr="000E3490">
              <w:rPr>
                <w:rFonts w:ascii="Arial" w:eastAsia="SimSun" w:hAnsi="Arial" w:cs="Mangal"/>
                <w:kern w:val="2"/>
                <w:sz w:val="20"/>
                <w:szCs w:val="24"/>
                <w:lang w:eastAsia="hi-IN" w:bidi="hi-IN"/>
              </w:rPr>
              <w:lastRenderedPageBreak/>
              <w:t>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рифмы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w:t>
            </w:r>
            <w:proofErr w:type="spellStart"/>
            <w:r w:rsidRPr="000E3490">
              <w:rPr>
                <w:rFonts w:ascii="Arial" w:eastAsia="SimSun" w:hAnsi="Arial" w:cs="Mangal"/>
                <w:kern w:val="2"/>
                <w:sz w:val="20"/>
                <w:szCs w:val="20"/>
                <w:lang w:eastAsia="hi-IN" w:bidi="hi-IN"/>
              </w:rPr>
              <w:t>дикцию,упражнять</w:t>
            </w:r>
            <w:proofErr w:type="spellEnd"/>
            <w:r w:rsidRPr="000E3490">
              <w:rPr>
                <w:rFonts w:ascii="Arial" w:eastAsia="SimSun" w:hAnsi="Arial" w:cs="Mangal"/>
                <w:kern w:val="2"/>
                <w:sz w:val="20"/>
                <w:szCs w:val="20"/>
                <w:lang w:eastAsia="hi-IN" w:bidi="hi-IN"/>
              </w:rPr>
              <w:t xml:space="preserve">  в придумывании рифмы к словам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чувства, </w:t>
            </w:r>
            <w:r w:rsidRPr="000E3490">
              <w:rPr>
                <w:rFonts w:ascii="Arial" w:eastAsia="SimSun" w:hAnsi="Arial" w:cs="Mangal"/>
                <w:kern w:val="2"/>
                <w:sz w:val="20"/>
                <w:szCs w:val="20"/>
                <w:lang w:eastAsia="hi-IN" w:bidi="hi-IN"/>
              </w:rPr>
              <w:lastRenderedPageBreak/>
              <w:t>тренировать четкое произношение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2.Дидактическая игра «Придумай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рифму»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Цель. Развитие координации движений, быстроты реакции, воображения</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эмоционально-позитивное </w:t>
            </w:r>
            <w:proofErr w:type="spellStart"/>
            <w:r w:rsidRPr="000E3490">
              <w:rPr>
                <w:rFonts w:ascii="Arial" w:eastAsia="SimSun" w:hAnsi="Arial" w:cs="Mangal"/>
                <w:kern w:val="2"/>
                <w:sz w:val="20"/>
                <w:szCs w:val="20"/>
                <w:lang w:eastAsia="hi-IN" w:bidi="hi-IN"/>
              </w:rPr>
              <w:t>отношенте</w:t>
            </w:r>
            <w:proofErr w:type="spellEnd"/>
            <w:r w:rsidRPr="000E3490">
              <w:rPr>
                <w:rFonts w:ascii="Arial" w:eastAsia="SimSun" w:hAnsi="Arial" w:cs="Mangal"/>
                <w:kern w:val="2"/>
                <w:sz w:val="20"/>
                <w:szCs w:val="20"/>
                <w:lang w:eastAsia="hi-IN" w:bidi="hi-IN"/>
              </w:rPr>
              <w:t xml:space="preserve">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применять полученную информацию для выполнения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Рассказываем про любимые игры и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связно и логично передавать </w:t>
            </w:r>
            <w:proofErr w:type="spellStart"/>
            <w:r w:rsidRPr="000E3490">
              <w:rPr>
                <w:rFonts w:ascii="Arial" w:eastAsia="SimSun" w:hAnsi="Arial" w:cs="Mangal"/>
                <w:kern w:val="2"/>
                <w:sz w:val="20"/>
                <w:szCs w:val="20"/>
                <w:lang w:eastAsia="hi-IN" w:bidi="hi-IN"/>
              </w:rPr>
              <w:t>мысли,совершенствовать</w:t>
            </w:r>
            <w:proofErr w:type="spellEnd"/>
            <w:r w:rsidRPr="000E3490">
              <w:rPr>
                <w:rFonts w:ascii="Arial" w:eastAsia="SimSun" w:hAnsi="Arial" w:cs="Mangal"/>
                <w:kern w:val="2"/>
                <w:sz w:val="20"/>
                <w:szCs w:val="20"/>
                <w:lang w:eastAsia="hi-IN" w:bidi="hi-IN"/>
              </w:rPr>
              <w:t xml:space="preserve"> средства выразительности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передаче образа)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2.Рассказы детей по ассоциациям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№19</w:t>
            </w:r>
            <w:r w:rsidRPr="000E3490">
              <w:rPr>
                <w:rFonts w:ascii="Arial" w:eastAsia="SimSun" w:hAnsi="Arial" w:cs="Mangal"/>
                <w:kern w:val="2"/>
                <w:sz w:val="20"/>
                <w:szCs w:val="20"/>
                <w:lang w:eastAsia="hi-IN" w:bidi="hi-IN"/>
              </w:rPr>
              <w:br/>
              <w:t>БАБУШКА 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5.Древнегреческий театр</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Сказочные рисунки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(Дать </w:t>
            </w:r>
            <w:proofErr w:type="spellStart"/>
            <w:r w:rsidRPr="000E3490">
              <w:rPr>
                <w:rFonts w:ascii="Arial" w:eastAsia="SimSun" w:hAnsi="Arial" w:cs="Mangal"/>
                <w:kern w:val="2"/>
                <w:sz w:val="20"/>
                <w:szCs w:val="20"/>
                <w:lang w:eastAsia="hi-IN" w:bidi="hi-IN"/>
              </w:rPr>
              <w:t>понять,что</w:t>
            </w:r>
            <w:proofErr w:type="spellEnd"/>
            <w:r w:rsidRPr="000E3490">
              <w:rPr>
                <w:rFonts w:ascii="Arial" w:eastAsia="SimSun" w:hAnsi="Arial" w:cs="Mangal"/>
                <w:kern w:val="2"/>
                <w:sz w:val="20"/>
                <w:szCs w:val="20"/>
                <w:lang w:eastAsia="hi-IN" w:bidi="hi-IN"/>
              </w:rPr>
              <w:t xml:space="preserve"> иллюстрация-важное средство </w:t>
            </w:r>
            <w:proofErr w:type="spellStart"/>
            <w:r w:rsidRPr="000E3490">
              <w:rPr>
                <w:rFonts w:ascii="Arial" w:eastAsia="SimSun" w:hAnsi="Arial" w:cs="Mangal"/>
                <w:kern w:val="2"/>
                <w:sz w:val="20"/>
                <w:szCs w:val="20"/>
                <w:lang w:eastAsia="hi-IN" w:bidi="hi-IN"/>
              </w:rPr>
              <w:t>выразительности,совершенствовать</w:t>
            </w:r>
            <w:proofErr w:type="spellEnd"/>
            <w:r w:rsidRPr="000E3490">
              <w:rPr>
                <w:rFonts w:ascii="Arial" w:eastAsia="SimSun" w:hAnsi="Arial" w:cs="Mangal"/>
                <w:kern w:val="2"/>
                <w:sz w:val="20"/>
                <w:szCs w:val="20"/>
                <w:lang w:eastAsia="hi-IN" w:bidi="hi-IN"/>
              </w:rPr>
              <w:t xml:space="preserve">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давать характеристику персонажам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«Узнай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5.Игра «Узнай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№19</w:t>
            </w:r>
            <w:r w:rsidRPr="000E3490">
              <w:rPr>
                <w:rFonts w:ascii="Arial" w:eastAsia="SimSun" w:hAnsi="Arial" w:cs="Mangal"/>
                <w:kern w:val="2"/>
                <w:sz w:val="20"/>
                <w:szCs w:val="20"/>
                <w:lang w:eastAsia="hi-IN" w:bidi="hi-IN"/>
              </w:rPr>
              <w:br/>
              <w:t>БАБУШКА 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2.Т.еатр «Глобус»</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(Совершенствовать умение детей передавать образы персонажей </w:t>
            </w:r>
            <w:proofErr w:type="spellStart"/>
            <w:r w:rsidRPr="000E3490">
              <w:rPr>
                <w:rFonts w:ascii="Arial" w:eastAsia="SimSun" w:hAnsi="Arial" w:cs="Mangal"/>
                <w:kern w:val="2"/>
                <w:sz w:val="20"/>
                <w:szCs w:val="20"/>
                <w:lang w:eastAsia="hi-IN" w:bidi="hi-IN"/>
              </w:rPr>
              <w:t>сказки,используя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4.Чтение сказки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выявление характерных черт,</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особенностей,настроения</w:t>
            </w:r>
            <w:proofErr w:type="spellEnd"/>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5..Интонацион-</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ные</w:t>
            </w:r>
            <w:proofErr w:type="spellEnd"/>
            <w:r w:rsidRPr="000E3490">
              <w:rPr>
                <w:rFonts w:ascii="Arial" w:eastAsia="SimSun" w:hAnsi="Arial" w:cs="Mangal"/>
                <w:kern w:val="2"/>
                <w:sz w:val="20"/>
                <w:szCs w:val="20"/>
                <w:lang w:eastAsia="hi-IN" w:bidi="hi-IN"/>
              </w:rPr>
              <w:t xml:space="preserve"> 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пантомимческие</w:t>
            </w:r>
            <w:proofErr w:type="spellEnd"/>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упр.,характеризующие</w:t>
            </w:r>
            <w:proofErr w:type="spellEnd"/>
            <w:r w:rsidRPr="000E3490">
              <w:rPr>
                <w:rFonts w:ascii="Arial" w:eastAsia="SimSun" w:hAnsi="Arial" w:cs="Mangal"/>
                <w:kern w:val="2"/>
                <w:sz w:val="20"/>
                <w:szCs w:val="20"/>
                <w:lang w:eastAsia="hi-IN" w:bidi="hi-IN"/>
              </w:rPr>
              <w:t xml:space="preserve"> героев сказки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№19</w:t>
            </w:r>
            <w:r w:rsidRPr="000E3490">
              <w:rPr>
                <w:rFonts w:ascii="Arial" w:eastAsia="SimSun" w:hAnsi="Arial" w:cs="Mangal"/>
                <w:kern w:val="2"/>
                <w:sz w:val="20"/>
                <w:szCs w:val="20"/>
                <w:lang w:eastAsia="hi-IN" w:bidi="hi-IN"/>
              </w:rPr>
              <w:br/>
              <w:t>БАБУШКА 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времен Шекспира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(Совершенствовать умение детей передавать образы персонажей </w:t>
            </w:r>
            <w:proofErr w:type="spellStart"/>
            <w:r w:rsidRPr="000E3490">
              <w:rPr>
                <w:rFonts w:ascii="Arial" w:eastAsia="SimSun" w:hAnsi="Arial" w:cs="Mangal"/>
                <w:kern w:val="2"/>
                <w:sz w:val="20"/>
                <w:szCs w:val="20"/>
                <w:lang w:eastAsia="hi-IN" w:bidi="hi-IN"/>
              </w:rPr>
              <w:t>сказки,используя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1.Чтение сказки по ролям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.2.Изображение животных</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Упр.под</w:t>
            </w:r>
            <w:proofErr w:type="spellEnd"/>
            <w:r w:rsidRPr="000E3490">
              <w:rPr>
                <w:rFonts w:ascii="Arial" w:eastAsia="SimSun" w:hAnsi="Arial" w:cs="Mangal"/>
                <w:kern w:val="2"/>
                <w:sz w:val="20"/>
                <w:szCs w:val="20"/>
                <w:lang w:eastAsia="hi-IN" w:bidi="hi-IN"/>
              </w:rPr>
              <w:t xml:space="preserve">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Показательное выступление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4187" w:type="dxa"/>
            <w:gridSpan w:val="11"/>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3класс</w:t>
            </w: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Повторение изученного во 2 классе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умение драматизировать </w:t>
            </w:r>
            <w:proofErr w:type="spellStart"/>
            <w:r w:rsidRPr="000E3490">
              <w:rPr>
                <w:rFonts w:ascii="Arial" w:eastAsia="SimSun" w:hAnsi="Arial" w:cs="Mangal"/>
                <w:kern w:val="2"/>
                <w:sz w:val="20"/>
                <w:szCs w:val="20"/>
                <w:lang w:eastAsia="hi-IN" w:bidi="hi-IN"/>
              </w:rPr>
              <w:t>сказку,Учить</w:t>
            </w:r>
            <w:proofErr w:type="spellEnd"/>
            <w:r w:rsidRPr="000E3490">
              <w:rPr>
                <w:rFonts w:ascii="Arial" w:eastAsia="SimSun" w:hAnsi="Arial" w:cs="Mangal"/>
                <w:kern w:val="2"/>
                <w:sz w:val="20"/>
                <w:szCs w:val="20"/>
                <w:lang w:eastAsia="hi-IN" w:bidi="hi-IN"/>
              </w:rPr>
              <w:t xml:space="preserve"> последовательно излагать мысли по ходу сюжета,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навыки групповой работы)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4.Переделываем сказку «Теремок»</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5.Пантомимические </w:t>
            </w:r>
            <w:r w:rsidRPr="000E3490">
              <w:rPr>
                <w:rFonts w:ascii="Arial" w:eastAsia="SimSun" w:hAnsi="Arial" w:cs="Mangal"/>
                <w:kern w:val="2"/>
                <w:sz w:val="20"/>
                <w:szCs w:val="20"/>
                <w:lang w:eastAsia="hi-IN" w:bidi="hi-IN"/>
              </w:rPr>
              <w:lastRenderedPageBreak/>
              <w:t>упр.</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Имитирующие животных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№20</w:t>
            </w:r>
            <w:r w:rsidRPr="000E3490">
              <w:rPr>
                <w:rFonts w:ascii="Arial" w:eastAsia="SimSun" w:hAnsi="Arial" w:cs="Mangal"/>
                <w:kern w:val="2"/>
                <w:sz w:val="20"/>
                <w:szCs w:val="20"/>
                <w:lang w:eastAsia="hi-IN" w:bidi="hi-IN"/>
              </w:rPr>
              <w:br/>
            </w:r>
            <w:r w:rsidRPr="000E3490">
              <w:rPr>
                <w:rFonts w:ascii="Arial" w:eastAsia="SimSun" w:hAnsi="Arial" w:cs="Mangal"/>
                <w:kern w:val="2"/>
                <w:sz w:val="20"/>
                <w:szCs w:val="20"/>
                <w:lang w:eastAsia="hi-IN" w:bidi="hi-IN"/>
              </w:rPr>
              <w:lastRenderedPageBreak/>
              <w:t>ШЕЯ ЕСТЬ, ШЕИ НЕТ</w:t>
            </w:r>
            <w:r w:rsidRPr="000E3490">
              <w:rPr>
                <w:rFonts w:ascii="Arial" w:eastAsia="SimSun" w:hAnsi="Arial" w:cs="Mangal"/>
                <w:kern w:val="2"/>
                <w:sz w:val="20"/>
                <w:szCs w:val="20"/>
                <w:lang w:eastAsia="hi-IN" w:bidi="hi-IN"/>
              </w:rPr>
              <w:br/>
              <w:t>Цель. Развивать подвижность мышц плечевого пояса.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1.Театр под крышей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0"/>
                <w:lang w:eastAsia="hi-IN" w:bidi="hi-IN"/>
              </w:rPr>
            </w:pPr>
            <w:r w:rsidRPr="000E3490">
              <w:rPr>
                <w:rFonts w:ascii="Times New Roman" w:eastAsia="Calibri" w:hAnsi="Times New Roman" w:cs="Mangal"/>
                <w:kern w:val="2"/>
                <w:sz w:val="20"/>
                <w:szCs w:val="28"/>
                <w:lang w:eastAsia="hi-IN" w:bidi="hi-IN"/>
              </w:rPr>
              <w:t xml:space="preserve">Определять </w:t>
            </w:r>
            <w:r w:rsidRPr="000E3490">
              <w:rPr>
                <w:rFonts w:ascii="Times New Roman" w:eastAsia="Calibri" w:hAnsi="Times New Roman" w:cs="Mangal"/>
                <w:kern w:val="2"/>
                <w:sz w:val="20"/>
                <w:szCs w:val="20"/>
                <w:lang w:eastAsia="hi-IN" w:bidi="hi-IN"/>
              </w:rPr>
              <w:lastRenderedPageBreak/>
              <w:t>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Выполняя различные </w:t>
            </w:r>
            <w:r w:rsidRPr="000E3490">
              <w:rPr>
                <w:rFonts w:ascii="Arial" w:eastAsia="SimSun" w:hAnsi="Arial" w:cs="Mangal"/>
                <w:kern w:val="2"/>
                <w:sz w:val="20"/>
                <w:szCs w:val="20"/>
                <w:lang w:eastAsia="hi-IN" w:bidi="hi-IN"/>
              </w:rPr>
              <w:lastRenderedPageBreak/>
              <w:t xml:space="preserve">роли в группе, сотрудничать в совместном решении проблемы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Целеполагание как </w:t>
            </w:r>
            <w:r w:rsidRPr="000E3490">
              <w:rPr>
                <w:rFonts w:ascii="Arial" w:eastAsia="SimSun" w:hAnsi="Arial" w:cs="Mangal"/>
                <w:kern w:val="2"/>
                <w:sz w:val="20"/>
                <w:szCs w:val="24"/>
                <w:lang w:eastAsia="hi-IN" w:bidi="hi-IN"/>
              </w:rPr>
              <w:lastRenderedPageBreak/>
              <w:t xml:space="preserve">постановка учебной задачи на основе соотнесения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известно и усвоено учащимися, и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еще неизвестно</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Преобразовывать </w:t>
            </w:r>
            <w:r w:rsidRPr="000E3490">
              <w:rPr>
                <w:rFonts w:ascii="Arial" w:eastAsia="SimSun" w:hAnsi="Arial" w:cs="Mangal"/>
                <w:kern w:val="2"/>
                <w:sz w:val="20"/>
                <w:szCs w:val="24"/>
                <w:lang w:eastAsia="hi-IN" w:bidi="hi-IN"/>
              </w:rPr>
              <w:lastRenderedPageBreak/>
              <w:t>информацию из одной формы в другую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(переделывание и инсценировка текста)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выразительном </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исполнении характерных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особенностей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4.Пантомимические упр.</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Имитирующие животных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№20</w:t>
            </w:r>
            <w:r w:rsidRPr="000E3490">
              <w:rPr>
                <w:rFonts w:ascii="Arial" w:eastAsia="SimSun" w:hAnsi="Arial" w:cs="Mangal"/>
                <w:kern w:val="2"/>
                <w:sz w:val="20"/>
                <w:szCs w:val="20"/>
                <w:lang w:eastAsia="hi-IN" w:bidi="hi-IN"/>
              </w:rPr>
              <w:br/>
              <w:t>ШЕЯ ЕСТЬ, ШЕИ НЕТ</w:t>
            </w:r>
            <w:r w:rsidRPr="000E3490">
              <w:rPr>
                <w:rFonts w:ascii="Arial" w:eastAsia="SimSun" w:hAnsi="Arial" w:cs="Mangal"/>
                <w:kern w:val="2"/>
                <w:sz w:val="20"/>
                <w:szCs w:val="20"/>
                <w:lang w:eastAsia="hi-IN" w:bidi="hi-IN"/>
              </w:rPr>
              <w:br/>
              <w:t>Цель. Развивать подвижность мышц плечевого пояса.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конца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19 века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Оценка  поступков героев художественных текстов с точки зрения общечеловеческих норм, нравственных и этических ценностей.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Целеполагание как постановка учебной задачи на основе соотнесения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известно и усвоено учащимися, и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еще неизвестно</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 объектов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сказку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(Порадовать детей эмоционально – игровой ситуацией; побуждать к двигательной </w:t>
            </w:r>
            <w:r w:rsidRPr="000E3490">
              <w:rPr>
                <w:rFonts w:ascii="Arial" w:eastAsia="SimSun" w:hAnsi="Arial" w:cs="Mangal"/>
                <w:kern w:val="2"/>
                <w:sz w:val="20"/>
                <w:szCs w:val="20"/>
                <w:lang w:eastAsia="hi-IN" w:bidi="hi-IN"/>
              </w:rPr>
              <w:lastRenderedPageBreak/>
              <w:t>импровизации; учить выступать в ролях перед сверстниками.)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№24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3.Конкурс на лучшую импровизацию придуманной сказки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 Ценить и принимать следующие базовые ценности: «добро», «терпение» </w:t>
            </w:r>
            <w:r w:rsidRPr="000E3490">
              <w:rPr>
                <w:rFonts w:ascii="Arial" w:eastAsia="SimSun" w:hAnsi="Arial" w:cs="Mangal"/>
                <w:kern w:val="2"/>
                <w:sz w:val="20"/>
                <w:szCs w:val="20"/>
                <w:lang w:eastAsia="hi-IN" w:bidi="hi-IN"/>
              </w:rPr>
              <w:lastRenderedPageBreak/>
              <w:t>«настоящий друг», «справедливость», «желание понимать друг друга», «понимать позицию другого»,  т.д.</w:t>
            </w:r>
            <w:r w:rsidRPr="000E3490">
              <w:rPr>
                <w:rFonts w:ascii="Arial" w:eastAsia="SimSun" w:hAnsi="Arial" w:cs="Mangal"/>
                <w:kern w:val="2"/>
                <w:sz w:val="20"/>
                <w:szCs w:val="20"/>
                <w:lang w:eastAsia="hi-IN" w:bidi="hi-IN"/>
              </w:rPr>
              <w:br/>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Взаимопомощь по ходу выполнения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Планирование-определение последовательности промежуто</w:t>
            </w:r>
            <w:r w:rsidRPr="000E3490">
              <w:rPr>
                <w:rFonts w:ascii="Arial" w:eastAsia="SimSun" w:hAnsi="Arial" w:cs="Mangal"/>
                <w:kern w:val="2"/>
                <w:sz w:val="20"/>
                <w:szCs w:val="24"/>
                <w:lang w:eastAsia="hi-IN" w:bidi="hi-IN"/>
              </w:rPr>
              <w:lastRenderedPageBreak/>
              <w:t>чных целей с учетом конечного результата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Самостоятельное создание </w:t>
            </w:r>
            <w:proofErr w:type="spellStart"/>
            <w:r w:rsidRPr="000E3490">
              <w:rPr>
                <w:rFonts w:ascii="Arial" w:eastAsia="SimSun" w:hAnsi="Arial" w:cs="Mangal"/>
                <w:kern w:val="2"/>
                <w:sz w:val="20"/>
                <w:szCs w:val="24"/>
                <w:lang w:eastAsia="hi-IN" w:bidi="hi-IN"/>
              </w:rPr>
              <w:t>способоврешения</w:t>
            </w:r>
            <w:proofErr w:type="spellEnd"/>
            <w:r w:rsidRPr="000E3490">
              <w:rPr>
                <w:rFonts w:ascii="Arial" w:eastAsia="SimSun" w:hAnsi="Arial" w:cs="Mangal"/>
                <w:kern w:val="2"/>
                <w:sz w:val="20"/>
                <w:szCs w:val="24"/>
                <w:lang w:eastAsia="hi-IN" w:bidi="hi-IN"/>
              </w:rPr>
              <w:t xml:space="preserve"> проблем творческог</w:t>
            </w:r>
            <w:r w:rsidRPr="000E3490">
              <w:rPr>
                <w:rFonts w:ascii="Arial" w:eastAsia="SimSun" w:hAnsi="Arial" w:cs="Mangal"/>
                <w:kern w:val="2"/>
                <w:sz w:val="20"/>
                <w:szCs w:val="24"/>
                <w:lang w:eastAsia="hi-IN" w:bidi="hi-IN"/>
              </w:rPr>
              <w:lastRenderedPageBreak/>
              <w:t>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музыкального образа при помощи движений и жестов, побуждать де-</w:t>
            </w:r>
            <w:proofErr w:type="spellStart"/>
            <w:r w:rsidRPr="000E3490">
              <w:rPr>
                <w:rFonts w:ascii="Arial" w:eastAsia="SimSun" w:hAnsi="Arial" w:cs="Mangal"/>
                <w:kern w:val="2"/>
                <w:sz w:val="20"/>
                <w:szCs w:val="20"/>
                <w:lang w:eastAsia="hi-IN" w:bidi="hi-IN"/>
              </w:rPr>
              <w:t>тей</w:t>
            </w:r>
            <w:proofErr w:type="spellEnd"/>
            <w:r w:rsidRPr="000E3490">
              <w:rPr>
                <w:rFonts w:ascii="Arial" w:eastAsia="SimSun" w:hAnsi="Arial" w:cs="Mangal"/>
                <w:kern w:val="2"/>
                <w:sz w:val="20"/>
                <w:szCs w:val="20"/>
                <w:lang w:eastAsia="hi-IN" w:bidi="hi-IN"/>
              </w:rPr>
              <w:t xml:space="preserve"> внимательно слушать музыкальное произведение и эмоционально откликаться на неё; развивать двигательные способности детей: ловкость, гибкость, подвижность.)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5.Этюд на воспроизведение отдельных черт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 заданными обстоятельствами и нафантазированными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4.Музыкальное </w:t>
            </w:r>
            <w:proofErr w:type="spellStart"/>
            <w:r w:rsidRPr="000E3490">
              <w:rPr>
                <w:rFonts w:ascii="Arial" w:eastAsia="SimSun" w:hAnsi="Arial" w:cs="Mangal"/>
                <w:kern w:val="2"/>
                <w:sz w:val="20"/>
                <w:szCs w:val="20"/>
                <w:lang w:eastAsia="hi-IN" w:bidi="hi-IN"/>
              </w:rPr>
              <w:t>сопровождение»Вальс</w:t>
            </w:r>
            <w:proofErr w:type="spellEnd"/>
            <w:r w:rsidRPr="000E3490">
              <w:rPr>
                <w:rFonts w:ascii="Arial" w:eastAsia="SimSun" w:hAnsi="Arial" w:cs="Mangal"/>
                <w:kern w:val="2"/>
                <w:sz w:val="20"/>
                <w:szCs w:val="20"/>
                <w:lang w:eastAsia="hi-IN" w:bidi="hi-IN"/>
              </w:rPr>
              <w:t xml:space="preserve"> фантазия» </w:t>
            </w:r>
            <w:proofErr w:type="spellStart"/>
            <w:r w:rsidRPr="000E3490">
              <w:rPr>
                <w:rFonts w:ascii="Arial" w:eastAsia="SimSun" w:hAnsi="Arial" w:cs="Mangal"/>
                <w:kern w:val="2"/>
                <w:sz w:val="20"/>
                <w:szCs w:val="20"/>
                <w:lang w:eastAsia="hi-IN" w:bidi="hi-IN"/>
              </w:rPr>
              <w:t>М.Глинка</w:t>
            </w:r>
            <w:proofErr w:type="spellEnd"/>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1.Современный театр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Внесенеие</w:t>
            </w:r>
            <w:proofErr w:type="spellEnd"/>
            <w:r w:rsidRPr="000E3490">
              <w:rPr>
                <w:rFonts w:ascii="Arial" w:eastAsia="SimSun" w:hAnsi="Arial" w:cs="Mangal"/>
                <w:kern w:val="2"/>
                <w:sz w:val="20"/>
                <w:szCs w:val="20"/>
                <w:lang w:eastAsia="hi-IN" w:bidi="hi-IN"/>
              </w:rPr>
              <w:t xml:space="preserve"> необходимых дополнений и корректив в способ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Самостоятельное создание </w:t>
            </w:r>
            <w:proofErr w:type="spellStart"/>
            <w:r w:rsidRPr="000E3490">
              <w:rPr>
                <w:rFonts w:ascii="Arial" w:eastAsia="SimSun" w:hAnsi="Arial" w:cs="Mangal"/>
                <w:kern w:val="2"/>
                <w:sz w:val="20"/>
                <w:szCs w:val="20"/>
                <w:lang w:eastAsia="hi-IN" w:bidi="hi-IN"/>
              </w:rPr>
              <w:t>способоврешения</w:t>
            </w:r>
            <w:proofErr w:type="spellEnd"/>
            <w:r w:rsidRPr="000E3490">
              <w:rPr>
                <w:rFonts w:ascii="Arial" w:eastAsia="SimSun" w:hAnsi="Arial" w:cs="Mangal"/>
                <w:kern w:val="2"/>
                <w:sz w:val="20"/>
                <w:szCs w:val="20"/>
                <w:lang w:eastAsia="hi-IN" w:bidi="hi-IN"/>
              </w:rPr>
              <w:t xml:space="preserve">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Современный театр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особенностями современного театра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№25</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4.ПРЕВРАЩЕНИЕ ПРЕДМЕТА</w:t>
            </w:r>
            <w:r w:rsidRPr="000E3490">
              <w:rPr>
                <w:rFonts w:ascii="Arial" w:eastAsia="SimSun" w:hAnsi="Arial" w:cs="Mangal"/>
                <w:kern w:val="2"/>
                <w:sz w:val="20"/>
                <w:szCs w:val="20"/>
                <w:lang w:eastAsia="hi-IN" w:bidi="hi-IN"/>
              </w:rPr>
              <w:br/>
              <w:t xml:space="preserve">Цель. Развивать чувство веры и правды, </w:t>
            </w:r>
            <w:r w:rsidRPr="000E3490">
              <w:rPr>
                <w:rFonts w:ascii="Arial" w:eastAsia="SimSun" w:hAnsi="Arial" w:cs="Mangal"/>
                <w:kern w:val="2"/>
                <w:sz w:val="20"/>
                <w:szCs w:val="20"/>
                <w:lang w:eastAsia="hi-IN" w:bidi="hi-IN"/>
              </w:rPr>
              <w:lastRenderedPageBreak/>
              <w:t>смелость, сообразительность, воображение и фантазию.</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 xml:space="preserve">Цель. Развивать подвижность шеи, </w:t>
            </w:r>
            <w:r w:rsidRPr="000E3490">
              <w:rPr>
                <w:rFonts w:ascii="Arial" w:eastAsia="SimSun" w:hAnsi="Arial" w:cs="Mangal"/>
                <w:kern w:val="2"/>
                <w:sz w:val="20"/>
                <w:szCs w:val="20"/>
                <w:lang w:eastAsia="hi-IN" w:bidi="hi-IN"/>
              </w:rPr>
              <w:lastRenderedPageBreak/>
              <w:t>расслаблять мышцы шеи, рук и корпуса.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1.Современный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знакомства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Умение слушать собеседника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Целеполагание как постановка учебной задачи на основе соотнесения </w:t>
            </w:r>
            <w:proofErr w:type="spellStart"/>
            <w:r w:rsidRPr="000E3490">
              <w:rPr>
                <w:rFonts w:ascii="Arial" w:eastAsia="SimSun" w:hAnsi="Arial" w:cs="Mangal"/>
                <w:kern w:val="2"/>
                <w:sz w:val="20"/>
                <w:szCs w:val="20"/>
                <w:lang w:eastAsia="hi-IN" w:bidi="hi-IN"/>
              </w:rPr>
              <w:t>того,что</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 xml:space="preserve">уже известно и усвоено учащимися, и </w:t>
            </w:r>
            <w:proofErr w:type="spellStart"/>
            <w:r w:rsidRPr="000E3490">
              <w:rPr>
                <w:rFonts w:ascii="Arial" w:eastAsia="SimSun" w:hAnsi="Arial" w:cs="Mangal"/>
                <w:kern w:val="2"/>
                <w:sz w:val="20"/>
                <w:szCs w:val="20"/>
                <w:lang w:eastAsia="hi-IN" w:bidi="hi-IN"/>
              </w:rPr>
              <w:t>того,что</w:t>
            </w:r>
            <w:proofErr w:type="spellEnd"/>
            <w:r w:rsidRPr="000E3490">
              <w:rPr>
                <w:rFonts w:ascii="Arial" w:eastAsia="SimSun" w:hAnsi="Arial" w:cs="Mangal"/>
                <w:kern w:val="2"/>
                <w:sz w:val="20"/>
                <w:szCs w:val="20"/>
                <w:lang w:eastAsia="hi-IN" w:bidi="hi-IN"/>
              </w:rPr>
              <w:t xml:space="preserve"> еще неизвестно</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(Закрепить умение детей изображать </w:t>
            </w:r>
            <w:proofErr w:type="spellStart"/>
            <w:r w:rsidRPr="000E3490">
              <w:rPr>
                <w:rFonts w:ascii="Arial" w:eastAsia="SimSun" w:hAnsi="Arial" w:cs="Mangal"/>
                <w:kern w:val="2"/>
                <w:sz w:val="20"/>
                <w:szCs w:val="20"/>
                <w:lang w:eastAsia="hi-IN" w:bidi="hi-IN"/>
              </w:rPr>
              <w:t>страх,учить</w:t>
            </w:r>
            <w:proofErr w:type="spellEnd"/>
            <w:r w:rsidRPr="000E3490">
              <w:rPr>
                <w:rFonts w:ascii="Arial" w:eastAsia="SimSun" w:hAnsi="Arial" w:cs="Mangal"/>
                <w:kern w:val="2"/>
                <w:sz w:val="20"/>
                <w:szCs w:val="20"/>
                <w:lang w:eastAsia="hi-IN" w:bidi="hi-IN"/>
              </w:rPr>
              <w:t xml:space="preserve"> преодолевать это состояние)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4.Этюды на изображение различных степеней страха с использованием музыкальных фрагментов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Цель. Развивать подвижность шеи, расслаблять мышцы шеи, рук и корпуса.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1.Театр </w:t>
            </w:r>
            <w:proofErr w:type="spellStart"/>
            <w:r w:rsidRPr="000E3490">
              <w:rPr>
                <w:rFonts w:ascii="Arial" w:eastAsia="SimSun" w:hAnsi="Arial" w:cs="Mangal"/>
                <w:kern w:val="2"/>
                <w:sz w:val="20"/>
                <w:szCs w:val="20"/>
                <w:lang w:eastAsia="hi-IN" w:bidi="hi-IN"/>
              </w:rPr>
              <w:t>кукол.История</w:t>
            </w:r>
            <w:proofErr w:type="spellEnd"/>
            <w:r w:rsidRPr="000E3490">
              <w:rPr>
                <w:rFonts w:ascii="Arial" w:eastAsia="SimSun" w:hAnsi="Arial" w:cs="Mangal"/>
                <w:kern w:val="2"/>
                <w:sz w:val="20"/>
                <w:szCs w:val="20"/>
                <w:lang w:eastAsia="hi-IN" w:bidi="hi-IN"/>
              </w:rPr>
              <w:t xml:space="preserve"> возникновения кукол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(Закрепить умение детей изображать </w:t>
            </w:r>
            <w:proofErr w:type="spellStart"/>
            <w:r w:rsidRPr="000E3490">
              <w:rPr>
                <w:rFonts w:ascii="Arial" w:eastAsia="SimSun" w:hAnsi="Arial" w:cs="Mangal"/>
                <w:kern w:val="2"/>
                <w:sz w:val="20"/>
                <w:szCs w:val="20"/>
                <w:lang w:eastAsia="hi-IN" w:bidi="hi-IN"/>
              </w:rPr>
              <w:t>страх,учить</w:t>
            </w:r>
            <w:proofErr w:type="spellEnd"/>
            <w:r w:rsidRPr="000E3490">
              <w:rPr>
                <w:rFonts w:ascii="Arial" w:eastAsia="SimSun" w:hAnsi="Arial" w:cs="Mangal"/>
                <w:kern w:val="2"/>
                <w:sz w:val="20"/>
                <w:szCs w:val="20"/>
                <w:lang w:eastAsia="hi-IN" w:bidi="hi-IN"/>
              </w:rPr>
              <w:t xml:space="preserve"> преодолевать это состояние)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w:t>
            </w:r>
            <w:r w:rsidRPr="000E3490">
              <w:rPr>
                <w:rFonts w:ascii="Arial" w:eastAsia="SimSun" w:hAnsi="Arial" w:cs="Mangal"/>
                <w:kern w:val="2"/>
                <w:sz w:val="20"/>
                <w:szCs w:val="20"/>
                <w:lang w:eastAsia="hi-IN" w:bidi="hi-IN"/>
              </w:rPr>
              <w:lastRenderedPageBreak/>
              <w:t>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4.Этюды на изображение различных степеней страха с использованием музыкальных фрагментов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Цель. Развивать подвижность шеи, расслаблять мышцы шеи, рук и корпуса.</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1.Куклы в Древнем Египте и Африке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Делать выводы в результате совместной работы</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r w:rsidRPr="000E3490">
              <w:rPr>
                <w:rFonts w:ascii="Arial" w:eastAsia="SimSun" w:hAnsi="Arial" w:cs="Mangal"/>
                <w:kern w:val="2"/>
                <w:sz w:val="20"/>
                <w:szCs w:val="20"/>
                <w:lang w:eastAsia="hi-IN" w:bidi="hi-IN"/>
              </w:rPr>
              <w:b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w:t>
            </w:r>
            <w:proofErr w:type="spellStart"/>
            <w:r w:rsidRPr="000E3490">
              <w:rPr>
                <w:rFonts w:ascii="Arial" w:eastAsia="SimSun" w:hAnsi="Arial" w:cs="Mangal"/>
                <w:kern w:val="2"/>
                <w:sz w:val="20"/>
                <w:szCs w:val="20"/>
                <w:lang w:eastAsia="hi-IN" w:bidi="hi-IN"/>
              </w:rPr>
              <w:t>конфликты,учить</w:t>
            </w:r>
            <w:proofErr w:type="spellEnd"/>
            <w:r w:rsidRPr="000E3490">
              <w:rPr>
                <w:rFonts w:ascii="Arial" w:eastAsia="SimSun" w:hAnsi="Arial" w:cs="Mangal"/>
                <w:kern w:val="2"/>
                <w:sz w:val="20"/>
                <w:szCs w:val="20"/>
                <w:lang w:eastAsia="hi-IN" w:bidi="hi-IN"/>
              </w:rPr>
              <w:t xml:space="preserve"> находить выход из конфликтных ситуаций)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4.Игра «Найди и покажи эмоцию»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в интонировании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1.2.Театр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Кукольные театры.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позицию других </w:t>
            </w:r>
            <w:proofErr w:type="spellStart"/>
            <w:r w:rsidRPr="000E3490">
              <w:rPr>
                <w:rFonts w:ascii="Arial" w:eastAsia="SimSun" w:hAnsi="Arial" w:cs="Mangal"/>
                <w:kern w:val="2"/>
                <w:sz w:val="20"/>
                <w:szCs w:val="20"/>
                <w:lang w:eastAsia="hi-IN" w:bidi="hi-IN"/>
              </w:rPr>
              <w:t>людей,отличную</w:t>
            </w:r>
            <w:proofErr w:type="spellEnd"/>
            <w:r w:rsidRPr="000E3490">
              <w:rPr>
                <w:rFonts w:ascii="Arial" w:eastAsia="SimSun" w:hAnsi="Arial" w:cs="Mangal"/>
                <w:kern w:val="2"/>
                <w:sz w:val="20"/>
                <w:szCs w:val="20"/>
                <w:lang w:eastAsia="hi-IN" w:bidi="hi-IN"/>
              </w:rPr>
              <w:t xml:space="preserve"> от </w:t>
            </w:r>
            <w:proofErr w:type="spellStart"/>
            <w:r w:rsidRPr="000E3490">
              <w:rPr>
                <w:rFonts w:ascii="Arial" w:eastAsia="SimSun" w:hAnsi="Arial" w:cs="Mangal"/>
                <w:kern w:val="2"/>
                <w:sz w:val="20"/>
                <w:szCs w:val="20"/>
                <w:lang w:eastAsia="hi-IN" w:bidi="hi-IN"/>
              </w:rPr>
              <w:t>собственной,уважение</w:t>
            </w:r>
            <w:proofErr w:type="spellEnd"/>
            <w:r w:rsidRPr="000E3490">
              <w:rPr>
                <w:rFonts w:ascii="Arial" w:eastAsia="SimSun" w:hAnsi="Arial" w:cs="Mangal"/>
                <w:kern w:val="2"/>
                <w:sz w:val="20"/>
                <w:szCs w:val="20"/>
                <w:lang w:eastAsia="hi-IN" w:bidi="hi-IN"/>
              </w:rPr>
              <w:t xml:space="preserve"> иной точки зрения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w:t>
            </w:r>
            <w:proofErr w:type="spellStart"/>
            <w:r w:rsidRPr="000E3490">
              <w:rPr>
                <w:rFonts w:ascii="Arial" w:eastAsia="SimSun" w:hAnsi="Arial" w:cs="Mangal"/>
                <w:kern w:val="2"/>
                <w:sz w:val="20"/>
                <w:szCs w:val="20"/>
                <w:lang w:eastAsia="hi-IN" w:bidi="hi-IN"/>
              </w:rPr>
              <w:t>конфликты,учить</w:t>
            </w:r>
            <w:proofErr w:type="spellEnd"/>
            <w:r w:rsidRPr="000E3490">
              <w:rPr>
                <w:rFonts w:ascii="Arial" w:eastAsia="SimSun" w:hAnsi="Arial" w:cs="Mangal"/>
                <w:kern w:val="2"/>
                <w:sz w:val="20"/>
                <w:szCs w:val="20"/>
                <w:lang w:eastAsia="hi-IN" w:bidi="hi-IN"/>
              </w:rPr>
              <w:t xml:space="preserve"> находить выход из конфликтных ситуаций)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№12.13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чувства, тренировать четкое </w:t>
            </w:r>
            <w:r w:rsidRPr="000E3490">
              <w:rPr>
                <w:rFonts w:ascii="Arial" w:eastAsia="SimSun" w:hAnsi="Arial" w:cs="Mangal"/>
                <w:kern w:val="2"/>
                <w:sz w:val="20"/>
                <w:szCs w:val="20"/>
                <w:lang w:eastAsia="hi-IN" w:bidi="hi-IN"/>
              </w:rPr>
              <w:lastRenderedPageBreak/>
              <w:t>произношение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4.Игра «Найди и покажи эмоцию»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в интонировании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(настольные,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пальчиковые)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позицию других </w:t>
            </w:r>
            <w:proofErr w:type="spellStart"/>
            <w:r w:rsidRPr="000E3490">
              <w:rPr>
                <w:rFonts w:ascii="Arial" w:eastAsia="SimSun" w:hAnsi="Arial" w:cs="Mangal"/>
                <w:kern w:val="2"/>
                <w:sz w:val="20"/>
                <w:szCs w:val="20"/>
                <w:lang w:eastAsia="hi-IN" w:bidi="hi-IN"/>
              </w:rPr>
              <w:t>людей,отличную</w:t>
            </w:r>
            <w:proofErr w:type="spellEnd"/>
            <w:r w:rsidRPr="000E3490">
              <w:rPr>
                <w:rFonts w:ascii="Arial" w:eastAsia="SimSun" w:hAnsi="Arial" w:cs="Mangal"/>
                <w:kern w:val="2"/>
                <w:sz w:val="20"/>
                <w:szCs w:val="20"/>
                <w:lang w:eastAsia="hi-IN" w:bidi="hi-IN"/>
              </w:rPr>
              <w:t xml:space="preserve"> от </w:t>
            </w:r>
            <w:proofErr w:type="spellStart"/>
            <w:r w:rsidRPr="000E3490">
              <w:rPr>
                <w:rFonts w:ascii="Arial" w:eastAsia="SimSun" w:hAnsi="Arial" w:cs="Mangal"/>
                <w:kern w:val="2"/>
                <w:sz w:val="20"/>
                <w:szCs w:val="20"/>
                <w:lang w:eastAsia="hi-IN" w:bidi="hi-IN"/>
              </w:rPr>
              <w:t>собственной,уважение</w:t>
            </w:r>
            <w:proofErr w:type="spellEnd"/>
            <w:r w:rsidRPr="000E3490">
              <w:rPr>
                <w:rFonts w:ascii="Arial" w:eastAsia="SimSun" w:hAnsi="Arial" w:cs="Mangal"/>
                <w:kern w:val="2"/>
                <w:sz w:val="20"/>
                <w:szCs w:val="20"/>
                <w:lang w:eastAsia="hi-IN" w:bidi="hi-IN"/>
              </w:rPr>
              <w:t xml:space="preserve"> иной точки зрения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Делать выводы в результате совместной работы</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занятие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способность детей понимать друг друга)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 в интонировании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roofErr w:type="spellStart"/>
            <w:r w:rsidRPr="000E3490">
              <w:rPr>
                <w:rFonts w:ascii="Arial" w:eastAsia="SimSun" w:hAnsi="Arial" w:cs="Mangal"/>
                <w:kern w:val="2"/>
                <w:sz w:val="20"/>
                <w:szCs w:val="20"/>
                <w:lang w:eastAsia="hi-IN" w:bidi="hi-IN"/>
              </w:rPr>
              <w:t>перчаточные,куклы</w:t>
            </w:r>
            <w:proofErr w:type="spellEnd"/>
            <w:r w:rsidRPr="000E3490">
              <w:rPr>
                <w:rFonts w:ascii="Arial" w:eastAsia="SimSun" w:hAnsi="Arial" w:cs="Mangal"/>
                <w:kern w:val="2"/>
                <w:sz w:val="20"/>
                <w:szCs w:val="20"/>
                <w:lang w:eastAsia="hi-IN" w:bidi="hi-IN"/>
              </w:rPr>
              <w:t>-ложки)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 в устной форме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№14,15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w:t>
            </w:r>
            <w:r w:rsidRPr="000E3490">
              <w:rPr>
                <w:rFonts w:ascii="Arial" w:eastAsia="SimSun" w:hAnsi="Arial" w:cs="Mangal"/>
                <w:kern w:val="2"/>
                <w:sz w:val="20"/>
                <w:szCs w:val="20"/>
                <w:lang w:eastAsia="hi-IN" w:bidi="hi-IN"/>
              </w:rPr>
              <w:lastRenderedPageBreak/>
              <w:t>чувства, тренировать четкое произношение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3.Игры: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Передай позу», « Что мы делали – не скажем».</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движений, оценка, анализ.</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Цель. Развивать пластику рук, координацию движений.</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(куклы-силуэты театра теней)</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 xml:space="preserve">В предложенных педагогом ситуациях общения и сотрудничества, опираясь на общие для всех простые правила поведения,  делать выбор, при поддержке </w:t>
            </w:r>
            <w:r w:rsidRPr="000E3490">
              <w:rPr>
                <w:rFonts w:ascii="Times New Roman" w:eastAsia="Calibri" w:hAnsi="Times New Roman" w:cs="Mangal"/>
                <w:kern w:val="2"/>
                <w:sz w:val="20"/>
                <w:szCs w:val="28"/>
                <w:lang w:eastAsia="hi-IN" w:bidi="hi-IN"/>
              </w:rPr>
              <w:lastRenderedPageBreak/>
              <w:t>других участников группы и педагога, как поступить.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Участвовать в работе группы, распределять роли, договариваться друг с другом.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(артикуляционная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гимнастика)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№25-27</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Цель. Развивать пластику рук, координацию движений.</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(тростевые куклы)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Творческое взаимодействие с партнером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(Учить действовать на сценической площадке естественно, </w:t>
            </w:r>
            <w:r w:rsidRPr="000E3490">
              <w:rPr>
                <w:rFonts w:ascii="Times New Roman" w:eastAsia="Times New Roman" w:hAnsi="Times New Roman" w:cs="Mangal"/>
                <w:kern w:val="2"/>
                <w:sz w:val="20"/>
                <w:szCs w:val="20"/>
                <w:lang w:eastAsia="hi-IN" w:bidi="hi-IN"/>
              </w:rPr>
              <w:lastRenderedPageBreak/>
              <w:t>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w:t>
            </w:r>
            <w:r w:rsidRPr="000E3490">
              <w:rPr>
                <w:rFonts w:ascii="Arial" w:eastAsia="SimSun" w:hAnsi="Arial" w:cs="Mangal"/>
                <w:kern w:val="2"/>
                <w:sz w:val="20"/>
                <w:szCs w:val="20"/>
                <w:lang w:eastAsia="hi-IN" w:bidi="hi-IN"/>
              </w:rPr>
              <w:lastRenderedPageBreak/>
              <w:t>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4.ЗАНЯТИЕ №25-27</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игра: «Одно и тоже по-разному»</w:t>
            </w:r>
            <w:r w:rsidRPr="000E3490">
              <w:rPr>
                <w:rFonts w:ascii="Arial" w:eastAsia="SimSun" w:hAnsi="Arial" w:cs="Mangal"/>
                <w:kern w:val="2"/>
                <w:sz w:val="20"/>
                <w:szCs w:val="20"/>
                <w:lang w:eastAsia="hi-IN" w:bidi="hi-IN"/>
              </w:rPr>
              <w:br/>
              <w:t>Цель. Развивать умение оправдыва</w:t>
            </w:r>
            <w:r w:rsidRPr="000E3490">
              <w:rPr>
                <w:rFonts w:ascii="Arial" w:eastAsia="SimSun" w:hAnsi="Arial" w:cs="Mangal"/>
                <w:kern w:val="2"/>
                <w:sz w:val="20"/>
                <w:szCs w:val="20"/>
                <w:lang w:eastAsia="hi-IN" w:bidi="hi-IN"/>
              </w:rPr>
              <w:lastRenderedPageBreak/>
              <w:t>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 xml:space="preserve">Цель. Развивать пластику рук, координацию </w:t>
            </w:r>
            <w:r w:rsidRPr="000E3490">
              <w:rPr>
                <w:rFonts w:ascii="Arial" w:eastAsia="SimSun" w:hAnsi="Arial" w:cs="Mangal"/>
                <w:kern w:val="2"/>
                <w:sz w:val="20"/>
                <w:szCs w:val="20"/>
                <w:lang w:eastAsia="hi-IN" w:bidi="hi-IN"/>
              </w:rPr>
              <w:lastRenderedPageBreak/>
              <w:t>движений.</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1.2.Различные виды кукол</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(куклы-марионетки)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 xml:space="preserve">В предложенных педагогом ситуациях общения и сотрудничества, опираясь на </w:t>
            </w:r>
            <w:r w:rsidRPr="000E3490">
              <w:rPr>
                <w:rFonts w:ascii="Times New Roman" w:eastAsia="Calibri" w:hAnsi="Times New Roman" w:cs="Mangal"/>
                <w:kern w:val="2"/>
                <w:sz w:val="20"/>
                <w:szCs w:val="28"/>
                <w:lang w:eastAsia="hi-IN" w:bidi="hi-IN"/>
              </w:rPr>
              <w:lastRenderedPageBreak/>
              <w:t>общие для всех простые правила поведения,  делать выбор, при поддержке других участников группы и педагога, как поступить.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Участвовать в работе группы, распределять роли, договариваться друг с другом.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3.Изготовление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последовательности промежуточных целей с учетом конечного результата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развития </w:t>
            </w:r>
            <w:r w:rsidRPr="000E3490">
              <w:rPr>
                <w:rFonts w:ascii="Arial" w:eastAsia="SimSun" w:hAnsi="Arial" w:cs="Mangal"/>
                <w:kern w:val="2"/>
                <w:sz w:val="20"/>
                <w:szCs w:val="20"/>
                <w:lang w:eastAsia="hi-IN" w:bidi="hi-IN"/>
              </w:rPr>
              <w:lastRenderedPageBreak/>
              <w:t>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3.Изготовление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Корректировать выполнение задания в соответствии с </w:t>
            </w:r>
            <w:proofErr w:type="spellStart"/>
            <w:r w:rsidRPr="000E3490">
              <w:rPr>
                <w:rFonts w:ascii="Arial" w:eastAsia="SimSun" w:hAnsi="Arial" w:cs="Mangal"/>
                <w:kern w:val="2"/>
                <w:sz w:val="20"/>
                <w:szCs w:val="20"/>
                <w:lang w:eastAsia="hi-IN" w:bidi="hi-IN"/>
              </w:rPr>
              <w:t>планом,условиями</w:t>
            </w:r>
            <w:proofErr w:type="spellEnd"/>
            <w:r w:rsidRPr="000E3490">
              <w:rPr>
                <w:rFonts w:ascii="Arial" w:eastAsia="SimSun" w:hAnsi="Arial" w:cs="Mangal"/>
                <w:kern w:val="2"/>
                <w:sz w:val="20"/>
                <w:szCs w:val="20"/>
                <w:lang w:eastAsia="hi-IN" w:bidi="hi-IN"/>
              </w:rPr>
              <w:t xml:space="preserve"> выполнения, результатом действий </w:t>
            </w:r>
            <w:r w:rsidRPr="000E3490">
              <w:rPr>
                <w:rFonts w:ascii="Arial" w:eastAsia="SimSun" w:hAnsi="Arial" w:cs="Mangal"/>
                <w:kern w:val="2"/>
                <w:sz w:val="20"/>
                <w:szCs w:val="20"/>
                <w:lang w:eastAsia="hi-IN" w:bidi="hi-IN"/>
              </w:rPr>
              <w:lastRenderedPageBreak/>
              <w:t xml:space="preserve">на определенном этапе.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B11C71" w:rsidRPr="000E3490" w:rsidRDefault="00B11C71" w:rsidP="00DA525D">
            <w:pPr>
              <w:widowControl w:val="0"/>
              <w:suppressAutoHyphens/>
              <w:snapToGrid w:val="0"/>
              <w:spacing w:after="28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верить в воображаемую </w:t>
            </w:r>
            <w:proofErr w:type="spellStart"/>
            <w:r w:rsidRPr="000E3490">
              <w:rPr>
                <w:rFonts w:ascii="Arial" w:eastAsia="SimSun" w:hAnsi="Arial" w:cs="Mangal"/>
                <w:kern w:val="2"/>
                <w:sz w:val="20"/>
                <w:szCs w:val="20"/>
                <w:lang w:eastAsia="hi-IN" w:bidi="hi-IN"/>
              </w:rPr>
              <w:t>ситуацию,Совершенствовать</w:t>
            </w:r>
            <w:proofErr w:type="spellEnd"/>
            <w:r w:rsidRPr="000E3490">
              <w:rPr>
                <w:rFonts w:ascii="Arial" w:eastAsia="SimSun" w:hAnsi="Arial" w:cs="Mangal"/>
                <w:kern w:val="2"/>
                <w:sz w:val="20"/>
                <w:szCs w:val="20"/>
                <w:lang w:eastAsia="hi-IN" w:bidi="hi-IN"/>
              </w:rPr>
              <w:t xml:space="preserve"> диалогическую и монологическую формы речи, воспитывать культуру речевого общения. </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№14</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1.Музыкальный </w:t>
            </w:r>
            <w:proofErr w:type="spellStart"/>
            <w:r w:rsidRPr="000E3490">
              <w:rPr>
                <w:rFonts w:ascii="Arial" w:eastAsia="SimSun" w:hAnsi="Arial" w:cs="Mangal"/>
                <w:kern w:val="2"/>
                <w:sz w:val="20"/>
                <w:szCs w:val="20"/>
                <w:lang w:eastAsia="hi-IN" w:bidi="hi-IN"/>
              </w:rPr>
              <w:t>театр.Знакомство</w:t>
            </w:r>
            <w:proofErr w:type="spellEnd"/>
            <w:r w:rsidRPr="000E3490">
              <w:rPr>
                <w:rFonts w:ascii="Arial" w:eastAsia="SimSun" w:hAnsi="Arial" w:cs="Mangal"/>
                <w:kern w:val="2"/>
                <w:sz w:val="20"/>
                <w:szCs w:val="20"/>
                <w:lang w:eastAsia="hi-IN" w:bidi="hi-IN"/>
              </w:rPr>
              <w:t xml:space="preserve"> с различными видами музыкального </w:t>
            </w:r>
            <w:proofErr w:type="spellStart"/>
            <w:r w:rsidRPr="000E3490">
              <w:rPr>
                <w:rFonts w:ascii="Arial" w:eastAsia="SimSun" w:hAnsi="Arial" w:cs="Mangal"/>
                <w:kern w:val="2"/>
                <w:sz w:val="20"/>
                <w:szCs w:val="20"/>
                <w:lang w:eastAsia="hi-IN" w:bidi="hi-IN"/>
              </w:rPr>
              <w:t>спектакля:опера</w:t>
            </w:r>
            <w:proofErr w:type="spellEnd"/>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Учимся актерскому мастерству</w:t>
            </w:r>
          </w:p>
          <w:p w:rsidR="00B11C71" w:rsidRPr="000E3490" w:rsidRDefault="00B11C71" w:rsidP="00DA525D">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B11C71" w:rsidRPr="000E3490" w:rsidRDefault="00B11C71" w:rsidP="00DA525D">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верить в воображаемую </w:t>
            </w:r>
            <w:proofErr w:type="spellStart"/>
            <w:r w:rsidRPr="000E3490">
              <w:rPr>
                <w:rFonts w:ascii="Times New Roman" w:eastAsia="Times New Roman" w:hAnsi="Times New Roman" w:cs="Mangal"/>
                <w:kern w:val="2"/>
                <w:sz w:val="20"/>
                <w:szCs w:val="20"/>
                <w:lang w:eastAsia="hi-IN" w:bidi="hi-IN"/>
              </w:rPr>
              <w:t>ситуацию,Совершенствовать</w:t>
            </w:r>
            <w:proofErr w:type="spellEnd"/>
            <w:r w:rsidRPr="000E3490">
              <w:rPr>
                <w:rFonts w:ascii="Times New Roman" w:eastAsia="Times New Roman" w:hAnsi="Times New Roman" w:cs="Mangal"/>
                <w:kern w:val="2"/>
                <w:sz w:val="20"/>
                <w:szCs w:val="20"/>
                <w:lang w:eastAsia="hi-IN" w:bidi="hi-IN"/>
              </w:rPr>
              <w:t xml:space="preserve"> диалогическую и монологическую формы речи, </w:t>
            </w:r>
            <w:r w:rsidRPr="000E3490">
              <w:rPr>
                <w:rFonts w:ascii="Times New Roman" w:eastAsia="Times New Roman" w:hAnsi="Times New Roman" w:cs="Mangal"/>
                <w:kern w:val="2"/>
                <w:sz w:val="20"/>
                <w:szCs w:val="20"/>
                <w:lang w:eastAsia="hi-IN" w:bidi="hi-IN"/>
              </w:rPr>
              <w:lastRenderedPageBreak/>
              <w:t xml:space="preserve">воспитывать культуру речевого общения.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lastRenderedPageBreak/>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 Развивать умение оправдывать свое поведение, свои действия нафантазированными причинами </w:t>
            </w:r>
            <w:r w:rsidRPr="000E3490">
              <w:rPr>
                <w:rFonts w:ascii="Arial" w:eastAsia="SimSun" w:hAnsi="Arial" w:cs="Mangal"/>
                <w:kern w:val="2"/>
                <w:sz w:val="20"/>
                <w:szCs w:val="20"/>
                <w:lang w:eastAsia="hi-IN" w:bidi="hi-IN"/>
              </w:rPr>
              <w:lastRenderedPageBreak/>
              <w:t>(предлагаемыми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 xml:space="preserve">Цель. Развивать воображение и фантазию, совершенствовать пластические возможности тела, </w:t>
            </w:r>
            <w:r w:rsidRPr="000E3490">
              <w:rPr>
                <w:rFonts w:ascii="Arial" w:eastAsia="SimSun" w:hAnsi="Arial" w:cs="Mangal"/>
                <w:kern w:val="2"/>
                <w:sz w:val="20"/>
                <w:szCs w:val="20"/>
                <w:lang w:eastAsia="hi-IN" w:bidi="hi-IN"/>
              </w:rPr>
              <w:lastRenderedPageBreak/>
              <w:t>умение действовать с партнером.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1.Музыкальный </w:t>
            </w:r>
            <w:proofErr w:type="spellStart"/>
            <w:r w:rsidRPr="000E3490">
              <w:rPr>
                <w:rFonts w:ascii="Arial" w:eastAsia="SimSun" w:hAnsi="Arial" w:cs="Mangal"/>
                <w:kern w:val="2"/>
                <w:sz w:val="20"/>
                <w:szCs w:val="20"/>
                <w:lang w:eastAsia="hi-IN" w:bidi="hi-IN"/>
              </w:rPr>
              <w:t>театр.Знакомство</w:t>
            </w:r>
            <w:proofErr w:type="spellEnd"/>
            <w:r w:rsidRPr="000E3490">
              <w:rPr>
                <w:rFonts w:ascii="Arial" w:eastAsia="SimSun" w:hAnsi="Arial" w:cs="Mangal"/>
                <w:kern w:val="2"/>
                <w:sz w:val="20"/>
                <w:szCs w:val="20"/>
                <w:lang w:eastAsia="hi-IN" w:bidi="hi-IN"/>
              </w:rPr>
              <w:t xml:space="preserve"> с различными видами музыкального </w:t>
            </w:r>
            <w:proofErr w:type="spellStart"/>
            <w:r w:rsidRPr="000E3490">
              <w:rPr>
                <w:rFonts w:ascii="Arial" w:eastAsia="SimSun" w:hAnsi="Arial" w:cs="Mangal"/>
                <w:kern w:val="2"/>
                <w:sz w:val="20"/>
                <w:szCs w:val="20"/>
                <w:lang w:eastAsia="hi-IN" w:bidi="hi-IN"/>
              </w:rPr>
              <w:t>спектакля:оперетта</w:t>
            </w:r>
            <w:proofErr w:type="spellEnd"/>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Выбор наиболее эффективных способов решения . Осознанное и произвольное построение речевого высказыв</w:t>
            </w:r>
            <w:r w:rsidRPr="000E3490">
              <w:rPr>
                <w:rFonts w:ascii="Verdana" w:eastAsia="SimSun" w:hAnsi="Verdana" w:cs="Mangal"/>
                <w:kern w:val="2"/>
                <w:sz w:val="20"/>
                <w:szCs w:val="20"/>
                <w:lang w:eastAsia="hi-IN" w:bidi="hi-IN"/>
              </w:rPr>
              <w:lastRenderedPageBreak/>
              <w:t xml:space="preserve">ания </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№16</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Цель. Развивать воображение и фантазию, совершенствовать пластические возможности тела, умение действовать с партнером.</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1.Музыкальный </w:t>
            </w:r>
            <w:proofErr w:type="spellStart"/>
            <w:r w:rsidRPr="000E3490">
              <w:rPr>
                <w:rFonts w:ascii="Arial" w:eastAsia="SimSun" w:hAnsi="Arial" w:cs="Mangal"/>
                <w:kern w:val="2"/>
                <w:sz w:val="20"/>
                <w:szCs w:val="20"/>
                <w:lang w:eastAsia="hi-IN" w:bidi="hi-IN"/>
              </w:rPr>
              <w:t>театр.Знакомство</w:t>
            </w:r>
            <w:proofErr w:type="spellEnd"/>
            <w:r w:rsidRPr="000E3490">
              <w:rPr>
                <w:rFonts w:ascii="Arial" w:eastAsia="SimSun" w:hAnsi="Arial" w:cs="Mangal"/>
                <w:kern w:val="2"/>
                <w:sz w:val="20"/>
                <w:szCs w:val="20"/>
                <w:lang w:eastAsia="hi-IN" w:bidi="hi-IN"/>
              </w:rPr>
              <w:t xml:space="preserve"> с различными видами музыкального </w:t>
            </w:r>
            <w:proofErr w:type="spellStart"/>
            <w:r w:rsidRPr="000E3490">
              <w:rPr>
                <w:rFonts w:ascii="Arial" w:eastAsia="SimSun" w:hAnsi="Arial" w:cs="Mangal"/>
                <w:kern w:val="2"/>
                <w:sz w:val="20"/>
                <w:szCs w:val="20"/>
                <w:lang w:eastAsia="hi-IN" w:bidi="hi-IN"/>
              </w:rPr>
              <w:t>спектакля:мюзикл</w:t>
            </w:r>
            <w:proofErr w:type="spellEnd"/>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2.Упражнения,игры на отработку интонационной выразительности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чтения-Умники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с.27-28</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 xml:space="preserve">Цель. Развивать воображение и фантазию, совершенствовать </w:t>
            </w:r>
            <w:r w:rsidRPr="000E3490">
              <w:rPr>
                <w:rFonts w:ascii="Arial" w:eastAsia="SimSun" w:hAnsi="Arial" w:cs="Mangal"/>
                <w:kern w:val="2"/>
                <w:sz w:val="20"/>
                <w:szCs w:val="20"/>
                <w:lang w:eastAsia="hi-IN" w:bidi="hi-IN"/>
              </w:rPr>
              <w:lastRenderedPageBreak/>
              <w:t>пластические возможности тела, умение действовать с партнером.</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Упр.под</w:t>
            </w:r>
            <w:proofErr w:type="spellEnd"/>
            <w:r w:rsidRPr="000E3490">
              <w:rPr>
                <w:rFonts w:ascii="Arial" w:eastAsia="SimSun" w:hAnsi="Arial" w:cs="Mangal"/>
                <w:kern w:val="2"/>
                <w:sz w:val="20"/>
                <w:szCs w:val="20"/>
                <w:lang w:eastAsia="hi-IN" w:bidi="hi-IN"/>
              </w:rPr>
              <w:t xml:space="preserve">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1.Музыкальный </w:t>
            </w:r>
            <w:proofErr w:type="spellStart"/>
            <w:r w:rsidRPr="000E3490">
              <w:rPr>
                <w:rFonts w:ascii="Arial" w:eastAsia="SimSun" w:hAnsi="Arial" w:cs="Mangal"/>
                <w:kern w:val="2"/>
                <w:sz w:val="20"/>
                <w:szCs w:val="20"/>
                <w:lang w:eastAsia="hi-IN" w:bidi="hi-IN"/>
              </w:rPr>
              <w:t>театр.Знакомство</w:t>
            </w:r>
            <w:proofErr w:type="spellEnd"/>
            <w:r w:rsidRPr="000E3490">
              <w:rPr>
                <w:rFonts w:ascii="Arial" w:eastAsia="SimSun" w:hAnsi="Arial" w:cs="Mangal"/>
                <w:kern w:val="2"/>
                <w:sz w:val="20"/>
                <w:szCs w:val="20"/>
                <w:lang w:eastAsia="hi-IN" w:bidi="hi-IN"/>
              </w:rPr>
              <w:t xml:space="preserve"> с различными видами музыкального </w:t>
            </w:r>
            <w:proofErr w:type="spellStart"/>
            <w:r w:rsidRPr="000E3490">
              <w:rPr>
                <w:rFonts w:ascii="Arial" w:eastAsia="SimSun" w:hAnsi="Arial" w:cs="Mangal"/>
                <w:kern w:val="2"/>
                <w:sz w:val="20"/>
                <w:szCs w:val="20"/>
                <w:lang w:eastAsia="hi-IN" w:bidi="hi-IN"/>
              </w:rPr>
              <w:t>спектакля:балет</w:t>
            </w:r>
            <w:proofErr w:type="spellEnd"/>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Формирование чувства прекрасного и эстетических чувств на основе знакомства с мировой и </w:t>
            </w:r>
            <w:r w:rsidRPr="000E3490">
              <w:rPr>
                <w:rFonts w:ascii="Arial" w:eastAsia="SimSun" w:hAnsi="Arial" w:cs="Mangal"/>
                <w:kern w:val="2"/>
                <w:sz w:val="20"/>
                <w:szCs w:val="20"/>
                <w:lang w:eastAsia="hi-IN" w:bidi="hi-IN"/>
              </w:rPr>
              <w:lastRenderedPageBreak/>
              <w:t>отечественной культурой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w:t>
            </w:r>
            <w:r w:rsidRPr="000E3490">
              <w:rPr>
                <w:rFonts w:ascii="Times New Roman" w:eastAsia="Times New Roman" w:hAnsi="Times New Roman" w:cs="Mangal"/>
                <w:kern w:val="2"/>
                <w:sz w:val="20"/>
                <w:szCs w:val="20"/>
                <w:lang w:eastAsia="hi-IN" w:bidi="hi-IN"/>
              </w:rPr>
              <w:lastRenderedPageBreak/>
              <w:t xml:space="preserve">пользоваться интонацией, произнося фразы грустно, радостно, удивленно, сердито.)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Чуковского К.И. «Муха-цокотуха»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№26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№50</w:t>
            </w:r>
          </w:p>
          <w:p w:rsidR="00B11C71" w:rsidRPr="000E3490" w:rsidRDefault="00B11C71" w:rsidP="00DA525D">
            <w:pPr>
              <w:widowControl w:val="0"/>
              <w:suppressAutoHyphens/>
              <w:spacing w:after="120" w:line="240" w:lineRule="auto"/>
              <w:jc w:val="center"/>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w:t>
            </w:r>
            <w:r w:rsidRPr="000E3490">
              <w:rPr>
                <w:rFonts w:ascii="Arial" w:eastAsia="SimSun" w:hAnsi="Arial" w:cs="Mangal"/>
                <w:kern w:val="2"/>
                <w:sz w:val="20"/>
                <w:szCs w:val="20"/>
                <w:lang w:eastAsia="hi-IN" w:bidi="hi-IN"/>
              </w:rPr>
              <w:lastRenderedPageBreak/>
              <w:t>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1.Правила этикета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Буфет.Гардероб</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B11C71" w:rsidRPr="000E3490" w:rsidRDefault="00B11C71" w:rsidP="00DA525D">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(Научить читать четко, ясно проговаривая все звуки в словах, не глотать окончания, </w:t>
            </w:r>
            <w:r w:rsidRPr="000E3490">
              <w:rPr>
                <w:rFonts w:ascii="Times New Roman" w:eastAsia="Times New Roman" w:hAnsi="Times New Roman" w:cs="Mangal"/>
                <w:kern w:val="2"/>
                <w:sz w:val="20"/>
                <w:szCs w:val="20"/>
                <w:lang w:eastAsia="hi-IN" w:bidi="hi-IN"/>
              </w:rPr>
              <w:lastRenderedPageBreak/>
              <w:t>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 xml:space="preserve">Цель. Тренировать слуховое и </w:t>
            </w:r>
            <w:r w:rsidRPr="000E3490">
              <w:rPr>
                <w:rFonts w:ascii="Arial" w:eastAsia="SimSun" w:hAnsi="Arial" w:cs="Mangal"/>
                <w:kern w:val="2"/>
                <w:sz w:val="20"/>
                <w:szCs w:val="20"/>
                <w:lang w:eastAsia="hi-IN" w:bidi="hi-IN"/>
              </w:rPr>
              <w:lastRenderedPageBreak/>
              <w:t>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lastRenderedPageBreak/>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w:t>
            </w:r>
            <w:r w:rsidRPr="000E3490">
              <w:rPr>
                <w:rFonts w:ascii="Times New Roman" w:eastAsia="SimSun" w:hAnsi="Times New Roman" w:cs="Mangal"/>
                <w:kern w:val="2"/>
                <w:sz w:val="20"/>
                <w:szCs w:val="20"/>
                <w:lang w:eastAsia="hi-IN" w:bidi="hi-IN"/>
              </w:rPr>
              <w:lastRenderedPageBreak/>
              <w:t>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алгоритмов деятельности при решении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 xml:space="preserve">Цель: развивать внимание, наблюдательность, воображение, </w:t>
            </w:r>
            <w:proofErr w:type="spellStart"/>
            <w:r w:rsidRPr="000E3490">
              <w:rPr>
                <w:rFonts w:ascii="Arial" w:eastAsia="SimSun" w:hAnsi="Arial" w:cs="Mangal"/>
                <w:kern w:val="2"/>
                <w:sz w:val="20"/>
                <w:szCs w:val="20"/>
                <w:lang w:eastAsia="hi-IN" w:bidi="hi-IN"/>
              </w:rPr>
              <w:t>фантазию,согласованность</w:t>
            </w:r>
            <w:proofErr w:type="spellEnd"/>
            <w:r w:rsidRPr="000E3490">
              <w:rPr>
                <w:rFonts w:ascii="Arial" w:eastAsia="SimSun" w:hAnsi="Arial" w:cs="Mangal"/>
                <w:kern w:val="2"/>
                <w:sz w:val="20"/>
                <w:szCs w:val="20"/>
                <w:lang w:eastAsia="hi-IN" w:bidi="hi-IN"/>
              </w:rPr>
              <w:t xml:space="preserve"> действий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детей устанавливать декорации, оформлять сцену, развивать воображение и веру в сценический </w:t>
            </w:r>
            <w:r w:rsidRPr="000E3490">
              <w:rPr>
                <w:rFonts w:ascii="Arial" w:eastAsia="SimSun" w:hAnsi="Arial" w:cs="Mangal"/>
                <w:kern w:val="2"/>
                <w:sz w:val="20"/>
                <w:szCs w:val="20"/>
                <w:lang w:eastAsia="hi-IN" w:bidi="hi-IN"/>
              </w:rPr>
              <w:lastRenderedPageBreak/>
              <w:t>замысел.)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 xml:space="preserve">Цель: развивать внимание, наблюдательность, воображение, </w:t>
            </w:r>
            <w:proofErr w:type="spellStart"/>
            <w:r w:rsidRPr="000E3490">
              <w:rPr>
                <w:rFonts w:ascii="Arial" w:eastAsia="SimSun" w:hAnsi="Arial" w:cs="Mangal"/>
                <w:kern w:val="2"/>
                <w:sz w:val="20"/>
                <w:szCs w:val="20"/>
                <w:lang w:eastAsia="hi-IN" w:bidi="hi-IN"/>
              </w:rPr>
              <w:t>фантазию,согласованность</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действий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 xml:space="preserve">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w:t>
            </w:r>
            <w:r w:rsidRPr="000E3490">
              <w:rPr>
                <w:rFonts w:ascii="Arial" w:eastAsia="SimSun" w:hAnsi="Arial" w:cs="Mangal"/>
                <w:kern w:val="2"/>
                <w:sz w:val="20"/>
                <w:szCs w:val="20"/>
                <w:lang w:eastAsia="hi-IN" w:bidi="hi-IN"/>
              </w:rPr>
              <w:lastRenderedPageBreak/>
              <w:t>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№4</w:t>
            </w:r>
            <w:r w:rsidRPr="000E3490">
              <w:rPr>
                <w:rFonts w:ascii="Arial" w:eastAsia="SimSun" w:hAnsi="Arial" w:cs="Mangal"/>
                <w:kern w:val="2"/>
                <w:sz w:val="20"/>
                <w:szCs w:val="20"/>
                <w:lang w:eastAsia="hi-IN" w:bidi="hi-IN"/>
              </w:rPr>
              <w:br/>
              <w:t>МОКРЫЕ КОТЯТА</w:t>
            </w:r>
            <w:r w:rsidRPr="000E3490">
              <w:rPr>
                <w:rFonts w:ascii="Arial" w:eastAsia="SimSun" w:hAnsi="Arial" w:cs="Mangal"/>
                <w:kern w:val="2"/>
                <w:sz w:val="20"/>
                <w:szCs w:val="20"/>
                <w:lang w:eastAsia="hi-IN" w:bidi="hi-IN"/>
              </w:rPr>
              <w:br/>
              <w:t xml:space="preserve">Цель. Умение </w:t>
            </w:r>
            <w:r w:rsidRPr="000E3490">
              <w:rPr>
                <w:rFonts w:ascii="Arial" w:eastAsia="SimSun" w:hAnsi="Arial" w:cs="Mangal"/>
                <w:kern w:val="2"/>
                <w:sz w:val="20"/>
                <w:szCs w:val="20"/>
                <w:lang w:eastAsia="hi-IN" w:bidi="hi-IN"/>
              </w:rPr>
              <w:lastRenderedPageBreak/>
              <w:t>снимать напряжение поочередно с мышц рук, ног, шеи, корпуса; двигаться врассыпную мягким, пружинящим шагом.</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lastRenderedPageBreak/>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w:t>
            </w:r>
            <w:r w:rsidRPr="000E3490">
              <w:rPr>
                <w:rFonts w:ascii="Arial" w:eastAsia="SimSun" w:hAnsi="Arial" w:cs="Mangal"/>
                <w:kern w:val="2"/>
                <w:sz w:val="20"/>
                <w:szCs w:val="20"/>
                <w:lang w:eastAsia="hi-IN" w:bidi="hi-IN"/>
              </w:rPr>
              <w:lastRenderedPageBreak/>
              <w:t>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Волевая саморегуляция как способность к мобилизац</w:t>
            </w:r>
            <w:r w:rsidRPr="000E3490">
              <w:rPr>
                <w:rFonts w:ascii="Arial" w:eastAsia="SimSun" w:hAnsi="Arial" w:cs="Mangal"/>
                <w:kern w:val="2"/>
                <w:sz w:val="20"/>
                <w:szCs w:val="20"/>
                <w:lang w:eastAsia="hi-IN" w:bidi="hi-IN"/>
              </w:rPr>
              <w:lastRenderedPageBreak/>
              <w:t xml:space="preserve">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решения проблем </w:t>
            </w:r>
            <w:r w:rsidRPr="000E3490">
              <w:rPr>
                <w:rFonts w:ascii="Arial" w:eastAsia="SimSun" w:hAnsi="Arial" w:cs="Mangal"/>
                <w:kern w:val="2"/>
                <w:sz w:val="20"/>
                <w:szCs w:val="20"/>
                <w:lang w:eastAsia="hi-IN" w:bidi="hi-IN"/>
              </w:rPr>
              <w:lastRenderedPageBreak/>
              <w:t>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зрителям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4187" w:type="dxa"/>
            <w:gridSpan w:val="11"/>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4 класс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w:t>
            </w:r>
            <w:r w:rsidRPr="000E3490">
              <w:rPr>
                <w:rFonts w:ascii="Arial" w:eastAsia="SimSun" w:hAnsi="Arial" w:cs="Mangal"/>
                <w:kern w:val="2"/>
                <w:sz w:val="20"/>
                <w:szCs w:val="20"/>
                <w:lang w:eastAsia="hi-IN" w:bidi="hi-IN"/>
              </w:rPr>
              <w:lastRenderedPageBreak/>
              <w:t>своего тела под влиянием музыки)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w:t>
            </w:r>
            <w:proofErr w:type="spellStart"/>
            <w:r w:rsidRPr="000E3490">
              <w:rPr>
                <w:rFonts w:ascii="Arial" w:eastAsia="SimSun" w:hAnsi="Arial" w:cs="Mangal"/>
                <w:kern w:val="2"/>
                <w:sz w:val="20"/>
                <w:szCs w:val="20"/>
                <w:lang w:eastAsia="hi-IN" w:bidi="hi-IN"/>
              </w:rPr>
              <w:t>упр.на</w:t>
            </w:r>
            <w:proofErr w:type="spellEnd"/>
            <w:r w:rsidRPr="000E3490">
              <w:rPr>
                <w:rFonts w:ascii="Arial" w:eastAsia="SimSun" w:hAnsi="Arial" w:cs="Mangal"/>
                <w:kern w:val="2"/>
                <w:sz w:val="20"/>
                <w:szCs w:val="20"/>
                <w:lang w:eastAsia="hi-IN" w:bidi="hi-IN"/>
              </w:rPr>
              <w:t xml:space="preserve">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См.Приложение</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№32</w:t>
            </w:r>
            <w:r w:rsidRPr="000E3490">
              <w:rPr>
                <w:rFonts w:ascii="Arial" w:eastAsia="SimSun" w:hAnsi="Arial" w:cs="Mangal"/>
                <w:kern w:val="2"/>
                <w:sz w:val="20"/>
                <w:szCs w:val="20"/>
                <w:lang w:eastAsia="hi-IN" w:bidi="hi-IN"/>
              </w:rPr>
              <w:br/>
              <w:t>КТО НА КАРТИНКЕ?</w:t>
            </w:r>
            <w:r w:rsidRPr="000E3490">
              <w:rPr>
                <w:rFonts w:ascii="Arial" w:eastAsia="SimSun" w:hAnsi="Arial" w:cs="Mangal"/>
                <w:kern w:val="2"/>
                <w:sz w:val="20"/>
                <w:szCs w:val="20"/>
                <w:lang w:eastAsia="hi-IN" w:bidi="hi-IN"/>
              </w:rPr>
              <w:br/>
              <w:t xml:space="preserve">Цель. Развивать умение передавать </w:t>
            </w:r>
            <w:r w:rsidRPr="000E3490">
              <w:rPr>
                <w:rFonts w:ascii="Arial" w:eastAsia="SimSun" w:hAnsi="Arial" w:cs="Mangal"/>
                <w:kern w:val="2"/>
                <w:sz w:val="20"/>
                <w:szCs w:val="20"/>
                <w:lang w:eastAsia="hi-IN" w:bidi="hi-IN"/>
              </w:rPr>
              <w:lastRenderedPageBreak/>
              <w:t>образы живых существ с помощью пластических выразительных движений.</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Упр.под</w:t>
            </w:r>
            <w:proofErr w:type="spellEnd"/>
            <w:r w:rsidRPr="000E3490">
              <w:rPr>
                <w:rFonts w:ascii="Arial" w:eastAsia="SimSun" w:hAnsi="Arial" w:cs="Mangal"/>
                <w:kern w:val="2"/>
                <w:sz w:val="20"/>
                <w:szCs w:val="20"/>
                <w:lang w:eastAsia="hi-IN" w:bidi="hi-IN"/>
              </w:rPr>
              <w:t xml:space="preserve">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1.История появления цирка в нашей стране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Формирование чувства прекрасного и эстетических чувств на основе знакомства </w:t>
            </w:r>
            <w:r w:rsidRPr="000E3490">
              <w:rPr>
                <w:rFonts w:ascii="Arial" w:eastAsia="SimSun" w:hAnsi="Arial" w:cs="Mangal"/>
                <w:kern w:val="2"/>
                <w:sz w:val="20"/>
                <w:szCs w:val="20"/>
                <w:lang w:eastAsia="hi-IN" w:bidi="hi-IN"/>
              </w:rPr>
              <w:lastRenderedPageBreak/>
              <w:t>с мировой и отечественной культурой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2.Разучивание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№32</w:t>
            </w:r>
            <w:r w:rsidRPr="000E3490">
              <w:rPr>
                <w:rFonts w:ascii="Arial" w:eastAsia="SimSun" w:hAnsi="Arial" w:cs="Mangal"/>
                <w:kern w:val="2"/>
                <w:sz w:val="20"/>
                <w:szCs w:val="20"/>
                <w:lang w:eastAsia="hi-IN" w:bidi="hi-IN"/>
              </w:rPr>
              <w:br/>
              <w:t>КТО НА КАРТИНКЕ?</w:t>
            </w:r>
            <w:r w:rsidRPr="000E3490">
              <w:rPr>
                <w:rFonts w:ascii="Arial" w:eastAsia="SimSun" w:hAnsi="Arial" w:cs="Mangal"/>
                <w:kern w:val="2"/>
                <w:sz w:val="20"/>
                <w:szCs w:val="20"/>
                <w:lang w:eastAsia="hi-IN" w:bidi="hi-IN"/>
              </w:rPr>
              <w:br/>
              <w:t>Цель. Развивать умение передавать образы живых существ с помощью пластических выразительных движений.</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4.Упр.под музыку</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1.Сходство и различие циркового представления и спектакля.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2.Выразительное чтение стихотворений С. Маршака.  Импровизированное прочтение  по ролям с элементами инсценировки стихотворения «Усатый – полосатый»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3.Обыгрывание элементов костюмов. (Сыграть тот или иной образ, который возникает при получении атрибутов: «бабочка» и полотенце, ремень и пилотка и т.д.</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1.Цирк нашего города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морального содержания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Понимание возможности различных позиций  и точек зрения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образа при помощи движений и жестов, побуждать де-</w:t>
            </w:r>
            <w:proofErr w:type="spellStart"/>
            <w:r w:rsidRPr="000E3490">
              <w:rPr>
                <w:rFonts w:ascii="Arial" w:eastAsia="SimSun" w:hAnsi="Arial" w:cs="Mangal"/>
                <w:kern w:val="2"/>
                <w:sz w:val="20"/>
                <w:szCs w:val="20"/>
                <w:lang w:eastAsia="hi-IN" w:bidi="hi-IN"/>
              </w:rPr>
              <w:t>тей</w:t>
            </w:r>
            <w:proofErr w:type="spellEnd"/>
            <w:r w:rsidRPr="000E3490">
              <w:rPr>
                <w:rFonts w:ascii="Arial" w:eastAsia="SimSun" w:hAnsi="Arial" w:cs="Mangal"/>
                <w:kern w:val="2"/>
                <w:sz w:val="20"/>
                <w:szCs w:val="20"/>
                <w:lang w:eastAsia="hi-IN" w:bidi="hi-IN"/>
              </w:rPr>
              <w:t xml:space="preserve"> внимательно слушать музыкальное произведение и эмоционально откликаться на неё; развивать двигательные способности детей: ловкость, гибкость, подвижность.</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2.Логика речи. Составление коротких рассказов или сказок по заданным глаголам.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№35</w:t>
            </w:r>
            <w:r w:rsidRPr="000E3490">
              <w:rPr>
                <w:rFonts w:ascii="Arial" w:eastAsia="SimSun" w:hAnsi="Arial" w:cs="Mangal"/>
                <w:kern w:val="2"/>
                <w:sz w:val="20"/>
                <w:szCs w:val="20"/>
                <w:lang w:eastAsia="hi-IN" w:bidi="hi-IN"/>
              </w:rPr>
              <w:br/>
              <w:t>Цель. Передавать в пластических свободных образах характер и настроение музыкальных произведений.</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Музыкальное сопровождение: «Первая потеря», муз. </w:t>
            </w:r>
            <w:proofErr w:type="spellStart"/>
            <w:r w:rsidRPr="000E3490">
              <w:rPr>
                <w:rFonts w:ascii="Arial" w:eastAsia="SimSun" w:hAnsi="Arial" w:cs="Mangal"/>
                <w:kern w:val="2"/>
                <w:sz w:val="20"/>
                <w:szCs w:val="20"/>
                <w:lang w:eastAsia="hi-IN" w:bidi="hi-IN"/>
              </w:rPr>
              <w:t>Р.Шумана</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(Альбом для юношества).</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1.Роль музыки в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спектакле.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аргументировать свое </w:t>
            </w:r>
            <w:proofErr w:type="spellStart"/>
            <w:r w:rsidRPr="000E3490">
              <w:rPr>
                <w:rFonts w:ascii="Arial" w:eastAsia="SimSun" w:hAnsi="Arial" w:cs="Mangal"/>
                <w:kern w:val="2"/>
                <w:sz w:val="20"/>
                <w:szCs w:val="20"/>
                <w:lang w:eastAsia="hi-IN" w:bidi="hi-IN"/>
              </w:rPr>
              <w:t>предложение,убеждать</w:t>
            </w:r>
            <w:proofErr w:type="spellEnd"/>
            <w:r w:rsidRPr="000E3490">
              <w:rPr>
                <w:rFonts w:ascii="Arial" w:eastAsia="SimSun" w:hAnsi="Arial" w:cs="Mangal"/>
                <w:kern w:val="2"/>
                <w:sz w:val="20"/>
                <w:szCs w:val="20"/>
                <w:lang w:eastAsia="hi-IN" w:bidi="hi-IN"/>
              </w:rPr>
              <w:t xml:space="preserve"> и уступать</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Игровой урок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2.Чтение докучных сказок. Нахождение ключевых слов и выделение их голосом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№18</w:t>
            </w:r>
          </w:p>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№36</w:t>
            </w:r>
            <w:r w:rsidRPr="000E3490">
              <w:rPr>
                <w:rFonts w:ascii="Arial" w:eastAsia="SimSun" w:hAnsi="Arial" w:cs="Mangal"/>
                <w:kern w:val="2"/>
                <w:sz w:val="20"/>
                <w:szCs w:val="20"/>
                <w:lang w:eastAsia="hi-IN" w:bidi="hi-IN"/>
              </w:rPr>
              <w:br/>
              <w:t>ПОДАРОК</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Музыкальное сопровождение: «Новая кукла», муз. П. Чайковского (Детский альбом) или «Вальс-шутка», муз. </w:t>
            </w:r>
            <w:proofErr w:type="spellStart"/>
            <w:r w:rsidRPr="000E3490">
              <w:rPr>
                <w:rFonts w:ascii="Arial" w:eastAsia="SimSun" w:hAnsi="Arial" w:cs="Mangal"/>
                <w:kern w:val="2"/>
                <w:sz w:val="20"/>
                <w:szCs w:val="20"/>
                <w:lang w:eastAsia="hi-IN" w:bidi="hi-IN"/>
              </w:rPr>
              <w:t>Д.Шостаковича</w:t>
            </w:r>
            <w:proofErr w:type="spellEnd"/>
            <w:r w:rsidRPr="000E3490">
              <w:rPr>
                <w:rFonts w:ascii="Arial" w:eastAsia="SimSun" w:hAnsi="Arial" w:cs="Mangal"/>
                <w:kern w:val="2"/>
                <w:sz w:val="20"/>
                <w:szCs w:val="20"/>
                <w:lang w:eastAsia="hi-IN" w:bidi="hi-IN"/>
              </w:rPr>
              <w:t>.</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1.Место звуков и шумов на сцене и в жизни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Интерес к способу решения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 полное отображение предметного содержания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Контроль в форме сличения способа действия и его результата с заданным эталоном</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w:t>
            </w:r>
            <w:proofErr w:type="spellStart"/>
            <w:r w:rsidRPr="000E3490">
              <w:rPr>
                <w:rFonts w:ascii="Arial" w:eastAsia="SimSun" w:hAnsi="Arial" w:cs="Mangal"/>
                <w:kern w:val="2"/>
                <w:sz w:val="20"/>
                <w:szCs w:val="20"/>
                <w:lang w:eastAsia="hi-IN" w:bidi="hi-IN"/>
              </w:rPr>
              <w:t>упр.для</w:t>
            </w:r>
            <w:proofErr w:type="spellEnd"/>
            <w:r w:rsidRPr="000E3490">
              <w:rPr>
                <w:rFonts w:ascii="Arial" w:eastAsia="SimSun" w:hAnsi="Arial" w:cs="Mangal"/>
                <w:kern w:val="2"/>
                <w:sz w:val="20"/>
                <w:szCs w:val="20"/>
                <w:lang w:eastAsia="hi-IN" w:bidi="hi-IN"/>
              </w:rPr>
              <w:t xml:space="preserve"> дикции </w:t>
            </w:r>
          </w:p>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Этюды на воспроизведение отдельных черт характера</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w:t>
            </w:r>
            <w:r w:rsidRPr="000E3490">
              <w:rPr>
                <w:rFonts w:ascii="Arial" w:eastAsia="SimSun" w:hAnsi="Arial" w:cs="Mangal"/>
                <w:kern w:val="2"/>
                <w:sz w:val="20"/>
                <w:szCs w:val="20"/>
                <w:lang w:eastAsia="hi-IN" w:bidi="hi-IN"/>
              </w:rPr>
              <w:lastRenderedPageBreak/>
              <w:t>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№40</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корректив  дополнений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 сказки «Двенадцать месяцев»)</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№50</w:t>
            </w:r>
          </w:p>
          <w:p w:rsidR="00B11C71" w:rsidRPr="000E3490" w:rsidRDefault="00B11C71" w:rsidP="00DA525D">
            <w:pPr>
              <w:widowControl w:val="0"/>
              <w:suppressAutoHyphens/>
              <w:spacing w:after="120" w:line="240" w:lineRule="auto"/>
              <w:jc w:val="center"/>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1.Правила этикета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Буфет.Гардероб</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lastRenderedPageBreak/>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B11C71" w:rsidRPr="000E3490" w:rsidRDefault="00B11C71" w:rsidP="00DA525D">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lastRenderedPageBreak/>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w:t>
            </w:r>
            <w:r w:rsidRPr="000E3490">
              <w:rPr>
                <w:rFonts w:ascii="Arial" w:eastAsia="SimSun" w:hAnsi="Arial" w:cs="Mangal"/>
                <w:kern w:val="2"/>
                <w:sz w:val="20"/>
                <w:szCs w:val="20"/>
                <w:lang w:eastAsia="hi-IN" w:bidi="hi-IN"/>
              </w:rPr>
              <w:lastRenderedPageBreak/>
              <w:t>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w:t>
            </w:r>
            <w:proofErr w:type="spellStart"/>
            <w:r w:rsidRPr="000E3490">
              <w:rPr>
                <w:rFonts w:ascii="Arial" w:eastAsia="SimSun" w:hAnsi="Arial" w:cs="Mangal"/>
                <w:kern w:val="2"/>
                <w:sz w:val="20"/>
                <w:szCs w:val="20"/>
                <w:lang w:eastAsia="hi-IN" w:bidi="hi-IN"/>
              </w:rPr>
              <w:t>договариваться,наход</w:t>
            </w:r>
            <w:r w:rsidRPr="000E3490">
              <w:rPr>
                <w:rFonts w:ascii="Arial" w:eastAsia="SimSun" w:hAnsi="Arial" w:cs="Mangal"/>
                <w:kern w:val="2"/>
                <w:sz w:val="20"/>
                <w:szCs w:val="20"/>
                <w:lang w:eastAsia="hi-IN" w:bidi="hi-IN"/>
              </w:rPr>
              <w:lastRenderedPageBreak/>
              <w:t>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w:t>
            </w:r>
            <w:r w:rsidRPr="000E3490">
              <w:rPr>
                <w:rFonts w:ascii="Arial" w:eastAsia="SimSun" w:hAnsi="Arial" w:cs="Mangal"/>
                <w:kern w:val="2"/>
                <w:sz w:val="20"/>
                <w:szCs w:val="20"/>
                <w:lang w:eastAsia="hi-IN" w:bidi="hi-IN"/>
              </w:rPr>
              <w:lastRenderedPageBreak/>
              <w:t xml:space="preserve">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Анализ объектов с целю </w:t>
            </w:r>
            <w:r w:rsidRPr="000E3490">
              <w:rPr>
                <w:rFonts w:ascii="Arial" w:eastAsia="SimSun" w:hAnsi="Arial" w:cs="Mangal"/>
                <w:kern w:val="2"/>
                <w:sz w:val="20"/>
                <w:szCs w:val="20"/>
                <w:lang w:eastAsia="hi-IN" w:bidi="hi-IN"/>
              </w:rPr>
              <w:lastRenderedPageBreak/>
              <w:t>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w:t>
            </w:r>
            <w:r w:rsidRPr="000E3490">
              <w:rPr>
                <w:rFonts w:ascii="Times New Roman" w:eastAsia="Times New Roman" w:hAnsi="Times New Roman" w:cs="Mangal"/>
                <w:kern w:val="2"/>
                <w:sz w:val="20"/>
                <w:szCs w:val="20"/>
                <w:lang w:eastAsia="hi-IN" w:bidi="hi-IN"/>
              </w:rPr>
              <w:lastRenderedPageBreak/>
              <w:t>внимание на артикуляцию, дыхание, голос.</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w:t>
            </w:r>
            <w:r w:rsidRPr="000E3490">
              <w:rPr>
                <w:rFonts w:ascii="Arial" w:eastAsia="SimSun" w:hAnsi="Arial" w:cs="Mangal"/>
                <w:kern w:val="2"/>
                <w:sz w:val="20"/>
                <w:szCs w:val="20"/>
                <w:lang w:eastAsia="hi-IN" w:bidi="hi-IN"/>
              </w:rPr>
              <w:lastRenderedPageBreak/>
              <w:t>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привлекательных для </w:t>
            </w:r>
            <w:r w:rsidRPr="000E3490">
              <w:rPr>
                <w:rFonts w:ascii="Times New Roman" w:eastAsia="SimSun" w:hAnsi="Times New Roman" w:cs="Mangal"/>
                <w:kern w:val="2"/>
                <w:sz w:val="20"/>
                <w:szCs w:val="20"/>
                <w:lang w:eastAsia="hi-IN" w:bidi="hi-IN"/>
              </w:rPr>
              <w:lastRenderedPageBreak/>
              <w:t>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w:t>
            </w:r>
            <w:r w:rsidRPr="000E3490">
              <w:rPr>
                <w:rFonts w:ascii="Arial" w:eastAsia="SimSun" w:hAnsi="Arial" w:cs="Mangal"/>
                <w:kern w:val="2"/>
                <w:sz w:val="20"/>
                <w:szCs w:val="20"/>
                <w:lang w:eastAsia="hi-IN" w:bidi="hi-IN"/>
              </w:rPr>
              <w:lastRenderedPageBreak/>
              <w:t>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Тень»</w:t>
            </w:r>
            <w:r w:rsidRPr="000E3490">
              <w:rPr>
                <w:rFonts w:ascii="Arial" w:eastAsia="SimSun" w:hAnsi="Arial" w:cs="Mangal"/>
                <w:kern w:val="2"/>
                <w:sz w:val="20"/>
                <w:szCs w:val="20"/>
                <w:lang w:eastAsia="hi-IN" w:bidi="hi-IN"/>
              </w:rPr>
              <w:br/>
              <w:t xml:space="preserve">Цель: развивать внимание, наблюдательность, воображение, </w:t>
            </w:r>
            <w:proofErr w:type="spellStart"/>
            <w:r w:rsidRPr="000E3490">
              <w:rPr>
                <w:rFonts w:ascii="Arial" w:eastAsia="SimSun" w:hAnsi="Arial" w:cs="Mangal"/>
                <w:kern w:val="2"/>
                <w:sz w:val="20"/>
                <w:szCs w:val="20"/>
                <w:lang w:eastAsia="hi-IN" w:bidi="hi-IN"/>
              </w:rPr>
              <w:t>фантазию,согласованность</w:t>
            </w:r>
            <w:proofErr w:type="spellEnd"/>
            <w:r w:rsidRPr="000E3490">
              <w:rPr>
                <w:rFonts w:ascii="Arial" w:eastAsia="SimSun" w:hAnsi="Arial" w:cs="Mangal"/>
                <w:kern w:val="2"/>
                <w:sz w:val="20"/>
                <w:szCs w:val="20"/>
                <w:lang w:eastAsia="hi-IN" w:bidi="hi-IN"/>
              </w:rPr>
              <w:t xml:space="preserve"> действий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w:t>
            </w:r>
            <w:r w:rsidRPr="000E3490">
              <w:rPr>
                <w:rFonts w:ascii="Arial" w:eastAsia="SimSun" w:hAnsi="Arial" w:cs="Mangal"/>
                <w:kern w:val="2"/>
                <w:sz w:val="20"/>
                <w:szCs w:val="20"/>
                <w:lang w:eastAsia="hi-IN" w:bidi="hi-IN"/>
              </w:rPr>
              <w:lastRenderedPageBreak/>
              <w:t>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Понимание возможности </w:t>
            </w:r>
            <w:r w:rsidRPr="000E3490">
              <w:rPr>
                <w:rFonts w:ascii="Arial" w:eastAsia="SimSun" w:hAnsi="Arial" w:cs="Mangal"/>
                <w:kern w:val="2"/>
                <w:sz w:val="20"/>
                <w:szCs w:val="20"/>
                <w:lang w:eastAsia="hi-IN" w:bidi="hi-IN"/>
              </w:rPr>
              <w:lastRenderedPageBreak/>
              <w:t>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w:t>
            </w:r>
            <w:r w:rsidRPr="000E3490">
              <w:rPr>
                <w:rFonts w:ascii="Arial" w:eastAsia="SimSun" w:hAnsi="Arial" w:cs="Mangal"/>
                <w:kern w:val="2"/>
                <w:sz w:val="20"/>
                <w:szCs w:val="20"/>
                <w:lang w:eastAsia="hi-IN" w:bidi="hi-IN"/>
              </w:rPr>
              <w:lastRenderedPageBreak/>
              <w:t xml:space="preserve">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w:t>
            </w:r>
            <w:r w:rsidRPr="000E3490">
              <w:rPr>
                <w:rFonts w:ascii="Arial" w:eastAsia="SimSun" w:hAnsi="Arial" w:cs="Mangal"/>
                <w:kern w:val="2"/>
                <w:sz w:val="20"/>
                <w:szCs w:val="20"/>
                <w:lang w:eastAsia="hi-IN" w:bidi="hi-IN"/>
              </w:rPr>
              <w:lastRenderedPageBreak/>
              <w:t>обоснование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привлекательных для ребенка </w:t>
            </w:r>
            <w:r w:rsidRPr="000E3490">
              <w:rPr>
                <w:rFonts w:ascii="Times New Roman" w:eastAsia="SimSun" w:hAnsi="Times New Roman" w:cs="Mangal"/>
                <w:kern w:val="2"/>
                <w:sz w:val="20"/>
                <w:szCs w:val="20"/>
                <w:lang w:eastAsia="hi-IN" w:bidi="hi-IN"/>
              </w:rPr>
              <w:lastRenderedPageBreak/>
              <w:t>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w:t>
            </w:r>
            <w:r w:rsidRPr="000E3490">
              <w:rPr>
                <w:rFonts w:ascii="Arial" w:eastAsia="SimSun" w:hAnsi="Arial" w:cs="Mangal"/>
                <w:kern w:val="2"/>
                <w:sz w:val="20"/>
                <w:szCs w:val="20"/>
                <w:lang w:eastAsia="hi-IN" w:bidi="hi-IN"/>
              </w:rPr>
              <w:lastRenderedPageBreak/>
              <w:t>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развития </w:t>
            </w:r>
            <w:r w:rsidRPr="000E3490">
              <w:rPr>
                <w:rFonts w:ascii="Arial" w:eastAsia="SimSun" w:hAnsi="Arial" w:cs="Mangal"/>
                <w:kern w:val="2"/>
                <w:sz w:val="20"/>
                <w:szCs w:val="20"/>
                <w:lang w:eastAsia="hi-IN" w:bidi="hi-IN"/>
              </w:rPr>
              <w:lastRenderedPageBreak/>
              <w:t>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 xml:space="preserve">Цель. </w:t>
            </w:r>
            <w:r w:rsidRPr="000E3490">
              <w:rPr>
                <w:rFonts w:ascii="Arial" w:eastAsia="SimSun" w:hAnsi="Arial" w:cs="Mangal"/>
                <w:kern w:val="2"/>
                <w:sz w:val="20"/>
                <w:szCs w:val="20"/>
                <w:lang w:eastAsia="hi-IN" w:bidi="hi-IN"/>
              </w:rPr>
              <w:lastRenderedPageBreak/>
              <w:t>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w:t>
            </w:r>
            <w:r w:rsidRPr="000E3490">
              <w:rPr>
                <w:rFonts w:ascii="Arial" w:eastAsia="SimSun" w:hAnsi="Arial" w:cs="Mangal"/>
                <w:kern w:val="2"/>
                <w:sz w:val="20"/>
                <w:szCs w:val="20"/>
                <w:lang w:eastAsia="hi-IN" w:bidi="hi-IN"/>
              </w:rPr>
              <w:lastRenderedPageBreak/>
              <w:t xml:space="preserve">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lastRenderedPageBreak/>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Волевая саморегуляция как способност</w:t>
            </w:r>
            <w:r w:rsidRPr="000E3490">
              <w:rPr>
                <w:rFonts w:ascii="Arial" w:eastAsia="SimSun" w:hAnsi="Arial" w:cs="Mangal"/>
                <w:kern w:val="2"/>
                <w:sz w:val="20"/>
                <w:szCs w:val="20"/>
                <w:lang w:eastAsia="hi-IN" w:bidi="hi-IN"/>
              </w:rPr>
              <w:lastRenderedPageBreak/>
              <w:t xml:space="preserve">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w:t>
            </w:r>
            <w:r w:rsidRPr="000E3490">
              <w:rPr>
                <w:rFonts w:ascii="Arial" w:eastAsia="SimSun" w:hAnsi="Arial" w:cs="Mangal"/>
                <w:kern w:val="2"/>
                <w:sz w:val="20"/>
                <w:szCs w:val="20"/>
                <w:lang w:eastAsia="hi-IN" w:bidi="hi-IN"/>
              </w:rPr>
              <w:lastRenderedPageBreak/>
              <w:t>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Давайте поиграем</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детей проявлять свою </w:t>
            </w:r>
            <w:proofErr w:type="spellStart"/>
            <w:r w:rsidRPr="000E3490">
              <w:rPr>
                <w:rFonts w:ascii="Arial" w:eastAsia="SimSun" w:hAnsi="Arial" w:cs="Mangal"/>
                <w:kern w:val="2"/>
                <w:sz w:val="20"/>
                <w:szCs w:val="20"/>
                <w:lang w:eastAsia="hi-IN" w:bidi="hi-IN"/>
              </w:rPr>
              <w:t>индивидуаль-ность</w:t>
            </w:r>
            <w:proofErr w:type="spellEnd"/>
            <w:r w:rsidRPr="000E3490">
              <w:rPr>
                <w:rFonts w:ascii="Arial" w:eastAsia="SimSun" w:hAnsi="Arial" w:cs="Mangal"/>
                <w:kern w:val="2"/>
                <w:sz w:val="20"/>
                <w:szCs w:val="20"/>
                <w:lang w:eastAsia="hi-IN" w:bidi="hi-IN"/>
              </w:rPr>
              <w:t xml:space="preserve"> и </w:t>
            </w:r>
            <w:proofErr w:type="spellStart"/>
            <w:r w:rsidRPr="000E3490">
              <w:rPr>
                <w:rFonts w:ascii="Arial" w:eastAsia="SimSun" w:hAnsi="Arial" w:cs="Mangal"/>
                <w:kern w:val="2"/>
                <w:sz w:val="20"/>
                <w:szCs w:val="20"/>
                <w:lang w:eastAsia="hi-IN" w:bidi="hi-IN"/>
              </w:rPr>
              <w:t>неповторимость.Развивать</w:t>
            </w:r>
            <w:proofErr w:type="spellEnd"/>
            <w:r w:rsidRPr="000E3490">
              <w:rPr>
                <w:rFonts w:ascii="Arial" w:eastAsia="SimSun" w:hAnsi="Arial" w:cs="Mangal"/>
                <w:kern w:val="2"/>
                <w:sz w:val="20"/>
                <w:szCs w:val="20"/>
                <w:lang w:eastAsia="hi-IN" w:bidi="hi-IN"/>
              </w:rPr>
              <w:t xml:space="preserve"> фантазию ,активизировать использование мимики и жестов )</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№36</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№8</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w:t>
            </w:r>
            <w:r w:rsidRPr="000E3490">
              <w:rPr>
                <w:rFonts w:ascii="Arial" w:eastAsia="SimSun" w:hAnsi="Arial" w:cs="Mangal"/>
                <w:kern w:val="2"/>
                <w:sz w:val="20"/>
                <w:szCs w:val="20"/>
                <w:lang w:eastAsia="hi-IN" w:bidi="hi-IN"/>
              </w:rPr>
              <w:lastRenderedPageBreak/>
              <w:t>льность, воображение и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№43</w:t>
            </w:r>
            <w:r w:rsidRPr="000E3490">
              <w:rPr>
                <w:rFonts w:ascii="Arial" w:eastAsia="SimSun" w:hAnsi="Arial" w:cs="Mangal"/>
                <w:kern w:val="2"/>
                <w:sz w:val="20"/>
                <w:szCs w:val="20"/>
                <w:lang w:eastAsia="hi-IN" w:bidi="hi-IN"/>
              </w:rPr>
              <w:br/>
              <w:t>В ЦАРСТВЕ ЗОЛОТОЙ РЫБКИ</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Музыкальное сопровождение: «Аквариум</w:t>
            </w:r>
            <w:r w:rsidRPr="000E3490">
              <w:rPr>
                <w:rFonts w:ascii="Arial" w:eastAsia="SimSun" w:hAnsi="Arial" w:cs="Mangal"/>
                <w:kern w:val="2"/>
                <w:sz w:val="20"/>
                <w:szCs w:val="20"/>
                <w:lang w:eastAsia="hi-IN" w:bidi="hi-IN"/>
              </w:rPr>
              <w:lastRenderedPageBreak/>
              <w:t xml:space="preserve">» («Карнавал животных» ), муз. </w:t>
            </w:r>
            <w:proofErr w:type="spellStart"/>
            <w:r w:rsidRPr="000E3490">
              <w:rPr>
                <w:rFonts w:ascii="Arial" w:eastAsia="SimSun" w:hAnsi="Arial" w:cs="Mangal"/>
                <w:kern w:val="2"/>
                <w:sz w:val="20"/>
                <w:szCs w:val="20"/>
                <w:lang w:eastAsia="hi-IN" w:bidi="hi-IN"/>
              </w:rPr>
              <w:t>К.Сен</w:t>
            </w:r>
            <w:proofErr w:type="spellEnd"/>
            <w:r w:rsidRPr="000E3490">
              <w:rPr>
                <w:rFonts w:ascii="Arial" w:eastAsia="SimSun" w:hAnsi="Arial" w:cs="Mangal"/>
                <w:kern w:val="2"/>
                <w:sz w:val="20"/>
                <w:szCs w:val="20"/>
                <w:lang w:eastAsia="hi-IN" w:bidi="hi-IN"/>
              </w:rPr>
              <w:t>-Санса.</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4.Игра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«Что может зритель?»</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поведение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Умение формулировать и отстаивать свою собственную п</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Попробуем измениться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умении выражать образы посредством </w:t>
            </w:r>
            <w:proofErr w:type="spellStart"/>
            <w:r w:rsidRPr="000E3490">
              <w:rPr>
                <w:rFonts w:ascii="Arial" w:eastAsia="SimSun" w:hAnsi="Arial" w:cs="Mangal"/>
                <w:kern w:val="2"/>
                <w:sz w:val="20"/>
                <w:szCs w:val="20"/>
                <w:lang w:eastAsia="hi-IN" w:bidi="hi-IN"/>
              </w:rPr>
              <w:t>жестов,мимики,голоса</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№11-14</w:t>
            </w:r>
          </w:p>
          <w:p w:rsidR="00B11C71" w:rsidRPr="000E3490" w:rsidRDefault="00B11C71" w:rsidP="00DA525D">
            <w:pPr>
              <w:widowControl w:val="0"/>
              <w:suppressAutoHyphens/>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ПРЕВРАЩЕНИЕ </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B11C71" w:rsidRPr="000E3490" w:rsidRDefault="00B11C71" w:rsidP="00DA525D">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№48</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ДРУЖНЫЕ ЗВЕРИ</w:t>
            </w:r>
            <w:r w:rsidRPr="000E3490">
              <w:rPr>
                <w:rFonts w:ascii="Arial" w:eastAsia="SimSun" w:hAnsi="Arial" w:cs="Mangal"/>
                <w:kern w:val="2"/>
                <w:sz w:val="20"/>
                <w:szCs w:val="20"/>
                <w:lang w:eastAsia="hi-IN" w:bidi="hi-IN"/>
              </w:rPr>
              <w:br/>
              <w:t>Цель. Развивать внимание, выдержку, согласованность действий.</w:t>
            </w:r>
          </w:p>
        </w:tc>
        <w:tc>
          <w:tcPr>
            <w:tcW w:w="121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1.Правила этикета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Правила поведения в зрительном зале во время спектакля</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выбирать наиболее эффективный способ решения задания</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со сценарием сказки. Учить детей выражать свое мнение  по поводу </w:t>
            </w:r>
            <w:r w:rsidRPr="000E3490">
              <w:rPr>
                <w:rFonts w:ascii="Arial" w:eastAsia="SimSun" w:hAnsi="Arial" w:cs="Mangal"/>
                <w:kern w:val="2"/>
                <w:sz w:val="20"/>
                <w:szCs w:val="20"/>
                <w:lang w:eastAsia="hi-IN" w:bidi="hi-IN"/>
              </w:rPr>
              <w:lastRenderedPageBreak/>
              <w:t>сказки, выражать свое мнение,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№41</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№50</w:t>
            </w:r>
          </w:p>
          <w:p w:rsidR="00B11C71" w:rsidRPr="000E3490" w:rsidRDefault="00B11C71" w:rsidP="00DA525D">
            <w:pPr>
              <w:widowControl w:val="0"/>
              <w:suppressAutoHyphens/>
              <w:spacing w:after="120" w:line="240" w:lineRule="auto"/>
              <w:jc w:val="center"/>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w:t>
            </w:r>
            <w:r w:rsidRPr="000E3490">
              <w:rPr>
                <w:rFonts w:ascii="Arial" w:eastAsia="SimSun" w:hAnsi="Arial" w:cs="Mangal"/>
                <w:kern w:val="2"/>
                <w:sz w:val="20"/>
                <w:szCs w:val="20"/>
                <w:lang w:eastAsia="hi-IN" w:bidi="hi-IN"/>
              </w:rPr>
              <w:lastRenderedPageBreak/>
              <w:t>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1.Правила этикета в театре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Буфет.Гардероб</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w:t>
            </w:r>
            <w:r w:rsidRPr="000E3490">
              <w:rPr>
                <w:rFonts w:ascii="Arial" w:eastAsia="SimSun" w:hAnsi="Arial" w:cs="Mangal"/>
                <w:kern w:val="2"/>
                <w:sz w:val="20"/>
                <w:szCs w:val="20"/>
                <w:lang w:eastAsia="hi-IN" w:bidi="hi-IN"/>
              </w:rPr>
              <w:lastRenderedPageBreak/>
              <w:t>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lastRenderedPageBreak/>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Определение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B11C71" w:rsidRPr="000E3490" w:rsidRDefault="00B11C71" w:rsidP="00DA525D">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w:t>
            </w:r>
            <w:r w:rsidRPr="000E3490">
              <w:rPr>
                <w:rFonts w:ascii="Arial" w:eastAsia="SimSun" w:hAnsi="Arial" w:cs="Mangal"/>
                <w:kern w:val="2"/>
                <w:sz w:val="20"/>
                <w:szCs w:val="20"/>
                <w:lang w:eastAsia="hi-IN" w:bidi="hi-IN"/>
              </w:rPr>
              <w:lastRenderedPageBreak/>
              <w:t>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Цель:тренировать</w:t>
            </w:r>
            <w:proofErr w:type="spellEnd"/>
            <w:r w:rsidRPr="000E3490">
              <w:rPr>
                <w:rFonts w:ascii="Arial" w:eastAsia="SimSun" w:hAnsi="Arial" w:cs="Mangal"/>
                <w:kern w:val="2"/>
                <w:sz w:val="20"/>
                <w:szCs w:val="20"/>
                <w:lang w:eastAsia="hi-IN" w:bidi="hi-IN"/>
              </w:rPr>
              <w:t xml:space="preserve">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Отработка чтения </w:t>
            </w:r>
            <w:r w:rsidRPr="000E3490">
              <w:rPr>
                <w:rFonts w:ascii="Times New Roman" w:eastAsia="Times New Roman" w:hAnsi="Times New Roman" w:cs="Mangal"/>
                <w:kern w:val="2"/>
                <w:sz w:val="20"/>
                <w:szCs w:val="20"/>
                <w:lang w:eastAsia="hi-IN" w:bidi="hi-IN"/>
              </w:rPr>
              <w:lastRenderedPageBreak/>
              <w:t>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1.Игровое </w:t>
            </w:r>
            <w:r w:rsidRPr="000E3490">
              <w:rPr>
                <w:rFonts w:ascii="Arial" w:eastAsia="SimSun" w:hAnsi="Arial" w:cs="Mangal"/>
                <w:kern w:val="2"/>
                <w:sz w:val="20"/>
                <w:szCs w:val="20"/>
                <w:lang w:eastAsia="hi-IN" w:bidi="hi-IN"/>
              </w:rPr>
              <w:lastRenderedPageBreak/>
              <w:t>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w:t>
            </w:r>
            <w:r w:rsidRPr="000E3490">
              <w:rPr>
                <w:rFonts w:ascii="Arial" w:eastAsia="SimSun" w:hAnsi="Arial" w:cs="Mangal"/>
                <w:kern w:val="2"/>
                <w:sz w:val="20"/>
                <w:szCs w:val="20"/>
                <w:lang w:eastAsia="hi-IN" w:bidi="hi-IN"/>
              </w:rPr>
              <w:lastRenderedPageBreak/>
              <w:t>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3.Работа по </w:t>
            </w:r>
            <w:r w:rsidRPr="000E3490">
              <w:rPr>
                <w:rFonts w:ascii="Arial" w:eastAsia="SimSun" w:hAnsi="Arial" w:cs="Mangal"/>
                <w:kern w:val="2"/>
                <w:sz w:val="20"/>
                <w:szCs w:val="20"/>
                <w:lang w:eastAsia="hi-IN" w:bidi="hi-IN"/>
              </w:rPr>
              <w:lastRenderedPageBreak/>
              <w:t>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lastRenderedPageBreak/>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w:t>
            </w:r>
            <w:r w:rsidRPr="000E3490">
              <w:rPr>
                <w:rFonts w:ascii="Arial" w:eastAsia="SimSun" w:hAnsi="Arial" w:cs="Mangal"/>
                <w:kern w:val="2"/>
                <w:sz w:val="20"/>
                <w:szCs w:val="20"/>
                <w:lang w:eastAsia="hi-IN" w:bidi="hi-IN"/>
              </w:rPr>
              <w:lastRenderedPageBreak/>
              <w:t>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w:t>
            </w:r>
            <w:r w:rsidRPr="000E3490">
              <w:rPr>
                <w:rFonts w:ascii="Arial" w:eastAsia="SimSun" w:hAnsi="Arial" w:cs="Mangal"/>
                <w:kern w:val="2"/>
                <w:sz w:val="20"/>
                <w:szCs w:val="20"/>
                <w:lang w:eastAsia="hi-IN" w:bidi="hi-IN"/>
              </w:rPr>
              <w:lastRenderedPageBreak/>
              <w:t xml:space="preserve">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Анализ </w:t>
            </w:r>
            <w:r w:rsidRPr="000E3490">
              <w:rPr>
                <w:rFonts w:ascii="Arial" w:eastAsia="SimSun" w:hAnsi="Arial" w:cs="Mangal"/>
                <w:kern w:val="2"/>
                <w:sz w:val="20"/>
                <w:szCs w:val="20"/>
                <w:lang w:eastAsia="hi-IN" w:bidi="hi-IN"/>
              </w:rPr>
              <w:lastRenderedPageBreak/>
              <w:t>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lastRenderedPageBreak/>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№45</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развития </w:t>
            </w:r>
            <w:r w:rsidRPr="000E3490">
              <w:rPr>
                <w:rFonts w:ascii="Arial" w:eastAsia="SimSun" w:hAnsi="Arial" w:cs="Mangal"/>
                <w:kern w:val="2"/>
                <w:sz w:val="20"/>
                <w:szCs w:val="20"/>
                <w:lang w:eastAsia="hi-IN" w:bidi="hi-IN"/>
              </w:rPr>
              <w:lastRenderedPageBreak/>
              <w:t>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 xml:space="preserve">Цель. Тренировать слуховое и зрительное </w:t>
            </w:r>
            <w:r w:rsidRPr="000E3490">
              <w:rPr>
                <w:rFonts w:ascii="Arial" w:eastAsia="SimSun" w:hAnsi="Arial" w:cs="Mangal"/>
                <w:kern w:val="2"/>
                <w:sz w:val="20"/>
                <w:szCs w:val="20"/>
                <w:lang w:eastAsia="hi-IN" w:bidi="hi-IN"/>
              </w:rPr>
              <w:lastRenderedPageBreak/>
              <w:t>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w:t>
            </w:r>
            <w:r w:rsidRPr="000E3490">
              <w:rPr>
                <w:rFonts w:ascii="Arial" w:eastAsia="SimSun" w:hAnsi="Arial" w:cs="Mangal"/>
                <w:kern w:val="2"/>
                <w:sz w:val="20"/>
                <w:szCs w:val="20"/>
                <w:lang w:eastAsia="hi-IN" w:bidi="hi-IN"/>
              </w:rPr>
              <w:lastRenderedPageBreak/>
              <w:t>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 xml:space="preserve">Цель: развивать внимание, наблюдательность, воображение, </w:t>
            </w:r>
            <w:proofErr w:type="spellStart"/>
            <w:r w:rsidRPr="000E3490">
              <w:rPr>
                <w:rFonts w:ascii="Arial" w:eastAsia="SimSun" w:hAnsi="Arial" w:cs="Mangal"/>
                <w:kern w:val="2"/>
                <w:sz w:val="20"/>
                <w:szCs w:val="20"/>
                <w:lang w:eastAsia="hi-IN" w:bidi="hi-IN"/>
              </w:rPr>
              <w:t>фантазию,согласованность</w:t>
            </w:r>
            <w:proofErr w:type="spellEnd"/>
            <w:r w:rsidRPr="000E3490">
              <w:rPr>
                <w:rFonts w:ascii="Arial" w:eastAsia="SimSun" w:hAnsi="Arial" w:cs="Mangal"/>
                <w:kern w:val="2"/>
                <w:sz w:val="20"/>
                <w:szCs w:val="20"/>
                <w:lang w:eastAsia="hi-IN" w:bidi="hi-IN"/>
              </w:rPr>
              <w:t xml:space="preserve"> действий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w:t>
            </w:r>
            <w:r w:rsidRPr="000E3490">
              <w:rPr>
                <w:rFonts w:ascii="Arial" w:eastAsia="SimSun" w:hAnsi="Arial" w:cs="Mangal"/>
                <w:kern w:val="2"/>
                <w:sz w:val="20"/>
                <w:szCs w:val="20"/>
                <w:lang w:eastAsia="hi-IN" w:bidi="hi-IN"/>
              </w:rPr>
              <w:lastRenderedPageBreak/>
              <w:t>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развития </w:t>
            </w:r>
            <w:r w:rsidRPr="000E3490">
              <w:rPr>
                <w:rFonts w:ascii="Arial" w:eastAsia="SimSun" w:hAnsi="Arial" w:cs="Mangal"/>
                <w:kern w:val="2"/>
                <w:sz w:val="20"/>
                <w:szCs w:val="20"/>
                <w:lang w:eastAsia="hi-IN" w:bidi="hi-IN"/>
              </w:rPr>
              <w:lastRenderedPageBreak/>
              <w:t>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 xml:space="preserve">ВНИМАТЕЛЬНЫЕ </w:t>
            </w:r>
            <w:r w:rsidRPr="000E3490">
              <w:rPr>
                <w:rFonts w:ascii="Arial" w:eastAsia="SimSun" w:hAnsi="Arial" w:cs="Mangal"/>
                <w:kern w:val="2"/>
                <w:sz w:val="20"/>
                <w:szCs w:val="20"/>
                <w:lang w:eastAsia="hi-IN" w:bidi="hi-IN"/>
              </w:rPr>
              <w:lastRenderedPageBreak/>
              <w:t>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w:t>
            </w:r>
            <w:r w:rsidRPr="000E3490">
              <w:rPr>
                <w:rFonts w:ascii="Arial" w:eastAsia="SimSun" w:hAnsi="Arial" w:cs="Mangal"/>
                <w:kern w:val="2"/>
                <w:sz w:val="20"/>
                <w:szCs w:val="20"/>
                <w:lang w:eastAsia="hi-IN" w:bidi="hi-IN"/>
              </w:rPr>
              <w:lastRenderedPageBreak/>
              <w:t xml:space="preserve">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lastRenderedPageBreak/>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Волевая саморегуляция как способност</w:t>
            </w:r>
            <w:r w:rsidRPr="000E3490">
              <w:rPr>
                <w:rFonts w:ascii="Arial" w:eastAsia="SimSun" w:hAnsi="Arial" w:cs="Mangal"/>
                <w:kern w:val="2"/>
                <w:sz w:val="20"/>
                <w:szCs w:val="20"/>
                <w:lang w:eastAsia="hi-IN" w:bidi="hi-IN"/>
              </w:rPr>
              <w:lastRenderedPageBreak/>
              <w:t xml:space="preserve">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w:t>
            </w:r>
            <w:r w:rsidRPr="000E3490">
              <w:rPr>
                <w:rFonts w:ascii="Arial" w:eastAsia="SimSun" w:hAnsi="Arial" w:cs="Mangal"/>
                <w:kern w:val="2"/>
                <w:sz w:val="20"/>
                <w:szCs w:val="20"/>
                <w:lang w:eastAsia="hi-IN" w:bidi="hi-IN"/>
              </w:rPr>
              <w:lastRenderedPageBreak/>
              <w:t>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w:t>
            </w:r>
            <w:r w:rsidRPr="000E3490">
              <w:rPr>
                <w:rFonts w:ascii="Arial" w:eastAsia="SimSun" w:hAnsi="Arial" w:cs="Mangal"/>
                <w:kern w:val="2"/>
                <w:sz w:val="20"/>
                <w:szCs w:val="20"/>
                <w:lang w:eastAsia="hi-IN" w:bidi="hi-IN"/>
              </w:rPr>
              <w:lastRenderedPageBreak/>
              <w:t>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 xml:space="preserve">Цель. Напрягать и расслаблять попеременно мышцы рук в кистях, локтях и </w:t>
            </w:r>
            <w:r w:rsidRPr="000E3490">
              <w:rPr>
                <w:rFonts w:ascii="Arial" w:eastAsia="SimSun" w:hAnsi="Arial" w:cs="Mangal"/>
                <w:kern w:val="2"/>
                <w:sz w:val="20"/>
                <w:szCs w:val="20"/>
                <w:lang w:eastAsia="hi-IN" w:bidi="hi-IN"/>
              </w:rPr>
              <w:lastRenderedPageBreak/>
              <w:t>плечах.</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№56</w:t>
            </w:r>
            <w:r w:rsidRPr="000E3490">
              <w:rPr>
                <w:rFonts w:ascii="Arial" w:eastAsia="SimSun" w:hAnsi="Arial" w:cs="Mangal"/>
                <w:kern w:val="2"/>
                <w:sz w:val="20"/>
                <w:szCs w:val="20"/>
                <w:lang w:eastAsia="hi-IN" w:bidi="hi-IN"/>
              </w:rPr>
              <w:br/>
              <w:t>ЖИВОЙ ТЕЛЕФОН</w:t>
            </w:r>
            <w:r w:rsidRPr="000E3490">
              <w:rPr>
                <w:rFonts w:ascii="Arial" w:eastAsia="SimSun" w:hAnsi="Arial" w:cs="Mangal"/>
                <w:kern w:val="2"/>
                <w:sz w:val="20"/>
                <w:szCs w:val="20"/>
                <w:lang w:eastAsia="hi-IN" w:bidi="hi-IN"/>
              </w:rPr>
              <w:br/>
              <w:t>Цель. Развивать память, слуховое внимание, согласованность действий.</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 xml:space="preserve">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w:t>
            </w:r>
            <w:r w:rsidRPr="000E3490">
              <w:rPr>
                <w:rFonts w:ascii="Arial" w:eastAsia="SimSun" w:hAnsi="Arial" w:cs="Mangal"/>
                <w:kern w:val="2"/>
                <w:sz w:val="20"/>
                <w:szCs w:val="20"/>
                <w:lang w:eastAsia="hi-IN" w:bidi="hi-IN"/>
              </w:rPr>
              <w:lastRenderedPageBreak/>
              <w:t>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w:t>
            </w:r>
            <w:r w:rsidRPr="000E3490">
              <w:rPr>
                <w:rFonts w:ascii="Times New Roman" w:eastAsia="SimSun" w:hAnsi="Times New Roman" w:cs="Mangal"/>
                <w:kern w:val="2"/>
                <w:sz w:val="20"/>
                <w:szCs w:val="20"/>
                <w:lang w:eastAsia="hi-IN" w:bidi="hi-IN"/>
              </w:rPr>
              <w:lastRenderedPageBreak/>
              <w:t>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№37</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r w:rsidRPr="000E3490">
              <w:rPr>
                <w:rFonts w:ascii="Arial" w:eastAsia="SimSun" w:hAnsi="Arial" w:cs="Mangal"/>
                <w:kern w:val="2"/>
                <w:sz w:val="20"/>
                <w:szCs w:val="20"/>
                <w:lang w:eastAsia="hi-IN" w:bidi="hi-IN"/>
              </w:rPr>
              <w:br/>
              <w:t>МОКРЫЕ КОТЯТА</w:t>
            </w:r>
            <w:r w:rsidRPr="000E3490">
              <w:rPr>
                <w:rFonts w:ascii="Arial" w:eastAsia="SimSun" w:hAnsi="Arial" w:cs="Mangal"/>
                <w:kern w:val="2"/>
                <w:sz w:val="20"/>
                <w:szCs w:val="20"/>
                <w:lang w:eastAsia="hi-IN" w:bidi="hi-IN"/>
              </w:rPr>
              <w:br/>
              <w:t>Цель. Умение снимать напряжение поочередно с мышц рук, ног, шеи, корпуса; двигаться врассыпную мягким, пружинящим шагом.</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№60</w:t>
            </w: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pacing w:after="12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Использование интонаций в </w:t>
            </w:r>
            <w:r w:rsidRPr="000E3490">
              <w:rPr>
                <w:rFonts w:ascii="Arial" w:eastAsia="SimSun" w:hAnsi="Arial" w:cs="Mangal"/>
                <w:kern w:val="2"/>
                <w:sz w:val="20"/>
                <w:szCs w:val="20"/>
                <w:lang w:eastAsia="hi-IN" w:bidi="hi-IN"/>
              </w:rPr>
              <w:lastRenderedPageBreak/>
              <w:t>различных образах</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умения пользоваться интонациями, выражающими разнообразные эмоциональные состояния: грустно, радостно, сердито, восхищённо и </w:t>
            </w:r>
            <w:proofErr w:type="spellStart"/>
            <w:r w:rsidRPr="000E3490">
              <w:rPr>
                <w:rFonts w:ascii="Arial" w:eastAsia="SimSun" w:hAnsi="Arial" w:cs="Mangal"/>
                <w:kern w:val="2"/>
                <w:sz w:val="20"/>
                <w:szCs w:val="20"/>
                <w:lang w:eastAsia="hi-IN" w:bidi="hi-IN"/>
              </w:rPr>
              <w:t>т.д</w:t>
            </w:r>
            <w:proofErr w:type="spellEnd"/>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Занятие </w:t>
            </w:r>
            <w:r w:rsidRPr="000E3490">
              <w:rPr>
                <w:rFonts w:ascii="Arial" w:eastAsia="SimSun" w:hAnsi="Arial" w:cs="Mangal"/>
                <w:kern w:val="2"/>
                <w:sz w:val="20"/>
                <w:szCs w:val="20"/>
                <w:lang w:eastAsia="hi-IN" w:bidi="hi-IN"/>
              </w:rPr>
              <w:lastRenderedPageBreak/>
              <w:t>№41-42</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№30</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r>
            <w:r w:rsidRPr="000E3490">
              <w:rPr>
                <w:rFonts w:ascii="Arial" w:eastAsia="SimSun" w:hAnsi="Arial" w:cs="Mangal"/>
                <w:kern w:val="2"/>
                <w:sz w:val="20"/>
                <w:szCs w:val="20"/>
                <w:lang w:eastAsia="hi-IN" w:bidi="hi-IN"/>
              </w:rPr>
              <w:lastRenderedPageBreak/>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w:t>
            </w:r>
            <w:r w:rsidRPr="000E3490">
              <w:rPr>
                <w:rFonts w:ascii="Arial" w:eastAsia="SimSun" w:hAnsi="Arial" w:cs="Mangal"/>
                <w:kern w:val="2"/>
                <w:sz w:val="20"/>
                <w:szCs w:val="20"/>
                <w:lang w:eastAsia="hi-IN" w:bidi="hi-IN"/>
              </w:rPr>
              <w:lastRenderedPageBreak/>
              <w:t>ьно-нравственной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Взаимоконтроль и </w:t>
            </w:r>
            <w:r w:rsidRPr="000E3490">
              <w:rPr>
                <w:rFonts w:ascii="Arial" w:eastAsia="SimSun" w:hAnsi="Arial" w:cs="Mangal"/>
                <w:kern w:val="2"/>
                <w:sz w:val="20"/>
                <w:szCs w:val="20"/>
                <w:lang w:eastAsia="hi-IN" w:bidi="hi-IN"/>
              </w:rPr>
              <w:lastRenderedPageBreak/>
              <w:t>взаимопомощь по ходу выполнения задания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Предвосхищение </w:t>
            </w:r>
            <w:r w:rsidRPr="000E3490">
              <w:rPr>
                <w:rFonts w:ascii="Arial" w:eastAsia="SimSun" w:hAnsi="Arial" w:cs="Mangal"/>
                <w:kern w:val="2"/>
                <w:sz w:val="20"/>
                <w:szCs w:val="20"/>
                <w:lang w:eastAsia="hi-IN" w:bidi="hi-IN"/>
              </w:rPr>
              <w:lastRenderedPageBreak/>
              <w:t xml:space="preserve">результата </w:t>
            </w:r>
            <w:proofErr w:type="spellStart"/>
            <w:r w:rsidRPr="000E3490">
              <w:rPr>
                <w:rFonts w:ascii="Arial" w:eastAsia="SimSun" w:hAnsi="Arial" w:cs="Mangal"/>
                <w:kern w:val="2"/>
                <w:sz w:val="20"/>
                <w:szCs w:val="20"/>
                <w:lang w:eastAsia="hi-IN" w:bidi="hi-IN"/>
              </w:rPr>
              <w:t>иуровня</w:t>
            </w:r>
            <w:proofErr w:type="spellEnd"/>
            <w:r w:rsidRPr="000E3490">
              <w:rPr>
                <w:rFonts w:ascii="Arial" w:eastAsia="SimSun" w:hAnsi="Arial" w:cs="Mangal"/>
                <w:kern w:val="2"/>
                <w:sz w:val="20"/>
                <w:szCs w:val="20"/>
                <w:lang w:eastAsia="hi-IN" w:bidi="hi-IN"/>
              </w:rPr>
              <w:t xml:space="preserve"> усвоения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w:t>
            </w:r>
            <w:r w:rsidRPr="000E3490">
              <w:rPr>
                <w:rFonts w:ascii="Arial" w:eastAsia="SimSun" w:hAnsi="Arial" w:cs="Mangal"/>
                <w:kern w:val="2"/>
                <w:sz w:val="20"/>
                <w:szCs w:val="20"/>
                <w:lang w:eastAsia="hi-IN" w:bidi="hi-IN"/>
              </w:rPr>
              <w:lastRenderedPageBreak/>
              <w:t>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w:t>
            </w:r>
            <w:proofErr w:type="spellStart"/>
            <w:r w:rsidRPr="000E3490">
              <w:rPr>
                <w:rFonts w:ascii="Arial" w:eastAsia="SimSun" w:hAnsi="Arial" w:cs="Mangal"/>
                <w:kern w:val="2"/>
                <w:sz w:val="20"/>
                <w:szCs w:val="20"/>
                <w:lang w:eastAsia="hi-IN" w:bidi="hi-IN"/>
              </w:rPr>
              <w:t>воображение,Умение</w:t>
            </w:r>
            <w:proofErr w:type="spellEnd"/>
            <w:r w:rsidRPr="000E3490">
              <w:rPr>
                <w:rFonts w:ascii="Arial" w:eastAsia="SimSun" w:hAnsi="Arial" w:cs="Mangal"/>
                <w:kern w:val="2"/>
                <w:sz w:val="20"/>
                <w:szCs w:val="20"/>
                <w:lang w:eastAsia="hi-IN" w:bidi="hi-IN"/>
              </w:rPr>
              <w:t xml:space="preserve"> посредством выразительных средств передавать придуманный образ развивать двигательные способности детей: ловкость, гибкость, подвижность.)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№43-44</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Конкурс на лучшую импровизацию придуманных образов</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w:t>
            </w: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сопереживания,змоционально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Предвосхищение результата </w:t>
            </w:r>
            <w:proofErr w:type="spellStart"/>
            <w:r w:rsidRPr="000E3490">
              <w:rPr>
                <w:rFonts w:ascii="Arial" w:eastAsia="SimSun" w:hAnsi="Arial" w:cs="Mangal"/>
                <w:kern w:val="2"/>
                <w:sz w:val="20"/>
                <w:szCs w:val="20"/>
                <w:lang w:eastAsia="hi-IN" w:bidi="hi-IN"/>
              </w:rPr>
              <w:t>иуровня</w:t>
            </w:r>
            <w:proofErr w:type="spellEnd"/>
            <w:r w:rsidRPr="000E3490">
              <w:rPr>
                <w:rFonts w:ascii="Arial" w:eastAsia="SimSun" w:hAnsi="Arial" w:cs="Mangal"/>
                <w:kern w:val="2"/>
                <w:sz w:val="20"/>
                <w:szCs w:val="20"/>
                <w:lang w:eastAsia="hi-IN" w:bidi="hi-IN"/>
              </w:rPr>
              <w:t xml:space="preserve"> усвоения</w:t>
            </w:r>
          </w:p>
        </w:tc>
        <w:tc>
          <w:tcPr>
            <w:tcW w:w="121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Заключительное показательное выступление</w:t>
            </w: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bl>
    <w:p w:rsidR="00B11C71" w:rsidRPr="00620232" w:rsidRDefault="00B11C71" w:rsidP="00B11C71">
      <w:pPr>
        <w:spacing w:after="0"/>
        <w:rPr>
          <w:lang w:eastAsia="ar-SA"/>
        </w:rPr>
      </w:pPr>
    </w:p>
    <w:p w:rsidR="00B11C71" w:rsidRPr="00620232" w:rsidRDefault="00B11C71" w:rsidP="00B11C71">
      <w:pPr>
        <w:spacing w:after="0"/>
        <w:rPr>
          <w:lang w:eastAsia="ar-SA"/>
        </w:rPr>
      </w:pPr>
    </w:p>
    <w:p w:rsidR="00B11C71" w:rsidRPr="00620232" w:rsidRDefault="00B11C71" w:rsidP="00B11C71">
      <w:pPr>
        <w:spacing w:after="0"/>
        <w:rPr>
          <w:lang w:eastAsia="ar-SA"/>
        </w:rPr>
      </w:pPr>
    </w:p>
    <w:p w:rsidR="00B11C71" w:rsidRPr="00620232" w:rsidRDefault="00B11C71" w:rsidP="00B11C71">
      <w:pPr>
        <w:spacing w:after="0"/>
        <w:rPr>
          <w:rFonts w:eastAsia="@Arial Unicode MS"/>
          <w:b/>
          <w:sz w:val="24"/>
          <w:szCs w:val="24"/>
          <w:lang w:eastAsia="ar-SA"/>
        </w:rPr>
      </w:pPr>
      <w:r w:rsidRPr="00620232">
        <w:rPr>
          <w:rFonts w:eastAsia="@Arial Unicode MS"/>
          <w:b/>
          <w:sz w:val="24"/>
          <w:szCs w:val="24"/>
          <w:lang w:eastAsia="ar-SA"/>
        </w:rPr>
        <w:t>Планируемые результаты  освоения  учащимися</w:t>
      </w:r>
    </w:p>
    <w:p w:rsidR="00B11C71" w:rsidRPr="00620232" w:rsidRDefault="00B11C71" w:rsidP="00B11C71">
      <w:pPr>
        <w:spacing w:after="0"/>
        <w:rPr>
          <w:rFonts w:eastAsia="@Arial Unicode MS"/>
          <w:b/>
          <w:sz w:val="24"/>
          <w:szCs w:val="24"/>
          <w:lang w:eastAsia="ar-SA"/>
        </w:rPr>
      </w:pPr>
      <w:r w:rsidRPr="00620232">
        <w:rPr>
          <w:rFonts w:eastAsia="@Arial Unicode MS"/>
          <w:b/>
          <w:sz w:val="24"/>
          <w:szCs w:val="24"/>
          <w:lang w:eastAsia="ar-SA"/>
        </w:rPr>
        <w:t>программы внеурочной деятельности «Художественное слово»</w:t>
      </w:r>
    </w:p>
    <w:p w:rsidR="00B11C71" w:rsidRPr="00620232" w:rsidRDefault="00B11C71" w:rsidP="00B11C71">
      <w:pPr>
        <w:spacing w:after="0"/>
        <w:rPr>
          <w:lang w:eastAsia="ar-SA"/>
        </w:rPr>
      </w:pP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В ходе реализации программы «Театр и мы» будет обеспечено достижение учащимися воспитательных результатов  и эффектов.</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Воспитательные результаты распределяются по трём уровням.</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 xml:space="preserve">Первый уровень результатов — </w:t>
      </w:r>
      <w:r w:rsidRPr="00620232">
        <w:rPr>
          <w:rFonts w:eastAsia="@Arial Unicode MS" w:cs="Times New Roman"/>
          <w:color w:val="000000"/>
          <w:u w:val="single"/>
          <w:lang w:eastAsia="ar-SA"/>
        </w:rPr>
        <w:t>приобретение</w:t>
      </w:r>
      <w:r w:rsidRPr="00620232">
        <w:rPr>
          <w:rFonts w:eastAsia="@Arial Unicode MS" w:cs="Times New Roman"/>
          <w:color w:val="000000"/>
          <w:lang w:eastAsia="ar-SA"/>
        </w:rPr>
        <w:t xml:space="preserve">  учениками  социальных знаний (</w:t>
      </w:r>
      <w:r w:rsidRPr="00620232">
        <w:rPr>
          <w:rFonts w:cs="Times New Roman"/>
          <w:color w:val="000000"/>
          <w:lang w:eastAsia="ar-SA"/>
        </w:rPr>
        <w:t>об общественных нормах, устрой</w:t>
      </w:r>
      <w:r w:rsidRPr="00620232">
        <w:rPr>
          <w:rFonts w:cs="Times New Roman"/>
          <w:color w:val="000000"/>
          <w:lang w:eastAsia="ar-SA"/>
        </w:rPr>
        <w:softHyphen/>
      </w:r>
      <w:r w:rsidRPr="00620232">
        <w:rPr>
          <w:rFonts w:cs="Times New Roman"/>
          <w:color w:val="000000"/>
          <w:spacing w:val="-3"/>
          <w:lang w:eastAsia="ar-SA"/>
        </w:rPr>
        <w:t>стве общества, о социально одобряемых и неодобряемых фор</w:t>
      </w:r>
      <w:r w:rsidRPr="00620232">
        <w:rPr>
          <w:rFonts w:cs="Times New Roman"/>
          <w:color w:val="000000"/>
          <w:spacing w:val="-3"/>
          <w:lang w:eastAsia="ar-SA"/>
        </w:rPr>
        <w:softHyphen/>
        <w:t xml:space="preserve">мах поведения в обществе, </w:t>
      </w:r>
      <w:r w:rsidRPr="00620232">
        <w:rPr>
          <w:rFonts w:cs="Times New Roman"/>
          <w:color w:val="000000"/>
          <w:lang w:eastAsia="ar-SA"/>
        </w:rPr>
        <w:t>о правилах групповой работы</w:t>
      </w:r>
      <w:r w:rsidRPr="00620232">
        <w:rPr>
          <w:rFonts w:cs="Times New Roman"/>
          <w:color w:val="000000"/>
          <w:spacing w:val="-3"/>
          <w:lang w:eastAsia="ar-SA"/>
        </w:rPr>
        <w:t xml:space="preserve"> и т. п</w:t>
      </w:r>
      <w:r w:rsidRPr="00620232">
        <w:rPr>
          <w:rFonts w:eastAsia="@Arial Unicode MS" w:cs="Times New Roman"/>
          <w:color w:val="000000"/>
          <w:lang w:eastAsia="ar-SA"/>
        </w:rPr>
        <w:t xml:space="preserve">.), </w:t>
      </w:r>
      <w:r w:rsidRPr="00620232">
        <w:rPr>
          <w:rFonts w:eastAsia="@Arial Unicode MS" w:cs="Times New Roman"/>
          <w:color w:val="000000"/>
          <w:u w:val="single"/>
          <w:lang w:eastAsia="ar-SA"/>
        </w:rPr>
        <w:t>первичного понимания</w:t>
      </w:r>
      <w:r w:rsidRPr="00620232">
        <w:rPr>
          <w:rFonts w:eastAsia="@Arial Unicode MS" w:cs="Times New Roman"/>
          <w:color w:val="000000"/>
          <w:lang w:eastAsia="ar-SA"/>
        </w:rPr>
        <w:t xml:space="preserve"> социальной реальности и повседневной жизни. Для </w:t>
      </w:r>
      <w:r w:rsidRPr="00620232">
        <w:rPr>
          <w:rFonts w:eastAsia="@Arial Unicode MS" w:cs="Times New Roman"/>
          <w:color w:val="000000"/>
          <w:lang w:eastAsia="ar-SA"/>
        </w:rPr>
        <w:lastRenderedPageBreak/>
        <w:t>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 xml:space="preserve">Второй уровень результатов — </w:t>
      </w:r>
      <w:r w:rsidRPr="00620232">
        <w:rPr>
          <w:rFonts w:eastAsia="@Arial Unicode MS" w:cs="Times New Roman"/>
          <w:color w:val="000000"/>
          <w:u w:val="single"/>
          <w:lang w:eastAsia="ar-SA"/>
        </w:rPr>
        <w:t>получение</w:t>
      </w:r>
      <w:r w:rsidRPr="00620232">
        <w:rPr>
          <w:rFonts w:eastAsia="@Arial Unicode MS" w:cs="Times New Roman"/>
          <w:color w:val="000000"/>
          <w:lang w:eastAsia="ar-SA"/>
        </w:rPr>
        <w:t xml:space="preserve"> учениками </w:t>
      </w:r>
      <w:r w:rsidRPr="00620232">
        <w:rPr>
          <w:rFonts w:eastAsia="@Arial Unicode MS" w:cs="Times New Roman"/>
          <w:color w:val="000000"/>
          <w:u w:val="single"/>
          <w:lang w:eastAsia="ar-SA"/>
        </w:rPr>
        <w:t>опыта переживания и позитивного отношения к базовым ценностям общества,</w:t>
      </w:r>
      <w:r w:rsidRPr="00620232">
        <w:rPr>
          <w:rFonts w:eastAsia="@Arial Unicode MS" w:cs="Times New Roman"/>
          <w:color w:val="000000"/>
          <w:lang w:eastAsia="ar-SA"/>
        </w:rPr>
        <w:t xml:space="preserve"> ценностного отношения к социальной реальности в целом. 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 е. в защищённой, дружественной среде, в которой ребёнок получает первое практическое подтверждение приобретённых социальных знаний, начинает их ценить.</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 xml:space="preserve">Третий уровень результатов — </w:t>
      </w:r>
      <w:r w:rsidRPr="00620232">
        <w:rPr>
          <w:rFonts w:eastAsia="@Arial Unicode MS" w:cs="Times New Roman"/>
          <w:color w:val="000000"/>
          <w:u w:val="single"/>
          <w:lang w:eastAsia="ar-SA"/>
        </w:rPr>
        <w:t>получение</w:t>
      </w:r>
      <w:r w:rsidRPr="00620232">
        <w:rPr>
          <w:rFonts w:eastAsia="@Arial Unicode MS" w:cs="Times New Roman"/>
          <w:color w:val="000000"/>
          <w:lang w:eastAsia="ar-SA"/>
        </w:rPr>
        <w:t xml:space="preserve"> учащимися начального  </w:t>
      </w:r>
      <w:r w:rsidRPr="00620232">
        <w:rPr>
          <w:rFonts w:eastAsia="@Arial Unicode MS" w:cs="Times New Roman"/>
          <w:color w:val="000000"/>
          <w:u w:val="single"/>
          <w:lang w:eastAsia="ar-SA"/>
        </w:rPr>
        <w:t>опыта самостоятельного общественного действия,</w:t>
      </w:r>
      <w:r w:rsidRPr="00620232">
        <w:rPr>
          <w:rFonts w:eastAsia="@Arial Unicode MS" w:cs="Times New Roman"/>
          <w:color w:val="000000"/>
          <w:lang w:eastAsia="ar-SA"/>
        </w:rPr>
        <w:t xml:space="preserve"> формирование у младшего школьника социально приемлемых моделей поведения. Только в самостоятельном общественном действии человек действительно становится  гражданином, социальным деятелем, свободным человеком.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С переходом от одного уровня результатов к другому существенно возрастают воспитательные эффекты:</w:t>
      </w:r>
    </w:p>
    <w:p w:rsidR="00B11C71" w:rsidRPr="00620232" w:rsidRDefault="00B11C71" w:rsidP="00B11C71">
      <w:pPr>
        <w:spacing w:after="0"/>
        <w:rPr>
          <w:rFonts w:eastAsia="@Arial Unicode MS"/>
          <w:color w:val="000000"/>
          <w:lang w:eastAsia="ar-SA"/>
        </w:rPr>
      </w:pPr>
      <w:r w:rsidRPr="00620232">
        <w:rPr>
          <w:rFonts w:eastAsia="@Arial Unicode MS"/>
          <w:color w:val="000000"/>
          <w:lang w:eastAsia="ar-SA"/>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B11C71" w:rsidRPr="00620232" w:rsidRDefault="00B11C71" w:rsidP="00B11C71">
      <w:pPr>
        <w:spacing w:after="0"/>
        <w:rPr>
          <w:rFonts w:eastAsia="@Arial Unicode MS"/>
          <w:color w:val="000000"/>
          <w:lang w:eastAsia="ar-SA"/>
        </w:rPr>
      </w:pPr>
      <w:r w:rsidRPr="00620232">
        <w:rPr>
          <w:rFonts w:eastAsia="@Arial Unicode MS"/>
          <w:color w:val="000000"/>
          <w:lang w:eastAsia="ar-SA"/>
        </w:rPr>
        <w:t>·на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w:t>
      </w: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p>
    <w:p w:rsidR="00B11C71" w:rsidRPr="00620232" w:rsidRDefault="00B11C71" w:rsidP="00B11C71">
      <w:pPr>
        <w:spacing w:after="0"/>
        <w:rPr>
          <w:rFonts w:ascii="NewtonCSanPin" w:hAnsi="NewtonCSanPin" w:cs="NewtonCSanPin"/>
          <w:color w:val="000000"/>
          <w:lang w:eastAsia="ar-SA"/>
        </w:rPr>
      </w:pPr>
    </w:p>
    <w:p w:rsidR="00B11C71" w:rsidRPr="00620232" w:rsidRDefault="00B11C71" w:rsidP="00B11C71">
      <w:pPr>
        <w:spacing w:after="0"/>
        <w:rPr>
          <w:rFonts w:eastAsia="@Arial Unicode MS" w:cs="Times New Roman"/>
          <w:color w:val="000000"/>
          <w:lang w:eastAsia="ar-SA"/>
        </w:rPr>
      </w:pPr>
      <w:r w:rsidRPr="00620232">
        <w:rPr>
          <w:rFonts w:eastAsia="@Arial Unicode MS" w:cs="Times New Roman"/>
          <w:color w:val="000000"/>
          <w:lang w:eastAsia="ar-SA"/>
        </w:rPr>
        <w:t xml:space="preserve">Достижение трёх уровней воспитательных результатов обеспечивает появление значимых </w:t>
      </w:r>
      <w:r w:rsidRPr="00620232">
        <w:rPr>
          <w:rFonts w:eastAsia="@Arial Unicode MS" w:cs="Times New Roman"/>
          <w:i/>
          <w:iCs/>
          <w:color w:val="000000"/>
          <w:lang w:eastAsia="ar-SA"/>
        </w:rPr>
        <w:t>эффектов</w:t>
      </w:r>
      <w:r w:rsidRPr="00620232">
        <w:rPr>
          <w:rFonts w:eastAsia="@Arial Unicode MS" w:cs="Times New Roman"/>
          <w:color w:val="000000"/>
          <w:lang w:eastAsia="ar-SA"/>
        </w:rPr>
        <w:t xml:space="preserve">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 и т. д.</w:t>
      </w:r>
    </w:p>
    <w:p w:rsidR="00B11C71" w:rsidRPr="00620232" w:rsidRDefault="00B11C71" w:rsidP="00B11C71">
      <w:pPr>
        <w:spacing w:after="0"/>
        <w:rPr>
          <w:rFonts w:ascii="NewtonCSanPin" w:hAnsi="NewtonCSanPin" w:cs="NewtonCSanPin"/>
          <w:color w:val="000000"/>
          <w:lang w:eastAsia="ar-SA"/>
        </w:rPr>
      </w:pPr>
    </w:p>
    <w:p w:rsidR="00B11C71" w:rsidRPr="00620232" w:rsidRDefault="00B11C71" w:rsidP="00B11C71">
      <w:pPr>
        <w:spacing w:after="0"/>
        <w:rPr>
          <w:i/>
          <w:lang w:eastAsia="ar-SA"/>
        </w:rPr>
      </w:pPr>
      <w:r w:rsidRPr="00620232">
        <w:rPr>
          <w:i/>
          <w:lang w:eastAsia="ar-SA"/>
        </w:rPr>
        <w:t xml:space="preserve">В результате прохождения программного материала  к концу 1 класса обучающиеся  должны </w:t>
      </w:r>
    </w:p>
    <w:p w:rsidR="00B11C71" w:rsidRPr="00620232" w:rsidRDefault="00B11C71" w:rsidP="00B11C71">
      <w:pPr>
        <w:spacing w:after="0"/>
        <w:rPr>
          <w:i/>
          <w:lang w:eastAsia="ar-SA"/>
        </w:rPr>
      </w:pPr>
      <w:r w:rsidRPr="00620232">
        <w:rPr>
          <w:i/>
          <w:lang w:eastAsia="ar-SA"/>
        </w:rPr>
        <w:t xml:space="preserve">Знать: </w:t>
      </w:r>
    </w:p>
    <w:p w:rsidR="00B11C71" w:rsidRPr="00620232" w:rsidRDefault="00B11C71" w:rsidP="00B11C71">
      <w:pPr>
        <w:spacing w:after="0"/>
        <w:rPr>
          <w:lang w:eastAsia="ar-SA"/>
        </w:rPr>
      </w:pPr>
      <w:r w:rsidRPr="00620232">
        <w:rPr>
          <w:lang w:eastAsia="ar-SA"/>
        </w:rPr>
        <w:t>что такое театр.</w:t>
      </w:r>
    </w:p>
    <w:p w:rsidR="00B11C71" w:rsidRPr="00620232" w:rsidRDefault="00B11C71" w:rsidP="00B11C71">
      <w:pPr>
        <w:spacing w:after="0"/>
        <w:rPr>
          <w:lang w:eastAsia="ar-SA"/>
        </w:rPr>
      </w:pPr>
      <w:r w:rsidRPr="00620232">
        <w:rPr>
          <w:lang w:eastAsia="ar-SA"/>
        </w:rPr>
        <w:t>чем отличается театр от других видов искусств.</w:t>
      </w:r>
    </w:p>
    <w:p w:rsidR="00B11C71" w:rsidRPr="00620232" w:rsidRDefault="00B11C71" w:rsidP="00B11C71">
      <w:pPr>
        <w:spacing w:after="0"/>
        <w:rPr>
          <w:lang w:eastAsia="ar-SA"/>
        </w:rPr>
      </w:pPr>
      <w:r w:rsidRPr="00620232">
        <w:rPr>
          <w:lang w:eastAsia="ar-SA"/>
        </w:rPr>
        <w:t>с чего зародился театр.</w:t>
      </w:r>
    </w:p>
    <w:p w:rsidR="00B11C71" w:rsidRPr="00620232" w:rsidRDefault="00B11C71" w:rsidP="00B11C71">
      <w:pPr>
        <w:spacing w:after="0"/>
        <w:rPr>
          <w:lang w:eastAsia="ar-SA"/>
        </w:rPr>
      </w:pPr>
      <w:r w:rsidRPr="00620232">
        <w:rPr>
          <w:lang w:eastAsia="ar-SA"/>
        </w:rPr>
        <w:t>какие виды театров существуют.</w:t>
      </w:r>
    </w:p>
    <w:p w:rsidR="00B11C71" w:rsidRPr="00620232" w:rsidRDefault="00B11C71" w:rsidP="00B11C71">
      <w:pPr>
        <w:spacing w:after="0"/>
        <w:rPr>
          <w:lang w:eastAsia="ar-SA"/>
        </w:rPr>
      </w:pPr>
      <w:r w:rsidRPr="00620232">
        <w:rPr>
          <w:lang w:eastAsia="ar-SA"/>
        </w:rPr>
        <w:t>кто создаёт театральные полотна (спектакли).</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Иметь представление:</w:t>
      </w:r>
    </w:p>
    <w:p w:rsidR="00B11C71" w:rsidRPr="00620232" w:rsidRDefault="00B11C71" w:rsidP="00B11C71">
      <w:pPr>
        <w:spacing w:after="0"/>
        <w:rPr>
          <w:lang w:eastAsia="ar-SA"/>
        </w:rPr>
      </w:pPr>
      <w:r w:rsidRPr="00620232">
        <w:rPr>
          <w:lang w:eastAsia="ar-SA"/>
        </w:rPr>
        <w:t>об элементарных технических средствах сцены.</w:t>
      </w:r>
    </w:p>
    <w:p w:rsidR="00B11C71" w:rsidRPr="00620232" w:rsidRDefault="00B11C71" w:rsidP="00B11C71">
      <w:pPr>
        <w:spacing w:after="0"/>
        <w:rPr>
          <w:lang w:eastAsia="ar-SA"/>
        </w:rPr>
      </w:pPr>
      <w:r w:rsidRPr="00620232">
        <w:rPr>
          <w:lang w:eastAsia="ar-SA"/>
        </w:rPr>
        <w:t>об оформлении сцены.</w:t>
      </w:r>
    </w:p>
    <w:p w:rsidR="00B11C71" w:rsidRPr="00620232" w:rsidRDefault="00B11C71" w:rsidP="00B11C71">
      <w:pPr>
        <w:spacing w:after="0"/>
        <w:rPr>
          <w:lang w:eastAsia="ar-SA"/>
        </w:rPr>
      </w:pPr>
      <w:r w:rsidRPr="00620232">
        <w:rPr>
          <w:lang w:eastAsia="ar-SA"/>
        </w:rPr>
        <w:t>о нормах поведения на сцене и в зрительном зале.</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Уметь:</w:t>
      </w:r>
    </w:p>
    <w:p w:rsidR="00B11C71" w:rsidRPr="00620232" w:rsidRDefault="00B11C71" w:rsidP="00B11C71">
      <w:pPr>
        <w:spacing w:after="0"/>
        <w:rPr>
          <w:i/>
          <w:lang w:eastAsia="ar-SA"/>
        </w:rPr>
      </w:pPr>
    </w:p>
    <w:p w:rsidR="00B11C71" w:rsidRPr="00620232" w:rsidRDefault="00B11C71" w:rsidP="00B11C71">
      <w:pPr>
        <w:spacing w:after="0"/>
        <w:rPr>
          <w:lang w:eastAsia="ar-SA"/>
        </w:rPr>
      </w:pPr>
      <w:r w:rsidRPr="00620232">
        <w:rPr>
          <w:lang w:eastAsia="ar-SA"/>
        </w:rPr>
        <w:t>направлять свою фантазию по заданному руслу.</w:t>
      </w:r>
    </w:p>
    <w:p w:rsidR="00B11C71" w:rsidRPr="00620232" w:rsidRDefault="00B11C71" w:rsidP="00B11C71">
      <w:pPr>
        <w:spacing w:after="0"/>
        <w:rPr>
          <w:lang w:eastAsia="ar-SA"/>
        </w:rPr>
      </w:pPr>
      <w:r w:rsidRPr="00620232">
        <w:rPr>
          <w:lang w:eastAsia="ar-SA"/>
        </w:rPr>
        <w:t>образно мыслить.</w:t>
      </w:r>
    </w:p>
    <w:p w:rsidR="00B11C71" w:rsidRPr="00620232" w:rsidRDefault="00B11C71" w:rsidP="00B11C71">
      <w:pPr>
        <w:spacing w:after="0"/>
        <w:rPr>
          <w:lang w:eastAsia="ar-SA"/>
        </w:rPr>
      </w:pPr>
      <w:r w:rsidRPr="00620232">
        <w:rPr>
          <w:lang w:eastAsia="ar-SA"/>
        </w:rPr>
        <w:t>концентрировать внимание.</w:t>
      </w:r>
    </w:p>
    <w:p w:rsidR="00B11C71" w:rsidRPr="00620232" w:rsidRDefault="00B11C71" w:rsidP="00B11C71">
      <w:pPr>
        <w:spacing w:after="0"/>
        <w:rPr>
          <w:lang w:eastAsia="ar-SA"/>
        </w:rPr>
      </w:pPr>
      <w:r w:rsidRPr="00620232">
        <w:rPr>
          <w:lang w:eastAsia="ar-SA"/>
        </w:rPr>
        <w:t>ощущать себя в сценическом пространстве.</w:t>
      </w:r>
    </w:p>
    <w:p w:rsidR="00B11C71" w:rsidRPr="00620232" w:rsidRDefault="00B11C71" w:rsidP="00B11C71">
      <w:pPr>
        <w:spacing w:after="0"/>
        <w:rPr>
          <w:lang w:eastAsia="ar-SA"/>
        </w:rPr>
      </w:pPr>
    </w:p>
    <w:p w:rsidR="00B11C71" w:rsidRPr="00620232" w:rsidRDefault="00B11C71" w:rsidP="00B11C71">
      <w:pPr>
        <w:spacing w:after="0"/>
        <w:rPr>
          <w:i/>
          <w:lang w:eastAsia="ar-SA"/>
        </w:rPr>
      </w:pPr>
      <w:r w:rsidRPr="00620232">
        <w:rPr>
          <w:i/>
          <w:lang w:eastAsia="ar-SA"/>
        </w:rPr>
        <w:t>Приобрести навыки:</w:t>
      </w:r>
    </w:p>
    <w:p w:rsidR="00B11C71" w:rsidRPr="00620232" w:rsidRDefault="00B11C71" w:rsidP="00B11C71">
      <w:pPr>
        <w:spacing w:after="0"/>
        <w:rPr>
          <w:lang w:eastAsia="ar-SA"/>
        </w:rPr>
      </w:pPr>
      <w:r w:rsidRPr="00620232">
        <w:rPr>
          <w:lang w:eastAsia="ar-SA"/>
        </w:rPr>
        <w:t>общения с партнером .</w:t>
      </w:r>
    </w:p>
    <w:p w:rsidR="00B11C71" w:rsidRPr="00620232" w:rsidRDefault="00B11C71" w:rsidP="00B11C71">
      <w:pPr>
        <w:spacing w:after="0"/>
        <w:rPr>
          <w:lang w:eastAsia="ar-SA"/>
        </w:rPr>
      </w:pPr>
      <w:r w:rsidRPr="00620232">
        <w:rPr>
          <w:lang w:eastAsia="ar-SA"/>
        </w:rPr>
        <w:t>элементарного актёрского мастерства.</w:t>
      </w:r>
    </w:p>
    <w:p w:rsidR="00B11C71" w:rsidRPr="00620232" w:rsidRDefault="00B11C71" w:rsidP="00B11C71">
      <w:pPr>
        <w:spacing w:after="0"/>
        <w:rPr>
          <w:lang w:eastAsia="ar-SA"/>
        </w:rPr>
      </w:pPr>
      <w:r w:rsidRPr="00620232">
        <w:rPr>
          <w:lang w:eastAsia="ar-SA"/>
        </w:rPr>
        <w:t>образного восприятия окружающего мира.</w:t>
      </w:r>
    </w:p>
    <w:p w:rsidR="00B11C71" w:rsidRPr="00620232" w:rsidRDefault="00B11C71" w:rsidP="00B11C71">
      <w:pPr>
        <w:spacing w:after="0"/>
        <w:rPr>
          <w:lang w:eastAsia="ar-SA"/>
        </w:rPr>
      </w:pPr>
      <w:r w:rsidRPr="00620232">
        <w:rPr>
          <w:lang w:eastAsia="ar-SA"/>
        </w:rPr>
        <w:t>адекватного и образного реагирования на внешние раздражители.</w:t>
      </w:r>
    </w:p>
    <w:p w:rsidR="00B11C71" w:rsidRPr="00620232" w:rsidRDefault="00B11C71" w:rsidP="00B11C71">
      <w:pPr>
        <w:spacing w:after="0"/>
        <w:rPr>
          <w:lang w:eastAsia="ar-SA"/>
        </w:rPr>
      </w:pPr>
      <w:r w:rsidRPr="00620232">
        <w:rPr>
          <w:lang w:eastAsia="ar-SA"/>
        </w:rPr>
        <w:t>коллективного творчества.</w:t>
      </w:r>
    </w:p>
    <w:p w:rsidR="00B11C71" w:rsidRPr="00620232" w:rsidRDefault="00B11C71" w:rsidP="00B11C71">
      <w:pPr>
        <w:spacing w:after="0"/>
        <w:rPr>
          <w:lang w:eastAsia="ar-SA"/>
        </w:rPr>
      </w:pPr>
    </w:p>
    <w:p w:rsidR="00B11C71" w:rsidRPr="00620232" w:rsidRDefault="00B11C71" w:rsidP="00B11C71">
      <w:pPr>
        <w:spacing w:after="0"/>
        <w:rPr>
          <w:lang w:eastAsia="ar-SA"/>
        </w:rPr>
      </w:pPr>
    </w:p>
    <w:p w:rsidR="00B11C71" w:rsidRPr="00620232" w:rsidRDefault="00B11C71" w:rsidP="00B11C71">
      <w:pPr>
        <w:spacing w:after="0"/>
        <w:rPr>
          <w:i/>
          <w:lang w:eastAsia="ar-SA"/>
        </w:rPr>
      </w:pPr>
      <w:r w:rsidRPr="00620232">
        <w:rPr>
          <w:lang w:eastAsia="ar-SA"/>
        </w:rPr>
        <w:t xml:space="preserve">        </w:t>
      </w:r>
      <w:r w:rsidRPr="00620232">
        <w:rPr>
          <w:i/>
          <w:lang w:eastAsia="ar-SA"/>
        </w:rPr>
        <w:t xml:space="preserve">В результате прохождения программного материала  к концу 2 класса обучающиеся  должны </w:t>
      </w:r>
    </w:p>
    <w:p w:rsidR="00B11C71" w:rsidRPr="00620232" w:rsidRDefault="00B11C71" w:rsidP="00B11C71">
      <w:pPr>
        <w:spacing w:after="0"/>
        <w:rPr>
          <w:i/>
          <w:lang w:eastAsia="ar-SA"/>
        </w:rPr>
      </w:pPr>
      <w:r w:rsidRPr="00620232">
        <w:rPr>
          <w:i/>
          <w:lang w:eastAsia="ar-SA"/>
        </w:rPr>
        <w:t>Знать:</w:t>
      </w:r>
    </w:p>
    <w:p w:rsidR="00B11C71" w:rsidRPr="00620232" w:rsidRDefault="00B11C71" w:rsidP="00B11C71">
      <w:pPr>
        <w:spacing w:after="0"/>
        <w:rPr>
          <w:lang w:eastAsia="ar-SA"/>
        </w:rPr>
      </w:pPr>
      <w:r w:rsidRPr="00620232">
        <w:rPr>
          <w:lang w:eastAsia="ar-SA"/>
        </w:rPr>
        <w:t xml:space="preserve">  что такое выразительные средства.</w:t>
      </w:r>
    </w:p>
    <w:p w:rsidR="00B11C71" w:rsidRPr="00620232" w:rsidRDefault="00B11C71" w:rsidP="00B11C71">
      <w:pPr>
        <w:spacing w:after="0"/>
        <w:rPr>
          <w:lang w:eastAsia="ar-SA"/>
        </w:rPr>
      </w:pPr>
      <w:r w:rsidRPr="00620232">
        <w:rPr>
          <w:lang w:eastAsia="ar-SA"/>
        </w:rPr>
        <w:t xml:space="preserve">  фрагмент как составная часть сюжета.</w:t>
      </w:r>
    </w:p>
    <w:p w:rsidR="00B11C71" w:rsidRPr="00620232" w:rsidRDefault="00B11C71" w:rsidP="00B11C71">
      <w:pPr>
        <w:spacing w:after="0"/>
        <w:rPr>
          <w:lang w:eastAsia="ar-SA"/>
        </w:rPr>
      </w:pPr>
      <w:r w:rsidRPr="00620232">
        <w:rPr>
          <w:lang w:eastAsia="ar-SA"/>
        </w:rPr>
        <w:t xml:space="preserve">  действенную формулу: «Исходное событие, конфликтная ситуация, финал». </w:t>
      </w:r>
    </w:p>
    <w:p w:rsidR="00B11C71" w:rsidRPr="00620232" w:rsidRDefault="00B11C71" w:rsidP="00B11C71">
      <w:pPr>
        <w:spacing w:after="0"/>
        <w:rPr>
          <w:i/>
          <w:lang w:eastAsia="ar-SA"/>
        </w:rPr>
      </w:pPr>
      <w:r w:rsidRPr="00620232">
        <w:rPr>
          <w:i/>
          <w:lang w:eastAsia="ar-SA"/>
        </w:rPr>
        <w:t>Иметь представление:</w:t>
      </w:r>
    </w:p>
    <w:p w:rsidR="00B11C71" w:rsidRPr="00620232" w:rsidRDefault="00B11C71" w:rsidP="00B11C71">
      <w:pPr>
        <w:spacing w:after="0"/>
        <w:rPr>
          <w:lang w:eastAsia="ar-SA"/>
        </w:rPr>
      </w:pPr>
      <w:r w:rsidRPr="00620232">
        <w:rPr>
          <w:lang w:eastAsia="ar-SA"/>
        </w:rPr>
        <w:t>о рождении сюжета произведения.</w:t>
      </w:r>
    </w:p>
    <w:p w:rsidR="00B11C71" w:rsidRPr="00620232" w:rsidRDefault="00B11C71" w:rsidP="00B11C71">
      <w:pPr>
        <w:spacing w:after="0"/>
        <w:rPr>
          <w:lang w:eastAsia="ar-SA"/>
        </w:rPr>
      </w:pPr>
      <w:r w:rsidRPr="00620232">
        <w:rPr>
          <w:lang w:eastAsia="ar-SA"/>
        </w:rPr>
        <w:t>о внутреннем монологе и 2-м плане актёрского состояния.</w:t>
      </w:r>
    </w:p>
    <w:p w:rsidR="00B11C71" w:rsidRPr="00620232" w:rsidRDefault="00B11C71" w:rsidP="00B11C71">
      <w:pPr>
        <w:spacing w:after="0"/>
        <w:rPr>
          <w:lang w:eastAsia="ar-SA"/>
        </w:rPr>
      </w:pPr>
      <w:r w:rsidRPr="00620232">
        <w:rPr>
          <w:lang w:eastAsia="ar-SA"/>
        </w:rPr>
        <w:t>о сверхзадаче и морали в произведении.</w:t>
      </w:r>
    </w:p>
    <w:p w:rsidR="00B11C71" w:rsidRPr="00620232" w:rsidRDefault="00B11C71" w:rsidP="00B11C71">
      <w:pPr>
        <w:spacing w:after="0"/>
        <w:rPr>
          <w:i/>
          <w:lang w:eastAsia="ar-SA"/>
        </w:rPr>
      </w:pPr>
      <w:r w:rsidRPr="00620232">
        <w:rPr>
          <w:i/>
          <w:lang w:eastAsia="ar-SA"/>
        </w:rPr>
        <w:t>Уметь:</w:t>
      </w:r>
    </w:p>
    <w:p w:rsidR="00B11C71" w:rsidRPr="00620232" w:rsidRDefault="00B11C71" w:rsidP="00B11C71">
      <w:pPr>
        <w:spacing w:after="0"/>
        <w:rPr>
          <w:lang w:eastAsia="ar-SA"/>
        </w:rPr>
      </w:pPr>
      <w:r w:rsidRPr="00620232">
        <w:rPr>
          <w:lang w:eastAsia="ar-SA"/>
        </w:rPr>
        <w:t>применять выразительные средства для выражения характера сцены.</w:t>
      </w:r>
    </w:p>
    <w:p w:rsidR="00B11C71" w:rsidRPr="00620232" w:rsidRDefault="00B11C71" w:rsidP="00B11C71">
      <w:pPr>
        <w:spacing w:after="0"/>
        <w:rPr>
          <w:lang w:eastAsia="ar-SA"/>
        </w:rPr>
      </w:pPr>
      <w:r w:rsidRPr="00620232">
        <w:rPr>
          <w:lang w:eastAsia="ar-SA"/>
        </w:rPr>
        <w:t>фрагментарно разбирать произведение, а так же фрагментарно его излагать.</w:t>
      </w:r>
    </w:p>
    <w:p w:rsidR="00B11C71" w:rsidRPr="00620232" w:rsidRDefault="00B11C71" w:rsidP="00B11C71">
      <w:pPr>
        <w:spacing w:after="0"/>
        <w:rPr>
          <w:lang w:eastAsia="ar-SA"/>
        </w:rPr>
      </w:pPr>
      <w:r w:rsidRPr="00620232">
        <w:rPr>
          <w:lang w:eastAsia="ar-SA"/>
        </w:rPr>
        <w:t>определять основную мысль произведения и формировать её в сюжет.</w:t>
      </w:r>
    </w:p>
    <w:p w:rsidR="00B11C71" w:rsidRPr="00620232" w:rsidRDefault="00B11C71" w:rsidP="00B11C71">
      <w:pPr>
        <w:spacing w:after="0"/>
        <w:rPr>
          <w:lang w:eastAsia="ar-SA"/>
        </w:rPr>
      </w:pPr>
      <w:r w:rsidRPr="00620232">
        <w:rPr>
          <w:lang w:eastAsia="ar-SA"/>
        </w:rPr>
        <w:t>понимать изобразительное искусство как течение жизненного процесса.</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Приобрести навыки:</w:t>
      </w:r>
    </w:p>
    <w:p w:rsidR="00B11C71" w:rsidRPr="00620232" w:rsidRDefault="00B11C71" w:rsidP="00B11C71">
      <w:pPr>
        <w:spacing w:after="0"/>
        <w:rPr>
          <w:lang w:eastAsia="ar-SA"/>
        </w:rPr>
      </w:pPr>
      <w:r w:rsidRPr="00620232">
        <w:rPr>
          <w:lang w:eastAsia="ar-SA"/>
        </w:rPr>
        <w:t>свободного общения с аудиторией, одноклассниками.</w:t>
      </w:r>
    </w:p>
    <w:p w:rsidR="00B11C71" w:rsidRPr="00620232" w:rsidRDefault="00B11C71" w:rsidP="00B11C71">
      <w:pPr>
        <w:spacing w:after="0"/>
        <w:rPr>
          <w:lang w:eastAsia="ar-SA"/>
        </w:rPr>
      </w:pPr>
      <w:r w:rsidRPr="00620232">
        <w:rPr>
          <w:lang w:eastAsia="ar-SA"/>
        </w:rPr>
        <w:t>выражение  своих мыслей в широком кругу оппонентов.</w:t>
      </w:r>
    </w:p>
    <w:p w:rsidR="00B11C71" w:rsidRPr="00620232" w:rsidRDefault="00B11C71" w:rsidP="00B11C71">
      <w:pPr>
        <w:spacing w:after="0"/>
        <w:rPr>
          <w:lang w:eastAsia="ar-SA"/>
        </w:rPr>
      </w:pPr>
      <w:r w:rsidRPr="00620232">
        <w:rPr>
          <w:lang w:eastAsia="ar-SA"/>
        </w:rPr>
        <w:lastRenderedPageBreak/>
        <w:t>анализирования  последовательности поступков.</w:t>
      </w:r>
    </w:p>
    <w:p w:rsidR="00B11C71" w:rsidRPr="00620232" w:rsidRDefault="00B11C71" w:rsidP="00B11C71">
      <w:pPr>
        <w:spacing w:after="0"/>
        <w:rPr>
          <w:lang w:eastAsia="ar-SA"/>
        </w:rPr>
      </w:pPr>
      <w:r w:rsidRPr="00620232">
        <w:rPr>
          <w:lang w:eastAsia="ar-SA"/>
        </w:rPr>
        <w:t>выстраивания  логической цепочки жизненного событийного ряда.</w:t>
      </w:r>
    </w:p>
    <w:p w:rsidR="00B11C71" w:rsidRPr="00620232" w:rsidRDefault="00B11C71" w:rsidP="00B11C71">
      <w:pPr>
        <w:spacing w:after="0"/>
        <w:rPr>
          <w:lang w:eastAsia="ar-SA"/>
        </w:rPr>
      </w:pP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 xml:space="preserve">В результате прохождения программного материала  к концу 3 класса обучающиеся  должны </w:t>
      </w:r>
    </w:p>
    <w:p w:rsidR="00B11C71" w:rsidRPr="00620232" w:rsidRDefault="00B11C71" w:rsidP="00B11C71">
      <w:pPr>
        <w:spacing w:after="0"/>
        <w:rPr>
          <w:i/>
          <w:lang w:eastAsia="ar-SA"/>
        </w:rPr>
      </w:pPr>
      <w:r w:rsidRPr="00620232">
        <w:rPr>
          <w:i/>
          <w:lang w:eastAsia="ar-SA"/>
        </w:rPr>
        <w:t>Знать:</w:t>
      </w:r>
    </w:p>
    <w:p w:rsidR="00B11C71" w:rsidRPr="00620232" w:rsidRDefault="00B11C71" w:rsidP="00B11C71">
      <w:pPr>
        <w:spacing w:after="0"/>
        <w:rPr>
          <w:lang w:eastAsia="ar-SA"/>
        </w:rPr>
      </w:pPr>
      <w:r w:rsidRPr="00620232">
        <w:rPr>
          <w:lang w:eastAsia="ar-SA"/>
        </w:rPr>
        <w:t>о формах проявления заботы о человеке при групповом взаимодействии.</w:t>
      </w:r>
    </w:p>
    <w:p w:rsidR="00B11C71" w:rsidRPr="00620232" w:rsidRDefault="00B11C71" w:rsidP="00B11C71">
      <w:pPr>
        <w:spacing w:after="0"/>
        <w:rPr>
          <w:lang w:eastAsia="ar-SA"/>
        </w:rPr>
      </w:pPr>
      <w:r w:rsidRPr="00620232">
        <w:rPr>
          <w:lang w:eastAsia="ar-SA"/>
        </w:rPr>
        <w:t xml:space="preserve">о правилах поведения на занятиях, раздевалке, в игровом творческом процессе.                                      </w:t>
      </w:r>
    </w:p>
    <w:p w:rsidR="00B11C71" w:rsidRPr="00620232" w:rsidRDefault="00B11C71" w:rsidP="00B11C71">
      <w:pPr>
        <w:spacing w:after="0"/>
        <w:rPr>
          <w:lang w:eastAsia="ar-SA"/>
        </w:rPr>
      </w:pPr>
      <w:r w:rsidRPr="00620232">
        <w:rPr>
          <w:lang w:eastAsia="ar-SA"/>
        </w:rPr>
        <w:t>о правилах игрового общения, о правильном отношении к собственным ошибкам,  к победе, поражению.</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Иметь представление:</w:t>
      </w:r>
    </w:p>
    <w:p w:rsidR="00B11C71" w:rsidRPr="00620232" w:rsidRDefault="00B11C71" w:rsidP="00B11C71">
      <w:pPr>
        <w:spacing w:after="0"/>
        <w:rPr>
          <w:lang w:eastAsia="ar-SA"/>
        </w:rPr>
      </w:pPr>
      <w:r w:rsidRPr="00620232">
        <w:rPr>
          <w:lang w:eastAsia="ar-SA"/>
        </w:rPr>
        <w:t>о морали произведения.</w:t>
      </w:r>
    </w:p>
    <w:p w:rsidR="00B11C71" w:rsidRPr="00620232" w:rsidRDefault="00B11C71" w:rsidP="00B11C71">
      <w:pPr>
        <w:spacing w:after="0"/>
        <w:rPr>
          <w:lang w:eastAsia="ar-SA"/>
        </w:rPr>
      </w:pPr>
      <w:r w:rsidRPr="00620232">
        <w:rPr>
          <w:lang w:eastAsia="ar-SA"/>
        </w:rPr>
        <w:t>об авторском замысле.</w:t>
      </w:r>
    </w:p>
    <w:p w:rsidR="00B11C71" w:rsidRPr="00620232" w:rsidRDefault="00B11C71" w:rsidP="00B11C71">
      <w:pPr>
        <w:spacing w:after="0"/>
        <w:rPr>
          <w:lang w:eastAsia="ar-SA"/>
        </w:rPr>
      </w:pPr>
      <w:r w:rsidRPr="00620232">
        <w:rPr>
          <w:lang w:eastAsia="ar-SA"/>
        </w:rPr>
        <w:t>об индивидуальном и групповом этюде.</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Уметь:</w:t>
      </w:r>
    </w:p>
    <w:p w:rsidR="00B11C71" w:rsidRPr="00620232" w:rsidRDefault="00B11C71" w:rsidP="00B11C71">
      <w:pPr>
        <w:spacing w:after="0"/>
        <w:rPr>
          <w:lang w:eastAsia="ar-SA"/>
        </w:rPr>
      </w:pPr>
      <w:r w:rsidRPr="00620232">
        <w:rPr>
          <w:lang w:eastAsia="ar-SA"/>
        </w:rPr>
        <w:t>определять и высказывать общие для всех людей правила поведения при сотрудничестве (этические нормы).</w:t>
      </w:r>
    </w:p>
    <w:p w:rsidR="00B11C71" w:rsidRPr="00620232" w:rsidRDefault="00B11C71" w:rsidP="00B11C71">
      <w:pPr>
        <w:spacing w:after="0"/>
        <w:rPr>
          <w:lang w:eastAsia="ar-SA"/>
        </w:rPr>
      </w:pPr>
      <w:r w:rsidRPr="00620232">
        <w:rPr>
          <w:lang w:eastAsia="ar-SA"/>
        </w:rPr>
        <w:t>в предложенных педагогом ситуациях общения и сотрудничества, опираясь на общие для всех простые правила поведения,  делать выбор, как поступить.</w:t>
      </w:r>
    </w:p>
    <w:p w:rsidR="00B11C71" w:rsidRPr="00620232" w:rsidRDefault="00B11C71" w:rsidP="00B11C71">
      <w:pPr>
        <w:spacing w:after="0"/>
        <w:rPr>
          <w:lang w:eastAsia="ar-SA"/>
        </w:rPr>
      </w:pPr>
      <w:r w:rsidRPr="00620232">
        <w:rPr>
          <w:lang w:eastAsia="ar-SA"/>
        </w:rPr>
        <w:t>анализировать и сопоставлять, обобщать, делать выводы, проявлять настойчивость в достижении цели.</w:t>
      </w:r>
    </w:p>
    <w:p w:rsidR="00B11C71" w:rsidRPr="00620232" w:rsidRDefault="00B11C71" w:rsidP="00B11C71">
      <w:pPr>
        <w:spacing w:after="0"/>
        <w:rPr>
          <w:lang w:eastAsia="ar-SA"/>
        </w:rPr>
      </w:pPr>
      <w:r w:rsidRPr="00620232">
        <w:rPr>
          <w:lang w:eastAsia="ar-SA"/>
        </w:rPr>
        <w:t>соблюдать правила игры и дисциплину.</w:t>
      </w:r>
    </w:p>
    <w:p w:rsidR="00B11C71" w:rsidRPr="00620232" w:rsidRDefault="00B11C71" w:rsidP="00B11C71">
      <w:pPr>
        <w:spacing w:after="0"/>
        <w:rPr>
          <w:lang w:eastAsia="ar-SA"/>
        </w:rPr>
      </w:pPr>
      <w:r w:rsidRPr="00620232">
        <w:rPr>
          <w:lang w:eastAsia="ar-SA"/>
        </w:rPr>
        <w:t xml:space="preserve">правильно взаимодействовать с партнерами по команде (терпимо, имея взаимовыручку и т.д.). </w:t>
      </w:r>
    </w:p>
    <w:p w:rsidR="00B11C71" w:rsidRPr="00620232" w:rsidRDefault="00B11C71" w:rsidP="00B11C71">
      <w:pPr>
        <w:spacing w:after="0"/>
        <w:rPr>
          <w:lang w:eastAsia="ar-SA"/>
        </w:rPr>
      </w:pPr>
      <w:r w:rsidRPr="00620232">
        <w:rPr>
          <w:lang w:eastAsia="ar-SA"/>
        </w:rPr>
        <w:t>выражать себя в различных доступных и наиболее привлекательных для ребенка видах творческой  и игровой деятельности.</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Приобрести навыки:</w:t>
      </w:r>
    </w:p>
    <w:p w:rsidR="00B11C71" w:rsidRPr="00620232" w:rsidRDefault="00B11C71" w:rsidP="00B11C71">
      <w:pPr>
        <w:spacing w:after="0"/>
        <w:rPr>
          <w:lang w:eastAsia="ar-SA"/>
        </w:rPr>
      </w:pPr>
      <w:r w:rsidRPr="00620232">
        <w:rPr>
          <w:lang w:eastAsia="ar-SA"/>
        </w:rPr>
        <w:t>определять и формулировать цель своей деятельности.</w:t>
      </w:r>
    </w:p>
    <w:p w:rsidR="00B11C71" w:rsidRPr="00620232" w:rsidRDefault="00B11C71" w:rsidP="00B11C71">
      <w:pPr>
        <w:spacing w:after="0"/>
        <w:rPr>
          <w:lang w:eastAsia="ar-SA"/>
        </w:rPr>
      </w:pPr>
      <w:r w:rsidRPr="00620232">
        <w:rPr>
          <w:lang w:eastAsia="ar-SA"/>
        </w:rPr>
        <w:t>высказывать свои версии.</w:t>
      </w:r>
    </w:p>
    <w:p w:rsidR="00B11C71" w:rsidRPr="00620232" w:rsidRDefault="00B11C71" w:rsidP="00B11C71">
      <w:pPr>
        <w:spacing w:after="0"/>
        <w:rPr>
          <w:lang w:eastAsia="ar-SA"/>
        </w:rPr>
      </w:pPr>
      <w:r w:rsidRPr="00620232">
        <w:rPr>
          <w:lang w:eastAsia="ar-SA"/>
        </w:rPr>
        <w:t>давать эмоциональную оценку деятельности товарищей (совместно с учителем).</w:t>
      </w:r>
    </w:p>
    <w:p w:rsidR="00B11C71" w:rsidRPr="00620232" w:rsidRDefault="00B11C71" w:rsidP="00B11C71">
      <w:pPr>
        <w:spacing w:after="0"/>
        <w:rPr>
          <w:lang w:eastAsia="ar-SA"/>
        </w:rPr>
      </w:pPr>
      <w:r w:rsidRPr="00620232">
        <w:rPr>
          <w:lang w:eastAsia="ar-SA"/>
        </w:rPr>
        <w:t>оформлять свою мысль в устной и письменной речи ( на уровне небольшого текста).</w:t>
      </w:r>
    </w:p>
    <w:p w:rsidR="00B11C71" w:rsidRPr="00620232" w:rsidRDefault="00B11C71" w:rsidP="00B11C71">
      <w:pPr>
        <w:spacing w:after="0"/>
        <w:rPr>
          <w:i/>
          <w:lang w:eastAsia="ar-SA"/>
        </w:rPr>
      </w:pP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 xml:space="preserve">В результате прохождения программного материала  к концу 4 класса обучающиеся  должны </w:t>
      </w:r>
    </w:p>
    <w:p w:rsidR="00B11C71" w:rsidRPr="00620232" w:rsidRDefault="00B11C71" w:rsidP="00B11C71">
      <w:pPr>
        <w:spacing w:after="0"/>
        <w:rPr>
          <w:i/>
          <w:lang w:eastAsia="ar-SA"/>
        </w:rPr>
      </w:pPr>
      <w:r w:rsidRPr="00620232">
        <w:rPr>
          <w:i/>
          <w:lang w:eastAsia="ar-SA"/>
        </w:rPr>
        <w:t>Знать:</w:t>
      </w:r>
    </w:p>
    <w:p w:rsidR="00B11C71" w:rsidRPr="00620232" w:rsidRDefault="00B11C71" w:rsidP="00B11C71">
      <w:pPr>
        <w:spacing w:after="0"/>
        <w:rPr>
          <w:lang w:eastAsia="ar-SA"/>
        </w:rPr>
      </w:pPr>
      <w:r w:rsidRPr="00620232">
        <w:rPr>
          <w:lang w:eastAsia="ar-SA"/>
        </w:rPr>
        <w:t>общую историю театра.</w:t>
      </w:r>
    </w:p>
    <w:p w:rsidR="00B11C71" w:rsidRPr="00620232" w:rsidRDefault="00B11C71" w:rsidP="00B11C71">
      <w:pPr>
        <w:spacing w:after="0"/>
        <w:rPr>
          <w:lang w:eastAsia="ar-SA"/>
        </w:rPr>
      </w:pPr>
      <w:r w:rsidRPr="00620232">
        <w:rPr>
          <w:lang w:eastAsia="ar-SA"/>
        </w:rPr>
        <w:t>жанры театрального искусства.</w:t>
      </w:r>
    </w:p>
    <w:p w:rsidR="00B11C71" w:rsidRPr="00620232" w:rsidRDefault="00B11C71" w:rsidP="00B11C71">
      <w:pPr>
        <w:spacing w:after="0"/>
        <w:rPr>
          <w:lang w:eastAsia="ar-SA"/>
        </w:rPr>
      </w:pPr>
      <w:r w:rsidRPr="00620232">
        <w:rPr>
          <w:lang w:eastAsia="ar-SA"/>
        </w:rPr>
        <w:lastRenderedPageBreak/>
        <w:t>основы сценографии.</w:t>
      </w:r>
    </w:p>
    <w:p w:rsidR="00B11C71" w:rsidRPr="00620232" w:rsidRDefault="00B11C71" w:rsidP="00B11C71">
      <w:pPr>
        <w:spacing w:after="0"/>
        <w:rPr>
          <w:lang w:eastAsia="ar-SA"/>
        </w:rPr>
      </w:pPr>
      <w:r w:rsidRPr="00620232">
        <w:rPr>
          <w:lang w:eastAsia="ar-SA"/>
        </w:rPr>
        <w:t>виды искусств.</w:t>
      </w:r>
    </w:p>
    <w:p w:rsidR="00B11C71" w:rsidRPr="00620232" w:rsidRDefault="00B11C71" w:rsidP="00B11C71">
      <w:pPr>
        <w:spacing w:after="0"/>
        <w:rPr>
          <w:lang w:eastAsia="ar-SA"/>
        </w:rPr>
      </w:pPr>
      <w:r w:rsidRPr="00620232">
        <w:rPr>
          <w:lang w:eastAsia="ar-SA"/>
        </w:rPr>
        <w:t>основные театральные понятия.</w:t>
      </w:r>
    </w:p>
    <w:p w:rsidR="00B11C71" w:rsidRPr="00620232" w:rsidRDefault="00B11C71" w:rsidP="00B11C71">
      <w:pPr>
        <w:spacing w:after="0"/>
        <w:rPr>
          <w:lang w:eastAsia="ar-SA"/>
        </w:rPr>
      </w:pPr>
    </w:p>
    <w:p w:rsidR="00B11C71" w:rsidRPr="00620232" w:rsidRDefault="00B11C71" w:rsidP="00B11C71">
      <w:pPr>
        <w:spacing w:after="0"/>
        <w:rPr>
          <w:i/>
          <w:lang w:eastAsia="ar-SA"/>
        </w:rPr>
      </w:pPr>
      <w:r w:rsidRPr="00620232">
        <w:rPr>
          <w:i/>
          <w:lang w:eastAsia="ar-SA"/>
        </w:rPr>
        <w:t>Иметь представление:</w:t>
      </w:r>
    </w:p>
    <w:p w:rsidR="00B11C71" w:rsidRPr="00620232" w:rsidRDefault="00B11C71" w:rsidP="00B11C71">
      <w:pPr>
        <w:spacing w:after="0"/>
        <w:rPr>
          <w:lang w:eastAsia="ar-SA"/>
        </w:rPr>
      </w:pPr>
      <w:r w:rsidRPr="00620232">
        <w:rPr>
          <w:lang w:eastAsia="ar-SA"/>
        </w:rPr>
        <w:t>о пластической импровизации.</w:t>
      </w:r>
    </w:p>
    <w:p w:rsidR="00B11C71" w:rsidRPr="00620232" w:rsidRDefault="00B11C71" w:rsidP="00B11C71">
      <w:pPr>
        <w:spacing w:after="0"/>
        <w:rPr>
          <w:lang w:eastAsia="ar-SA"/>
        </w:rPr>
      </w:pPr>
      <w:r w:rsidRPr="00620232">
        <w:rPr>
          <w:lang w:eastAsia="ar-SA"/>
        </w:rPr>
        <w:t xml:space="preserve">о </w:t>
      </w:r>
      <w:proofErr w:type="spellStart"/>
      <w:r w:rsidRPr="00620232">
        <w:rPr>
          <w:lang w:eastAsia="ar-SA"/>
        </w:rPr>
        <w:t>мезансцене</w:t>
      </w:r>
      <w:proofErr w:type="spellEnd"/>
      <w:r w:rsidRPr="00620232">
        <w:rPr>
          <w:lang w:eastAsia="ar-SA"/>
        </w:rPr>
        <w:t>.</w:t>
      </w:r>
    </w:p>
    <w:p w:rsidR="00B11C71" w:rsidRPr="00620232" w:rsidRDefault="00B11C71" w:rsidP="00B11C71">
      <w:pPr>
        <w:spacing w:after="0"/>
        <w:rPr>
          <w:lang w:eastAsia="ar-SA"/>
        </w:rPr>
      </w:pPr>
      <w:r w:rsidRPr="00620232">
        <w:rPr>
          <w:lang w:eastAsia="ar-SA"/>
        </w:rPr>
        <w:t>об исполнительской задаче, событии и его оценке.</w:t>
      </w:r>
    </w:p>
    <w:p w:rsidR="00B11C71" w:rsidRPr="00620232" w:rsidRDefault="00B11C71" w:rsidP="00B11C71">
      <w:pPr>
        <w:spacing w:after="0"/>
        <w:rPr>
          <w:i/>
          <w:lang w:eastAsia="ar-SA"/>
        </w:rPr>
      </w:pPr>
    </w:p>
    <w:p w:rsidR="00B11C71" w:rsidRPr="00620232" w:rsidRDefault="00B11C71" w:rsidP="00B11C71">
      <w:pPr>
        <w:spacing w:after="0"/>
        <w:rPr>
          <w:i/>
          <w:lang w:eastAsia="ar-SA"/>
        </w:rPr>
      </w:pPr>
      <w:r w:rsidRPr="00620232">
        <w:rPr>
          <w:i/>
          <w:lang w:eastAsia="ar-SA"/>
        </w:rPr>
        <w:t>Уметь:</w:t>
      </w:r>
    </w:p>
    <w:p w:rsidR="00B11C71" w:rsidRPr="00620232" w:rsidRDefault="00B11C71" w:rsidP="00B11C71">
      <w:pPr>
        <w:spacing w:after="0"/>
        <w:rPr>
          <w:lang w:eastAsia="ar-SA"/>
        </w:rPr>
      </w:pPr>
      <w:r w:rsidRPr="00620232">
        <w:rPr>
          <w:lang w:eastAsia="ar-SA"/>
        </w:rPr>
        <w:t>свободно проявлять свои лучшие творческие качества.</w:t>
      </w:r>
    </w:p>
    <w:p w:rsidR="00B11C71" w:rsidRPr="00620232" w:rsidRDefault="00B11C71" w:rsidP="00B11C71">
      <w:pPr>
        <w:spacing w:after="0"/>
        <w:rPr>
          <w:lang w:eastAsia="ar-SA"/>
        </w:rPr>
      </w:pPr>
    </w:p>
    <w:p w:rsidR="00B11C71" w:rsidRPr="00620232" w:rsidRDefault="00B11C71" w:rsidP="00B11C71">
      <w:pPr>
        <w:spacing w:after="0"/>
        <w:rPr>
          <w:i/>
          <w:lang w:eastAsia="ar-SA"/>
        </w:rPr>
      </w:pPr>
      <w:r w:rsidRPr="00620232">
        <w:rPr>
          <w:i/>
          <w:lang w:eastAsia="ar-SA"/>
        </w:rPr>
        <w:t>Приобрести навыки:</w:t>
      </w:r>
    </w:p>
    <w:p w:rsidR="00B11C71" w:rsidRPr="00620232" w:rsidRDefault="00B11C71" w:rsidP="00B11C71">
      <w:pPr>
        <w:spacing w:after="0"/>
        <w:rPr>
          <w:lang w:eastAsia="ar-SA"/>
        </w:rPr>
      </w:pPr>
      <w:r w:rsidRPr="00620232">
        <w:rPr>
          <w:lang w:eastAsia="ar-SA"/>
        </w:rPr>
        <w:t>совместной деятельности.</w:t>
      </w:r>
    </w:p>
    <w:p w:rsidR="00B11C71" w:rsidRPr="00620232" w:rsidRDefault="00B11C71" w:rsidP="00B11C71">
      <w:pPr>
        <w:spacing w:after="0"/>
        <w:rPr>
          <w:lang w:eastAsia="ar-SA"/>
        </w:rPr>
      </w:pPr>
      <w:r w:rsidRPr="00620232">
        <w:rPr>
          <w:lang w:eastAsia="ar-SA"/>
        </w:rPr>
        <w:t>установления эмоциональных контактов, свободного общения.</w:t>
      </w:r>
    </w:p>
    <w:p w:rsidR="00B11C71" w:rsidRPr="00620232" w:rsidRDefault="00B11C71" w:rsidP="00B11C71">
      <w:pPr>
        <w:spacing w:after="0"/>
        <w:rPr>
          <w:lang w:eastAsia="ar-SA"/>
        </w:rPr>
      </w:pPr>
    </w:p>
    <w:p w:rsidR="00B11C71" w:rsidRPr="00620232" w:rsidRDefault="00B11C71" w:rsidP="00B11C71">
      <w:pPr>
        <w:spacing w:after="0"/>
        <w:rPr>
          <w:lang w:eastAsia="ar-SA"/>
        </w:rPr>
      </w:pPr>
      <w:r w:rsidRPr="00620232">
        <w:rPr>
          <w:lang w:eastAsia="ar-SA"/>
        </w:rPr>
        <w:t>У учащихся   будут сформированы универсальные учебные действия, а именно:</w:t>
      </w:r>
    </w:p>
    <w:p w:rsidR="00B11C71" w:rsidRPr="00620232" w:rsidRDefault="00B11C71" w:rsidP="00B11C71">
      <w:pPr>
        <w:spacing w:after="0"/>
        <w:rPr>
          <w:lang w:eastAsia="ar-SA"/>
        </w:rPr>
      </w:pPr>
      <w:r w:rsidRPr="00620232">
        <w:rPr>
          <w:lang w:eastAsia="ar-SA"/>
        </w:rPr>
        <w:t xml:space="preserve">                                         </w:t>
      </w:r>
      <w:r w:rsidRPr="002647DA">
        <w:rPr>
          <w:b/>
          <w:lang w:eastAsia="ar-SA"/>
        </w:rPr>
        <w:t xml:space="preserve">Личностные </w:t>
      </w:r>
      <w:r w:rsidRPr="00620232">
        <w:rPr>
          <w:lang w:eastAsia="ar-SA"/>
        </w:rPr>
        <w:t>универсальные учебные действия:</w:t>
      </w:r>
    </w:p>
    <w:p w:rsidR="00B11C71" w:rsidRPr="00620232" w:rsidRDefault="00B11C71" w:rsidP="00B11C71">
      <w:pPr>
        <w:spacing w:after="0"/>
        <w:rPr>
          <w:lang w:eastAsia="ar-SA"/>
        </w:rPr>
      </w:pPr>
      <w:r w:rsidRPr="00620232">
        <w:rPr>
          <w:lang w:eastAsia="ar-SA"/>
        </w:rPr>
        <w:t>ориентация в нравственном смысле  и содержании  как собственных поступков, так и поступков окружающих людей;</w:t>
      </w:r>
    </w:p>
    <w:p w:rsidR="00B11C71" w:rsidRPr="00620232" w:rsidRDefault="00B11C71" w:rsidP="00B11C71">
      <w:pPr>
        <w:spacing w:after="0"/>
        <w:rPr>
          <w:lang w:eastAsia="ar-SA"/>
        </w:rPr>
      </w:pPr>
      <w:r w:rsidRPr="00620232">
        <w:rPr>
          <w:lang w:eastAsia="ar-SA"/>
        </w:rPr>
        <w:t xml:space="preserve"> знание основных моральных норм и ориентация на их выполнение;</w:t>
      </w:r>
    </w:p>
    <w:p w:rsidR="00B11C71" w:rsidRPr="00620232" w:rsidRDefault="00B11C71" w:rsidP="00B11C71">
      <w:pPr>
        <w:spacing w:after="0"/>
        <w:rPr>
          <w:lang w:eastAsia="ar-SA"/>
        </w:rPr>
      </w:pPr>
      <w:r w:rsidRPr="00620232">
        <w:rPr>
          <w:lang w:eastAsia="ar-SA"/>
        </w:rPr>
        <w:t xml:space="preserve"> развитие этических чувств — стыда, вины, совести как регуляторов морального поведения;</w:t>
      </w:r>
    </w:p>
    <w:p w:rsidR="00B11C71" w:rsidRPr="00620232" w:rsidRDefault="00B11C71" w:rsidP="00B11C71">
      <w:pPr>
        <w:spacing w:after="0"/>
        <w:rPr>
          <w:lang w:eastAsia="ar-SA"/>
        </w:rPr>
      </w:pPr>
      <w:r w:rsidRPr="00620232">
        <w:rPr>
          <w:lang w:eastAsia="ar-SA"/>
        </w:rPr>
        <w:t xml:space="preserve"> эмпатия как понимание чувств   других людей и сопереживание им</w:t>
      </w:r>
    </w:p>
    <w:p w:rsidR="00B11C71" w:rsidRPr="00620232" w:rsidRDefault="00B11C71" w:rsidP="00B11C71">
      <w:pPr>
        <w:spacing w:after="0"/>
        <w:rPr>
          <w:lang w:eastAsia="ar-SA"/>
        </w:rPr>
      </w:pPr>
      <w:r w:rsidRPr="00620232">
        <w:rPr>
          <w:lang w:eastAsia="ar-SA"/>
        </w:rPr>
        <w:t xml:space="preserve">      Выпускник получит возможность для формирования:</w:t>
      </w:r>
    </w:p>
    <w:p w:rsidR="00B11C71" w:rsidRPr="00620232" w:rsidRDefault="00B11C71" w:rsidP="00B11C71">
      <w:pPr>
        <w:spacing w:after="0"/>
        <w:rPr>
          <w:iCs/>
          <w:lang w:eastAsia="ar-SA"/>
        </w:rPr>
      </w:pPr>
      <w:r w:rsidRPr="00620232">
        <w:rPr>
          <w:iCs/>
          <w:lang w:eastAsia="ar-SA"/>
        </w:rPr>
        <w:t>а)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B11C71" w:rsidRPr="00620232" w:rsidRDefault="00B11C71" w:rsidP="00B11C71">
      <w:pPr>
        <w:spacing w:after="0"/>
        <w:rPr>
          <w:iCs/>
          <w:lang w:eastAsia="ar-SA"/>
        </w:rPr>
      </w:pPr>
      <w:r w:rsidRPr="00620232">
        <w:rPr>
          <w:lang w:eastAsia="ar-SA"/>
        </w:rPr>
        <w:t xml:space="preserve">б) </w:t>
      </w:r>
      <w:r w:rsidRPr="00620232">
        <w:rPr>
          <w:iCs/>
          <w:lang w:eastAsia="ar-SA"/>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B11C71" w:rsidRPr="00620232" w:rsidRDefault="00B11C71" w:rsidP="00B11C71">
      <w:pPr>
        <w:spacing w:after="0"/>
        <w:rPr>
          <w:iCs/>
          <w:lang w:eastAsia="ar-SA"/>
        </w:rPr>
      </w:pPr>
    </w:p>
    <w:p w:rsidR="00B11C71" w:rsidRPr="00620232" w:rsidRDefault="00B11C71" w:rsidP="00B11C71">
      <w:pPr>
        <w:spacing w:after="0"/>
        <w:rPr>
          <w:lang w:eastAsia="ar-SA"/>
        </w:rPr>
      </w:pPr>
    </w:p>
    <w:p w:rsidR="00B11C71" w:rsidRPr="00620232" w:rsidRDefault="00B11C71" w:rsidP="00B11C71">
      <w:pPr>
        <w:spacing w:after="0"/>
        <w:rPr>
          <w:lang w:eastAsia="ar-SA"/>
        </w:rPr>
      </w:pPr>
      <w:r w:rsidRPr="002647DA">
        <w:rPr>
          <w:b/>
          <w:lang w:eastAsia="ar-SA"/>
        </w:rPr>
        <w:t>Регулятивные</w:t>
      </w:r>
      <w:r w:rsidRPr="00620232">
        <w:rPr>
          <w:lang w:eastAsia="ar-SA"/>
        </w:rPr>
        <w:t xml:space="preserve"> универсальные учебные действия:</w:t>
      </w:r>
    </w:p>
    <w:p w:rsidR="00B11C71" w:rsidRPr="00620232" w:rsidRDefault="00B11C71" w:rsidP="00B11C71">
      <w:pPr>
        <w:spacing w:after="0"/>
        <w:rPr>
          <w:i/>
          <w:lang w:eastAsia="ar-SA"/>
        </w:rPr>
      </w:pPr>
      <w:r w:rsidRPr="00620232">
        <w:rPr>
          <w:i/>
          <w:lang w:eastAsia="ar-SA"/>
        </w:rPr>
        <w:t>Выпускник научится:</w:t>
      </w:r>
    </w:p>
    <w:p w:rsidR="00B11C71" w:rsidRPr="00620232" w:rsidRDefault="00B11C71" w:rsidP="00B11C71">
      <w:pPr>
        <w:spacing w:after="0"/>
        <w:rPr>
          <w:lang w:eastAsia="ar-SA"/>
        </w:rPr>
      </w:pPr>
      <w:r w:rsidRPr="00620232">
        <w:rPr>
          <w:lang w:eastAsia="ar-SA"/>
        </w:rPr>
        <w:t xml:space="preserve"> принимать и сохранять учебную задачу;</w:t>
      </w:r>
    </w:p>
    <w:p w:rsidR="00B11C71" w:rsidRPr="00620232" w:rsidRDefault="00B11C71" w:rsidP="00B11C71">
      <w:pPr>
        <w:spacing w:after="0"/>
        <w:rPr>
          <w:lang w:eastAsia="ar-SA"/>
        </w:rPr>
      </w:pPr>
      <w:r w:rsidRPr="00620232">
        <w:rPr>
          <w:lang w:eastAsia="ar-SA"/>
        </w:rPr>
        <w:t xml:space="preserve"> учитывать выделенные учителем ориентиры действия в новом учебном материале в сотрудничестве с учителем;</w:t>
      </w:r>
    </w:p>
    <w:p w:rsidR="00B11C71" w:rsidRPr="00620232" w:rsidRDefault="00B11C71" w:rsidP="00B11C71">
      <w:pPr>
        <w:spacing w:after="0"/>
        <w:rPr>
          <w:lang w:eastAsia="ar-SA"/>
        </w:rPr>
      </w:pPr>
      <w:r w:rsidRPr="00620232">
        <w:rPr>
          <w:lang w:eastAsia="ar-SA"/>
        </w:rPr>
        <w:t xml:space="preserve"> планировать свои действия в соответствии с поставленной задачей и условиями её реализации, в том числе во внутреннем плане;</w:t>
      </w:r>
    </w:p>
    <w:p w:rsidR="00B11C71" w:rsidRPr="00620232" w:rsidRDefault="00B11C71" w:rsidP="00B11C71">
      <w:pPr>
        <w:spacing w:after="0"/>
        <w:rPr>
          <w:lang w:eastAsia="ar-SA"/>
        </w:rPr>
      </w:pPr>
      <w:r w:rsidRPr="00620232">
        <w:rPr>
          <w:lang w:eastAsia="ar-SA"/>
        </w:rPr>
        <w:lastRenderedPageBreak/>
        <w:t xml:space="preserve"> адекватно воспринимать предложения и оценку учителей, товарищей, родителей и других людей;</w:t>
      </w:r>
    </w:p>
    <w:p w:rsidR="00B11C71" w:rsidRPr="00620232" w:rsidRDefault="00B11C71" w:rsidP="00B11C71">
      <w:pPr>
        <w:spacing w:after="0"/>
        <w:rPr>
          <w:lang w:eastAsia="ar-SA"/>
        </w:rPr>
      </w:pPr>
      <w:r w:rsidRPr="00620232">
        <w:rPr>
          <w:lang w:eastAsia="ar-SA"/>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B11C71" w:rsidRPr="00620232" w:rsidRDefault="00B11C71" w:rsidP="00B11C71">
      <w:pPr>
        <w:spacing w:after="0"/>
        <w:rPr>
          <w:lang w:eastAsia="ar-SA"/>
        </w:rPr>
      </w:pPr>
      <w:r w:rsidRPr="00620232">
        <w:rPr>
          <w:lang w:eastAsia="ar-SA"/>
        </w:rPr>
        <w:t xml:space="preserve">                                                    </w:t>
      </w:r>
    </w:p>
    <w:p w:rsidR="00B11C71" w:rsidRPr="00620232" w:rsidRDefault="00B11C71" w:rsidP="00B11C71">
      <w:pPr>
        <w:spacing w:after="0"/>
        <w:rPr>
          <w:lang w:eastAsia="ar-SA"/>
        </w:rPr>
      </w:pPr>
      <w:r w:rsidRPr="002647DA">
        <w:rPr>
          <w:b/>
          <w:lang w:eastAsia="ar-SA"/>
        </w:rPr>
        <w:t xml:space="preserve">  Познавательные</w:t>
      </w:r>
      <w:r w:rsidRPr="00620232">
        <w:rPr>
          <w:lang w:eastAsia="ar-SA"/>
        </w:rPr>
        <w:t xml:space="preserve"> универсальные учебные действия:</w:t>
      </w:r>
    </w:p>
    <w:p w:rsidR="00B11C71" w:rsidRPr="00620232" w:rsidRDefault="00B11C71" w:rsidP="00B11C71">
      <w:pPr>
        <w:spacing w:after="0"/>
        <w:rPr>
          <w:i/>
          <w:lang w:eastAsia="ar-SA"/>
        </w:rPr>
      </w:pPr>
      <w:r w:rsidRPr="00620232">
        <w:rPr>
          <w:i/>
          <w:lang w:eastAsia="ar-SA"/>
        </w:rPr>
        <w:t>Выпускник научится:</w:t>
      </w:r>
    </w:p>
    <w:p w:rsidR="00B11C71" w:rsidRPr="00620232" w:rsidRDefault="00B11C71" w:rsidP="00B11C71">
      <w:pPr>
        <w:spacing w:after="0"/>
        <w:rPr>
          <w:lang w:eastAsia="ar-SA"/>
        </w:rPr>
      </w:pPr>
      <w:r w:rsidRPr="00620232">
        <w:rPr>
          <w:lang w:eastAsia="ar-SA"/>
        </w:rPr>
        <w:t>осуществлять поиск необходимой информации для выполнения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B11C71" w:rsidRPr="00620232" w:rsidRDefault="00B11C71" w:rsidP="00B11C71">
      <w:pPr>
        <w:spacing w:after="0"/>
        <w:rPr>
          <w:lang w:eastAsia="ar-SA"/>
        </w:rPr>
      </w:pPr>
      <w:r w:rsidRPr="00620232">
        <w:rPr>
          <w:lang w:eastAsia="ar-SA"/>
        </w:rPr>
        <w:t xml:space="preserve"> строить сообщения в устной и письменной форме;</w:t>
      </w:r>
    </w:p>
    <w:p w:rsidR="00B11C71" w:rsidRPr="00620232" w:rsidRDefault="00B11C71" w:rsidP="00B11C71">
      <w:pPr>
        <w:spacing w:after="0"/>
        <w:rPr>
          <w:lang w:eastAsia="ar-SA"/>
        </w:rPr>
      </w:pPr>
      <w:r w:rsidRPr="00620232">
        <w:rPr>
          <w:lang w:eastAsia="ar-SA"/>
        </w:rPr>
        <w:t xml:space="preserve"> осуществлять анализ объектов с выделением существенных и несущественных признаков</w:t>
      </w:r>
    </w:p>
    <w:p w:rsidR="00B11C71" w:rsidRPr="00620232" w:rsidRDefault="00B11C71" w:rsidP="00B11C71">
      <w:pPr>
        <w:spacing w:after="0"/>
        <w:rPr>
          <w:lang w:eastAsia="ar-SA"/>
        </w:rPr>
      </w:pPr>
    </w:p>
    <w:p w:rsidR="00B11C71" w:rsidRPr="00620232" w:rsidRDefault="00B11C71" w:rsidP="00B11C71">
      <w:pPr>
        <w:spacing w:after="0"/>
        <w:rPr>
          <w:rFonts w:eastAsia="@Arial Unicode MS"/>
          <w:color w:val="000000"/>
          <w:lang w:eastAsia="ar-SA"/>
        </w:rPr>
      </w:pPr>
      <w:r w:rsidRPr="002647DA">
        <w:rPr>
          <w:rFonts w:eastAsia="@Arial Unicode MS"/>
          <w:b/>
          <w:color w:val="000000"/>
          <w:lang w:eastAsia="ar-SA"/>
        </w:rPr>
        <w:t>Коммуникативные</w:t>
      </w:r>
      <w:r w:rsidRPr="00620232">
        <w:rPr>
          <w:rFonts w:eastAsia="@Arial Unicode MS"/>
          <w:color w:val="000000"/>
          <w:lang w:eastAsia="ar-SA"/>
        </w:rPr>
        <w:t xml:space="preserve"> универсальные учебные действия:</w:t>
      </w:r>
    </w:p>
    <w:p w:rsidR="00B11C71" w:rsidRPr="00620232" w:rsidRDefault="00B11C71" w:rsidP="00B11C71">
      <w:pPr>
        <w:spacing w:after="0"/>
        <w:rPr>
          <w:i/>
          <w:lang w:eastAsia="ar-SA"/>
        </w:rPr>
      </w:pPr>
      <w:r w:rsidRPr="00620232">
        <w:rPr>
          <w:i/>
          <w:lang w:eastAsia="ar-SA"/>
        </w:rPr>
        <w:t>Выпускник научится:</w:t>
      </w:r>
    </w:p>
    <w:p w:rsidR="00B11C71" w:rsidRPr="00620232" w:rsidRDefault="00B11C71" w:rsidP="00B11C71">
      <w:pPr>
        <w:spacing w:after="0"/>
        <w:rPr>
          <w:lang w:eastAsia="ar-SA"/>
        </w:rPr>
      </w:pPr>
      <w:r w:rsidRPr="00620232">
        <w:rPr>
          <w:lang w:eastAsia="ar-SA"/>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 коммуникации;</w:t>
      </w:r>
    </w:p>
    <w:p w:rsidR="00B11C71" w:rsidRPr="00620232" w:rsidRDefault="00B11C71" w:rsidP="00B11C71">
      <w:pPr>
        <w:spacing w:after="0"/>
        <w:rPr>
          <w:lang w:eastAsia="ar-SA"/>
        </w:rPr>
      </w:pPr>
      <w:r w:rsidRPr="00620232">
        <w:rPr>
          <w:lang w:eastAsia="ar-SA"/>
        </w:rPr>
        <w:t xml:space="preserve"> допускать возможность существования у людей различных точек зрения, в том числе не совпадающих с его собственной,   ориентироваться на позицию партнёра в общении и взаимодействии;</w:t>
      </w:r>
    </w:p>
    <w:p w:rsidR="00B11C71" w:rsidRPr="00620232" w:rsidRDefault="00B11C71" w:rsidP="00B11C71">
      <w:pPr>
        <w:spacing w:after="0"/>
        <w:rPr>
          <w:lang w:eastAsia="ar-SA"/>
        </w:rPr>
      </w:pPr>
      <w:r w:rsidRPr="00620232">
        <w:rPr>
          <w:lang w:eastAsia="ar-SA"/>
        </w:rPr>
        <w:t xml:space="preserve"> учитывать разные мнения и стремиться к координации различных позиций в сотрудничестве;</w:t>
      </w:r>
    </w:p>
    <w:p w:rsidR="00B11C71" w:rsidRPr="00620232" w:rsidRDefault="00B11C71" w:rsidP="00B11C71">
      <w:pPr>
        <w:spacing w:after="0"/>
        <w:rPr>
          <w:lang w:eastAsia="ar-SA"/>
        </w:rPr>
      </w:pPr>
      <w:r w:rsidRPr="00620232">
        <w:rPr>
          <w:lang w:eastAsia="ar-SA"/>
        </w:rPr>
        <w:t xml:space="preserve"> формулировать собственное мнение и позицию;</w:t>
      </w:r>
    </w:p>
    <w:p w:rsidR="00B11C71" w:rsidRPr="00620232" w:rsidRDefault="00B11C71" w:rsidP="00B11C71">
      <w:pPr>
        <w:spacing w:after="0"/>
        <w:rPr>
          <w:lang w:eastAsia="ar-SA"/>
        </w:rPr>
      </w:pPr>
      <w:r w:rsidRPr="00620232">
        <w:rPr>
          <w:lang w:eastAsia="ar-SA"/>
        </w:rPr>
        <w:t xml:space="preserve"> договариваться и приходить к общему решению в совместной деятельности, в том числе в ситуации столкновения интересов</w:t>
      </w:r>
    </w:p>
    <w:p w:rsidR="00B11C71" w:rsidRPr="00620232" w:rsidRDefault="00B11C71" w:rsidP="00B11C71">
      <w:pPr>
        <w:spacing w:after="0"/>
        <w:rPr>
          <w:lang w:eastAsia="ar-SA"/>
        </w:rPr>
      </w:pPr>
    </w:p>
    <w:p w:rsidR="00B11C71" w:rsidRPr="00620232" w:rsidRDefault="00B11C71" w:rsidP="00B11C71">
      <w:pPr>
        <w:spacing w:after="0"/>
        <w:rPr>
          <w:color w:val="000000"/>
          <w:lang w:eastAsia="ar-SA"/>
        </w:rPr>
      </w:pPr>
      <w:r w:rsidRPr="00620232">
        <w:rPr>
          <w:color w:val="000000"/>
          <w:lang w:eastAsia="ar-SA"/>
        </w:rPr>
        <w:t xml:space="preserve">            Качества личности, которые могут быть развиты у  учащихся  в результате реализации программы.</w:t>
      </w:r>
    </w:p>
    <w:p w:rsidR="00B11C71" w:rsidRPr="00620232" w:rsidRDefault="00B11C71" w:rsidP="00B11C71">
      <w:pPr>
        <w:spacing w:after="0"/>
        <w:rPr>
          <w:color w:val="000000"/>
          <w:lang w:eastAsia="ar-SA"/>
        </w:rPr>
      </w:pPr>
      <w:r w:rsidRPr="00620232">
        <w:rPr>
          <w:color w:val="000000"/>
          <w:lang w:eastAsia="ar-SA"/>
        </w:rPr>
        <w:t> Воспитание</w:t>
      </w:r>
      <w:r w:rsidRPr="00620232">
        <w:rPr>
          <w:rFonts w:ascii="Arial" w:hAnsi="Arial" w:cs="Arial"/>
          <w:color w:val="000000"/>
          <w:lang w:eastAsia="ar-SA"/>
        </w:rPr>
        <w:t> </w:t>
      </w:r>
      <w:r w:rsidRPr="00620232">
        <w:rPr>
          <w:color w:val="000000"/>
          <w:lang w:eastAsia="ar-SA"/>
        </w:rPr>
        <w:t>– это процесс принятия человеком важных правил и идей (ценностей), которые определяют поведение человека в обществе на разных ступенях его развития. В педагогическом смысле воспитание – целенаправленное управление развитием личности. Следовательно, воспитательная цель – развитие определённых человеческих качеств личности, отражающих своеобразный нравственный портрет школьника.</w:t>
      </w:r>
    </w:p>
    <w:p w:rsidR="00B11C71" w:rsidRPr="00620232" w:rsidRDefault="00B11C71" w:rsidP="00B11C71">
      <w:pPr>
        <w:spacing w:after="0"/>
        <w:rPr>
          <w:iCs/>
          <w:color w:val="000000"/>
          <w:lang w:eastAsia="ar-SA"/>
        </w:rPr>
      </w:pPr>
      <w:r w:rsidRPr="00620232">
        <w:rPr>
          <w:iCs/>
          <w:color w:val="000000"/>
          <w:lang w:eastAsia="ar-SA"/>
        </w:rPr>
        <w:t>Нравственный портрет идеально воспитанного младшего школьника:</w:t>
      </w:r>
    </w:p>
    <w:p w:rsidR="00B11C71" w:rsidRPr="00620232" w:rsidRDefault="00B11C71" w:rsidP="00B11C71">
      <w:pPr>
        <w:spacing w:after="0"/>
        <w:rPr>
          <w:color w:val="000000"/>
          <w:lang w:eastAsia="ar-SA"/>
        </w:rPr>
      </w:pPr>
      <w:r w:rsidRPr="00620232">
        <w:rPr>
          <w:i/>
          <w:color w:val="000000"/>
          <w:lang w:eastAsia="ar-SA"/>
        </w:rPr>
        <w:t xml:space="preserve">Любящий </w:t>
      </w:r>
      <w:r w:rsidRPr="00620232">
        <w:rPr>
          <w:color w:val="000000"/>
          <w:lang w:eastAsia="ar-SA"/>
        </w:rPr>
        <w:t>свой народ, свой край и свою Родину;</w:t>
      </w:r>
    </w:p>
    <w:p w:rsidR="00B11C71" w:rsidRPr="00620232" w:rsidRDefault="00B11C71" w:rsidP="00B11C71">
      <w:pPr>
        <w:spacing w:after="0"/>
        <w:rPr>
          <w:color w:val="000000"/>
          <w:lang w:eastAsia="ar-SA"/>
        </w:rPr>
      </w:pPr>
      <w:r w:rsidRPr="00620232">
        <w:rPr>
          <w:i/>
          <w:color w:val="000000"/>
          <w:lang w:eastAsia="ar-SA"/>
        </w:rPr>
        <w:t xml:space="preserve">Уважающий </w:t>
      </w:r>
      <w:r w:rsidRPr="00620232">
        <w:rPr>
          <w:color w:val="000000"/>
          <w:lang w:eastAsia="ar-SA"/>
        </w:rPr>
        <w:t>и принимающий ценности семьи и общества;</w:t>
      </w:r>
    </w:p>
    <w:p w:rsidR="00B11C71" w:rsidRPr="00620232" w:rsidRDefault="00B11C71" w:rsidP="00B11C71">
      <w:pPr>
        <w:spacing w:after="0"/>
        <w:rPr>
          <w:color w:val="000000"/>
          <w:lang w:eastAsia="ar-SA"/>
        </w:rPr>
      </w:pPr>
      <w:r w:rsidRPr="00620232">
        <w:rPr>
          <w:i/>
          <w:color w:val="000000"/>
          <w:lang w:eastAsia="ar-SA"/>
        </w:rPr>
        <w:t>Любознательный,</w:t>
      </w:r>
      <w:r w:rsidRPr="00620232">
        <w:rPr>
          <w:color w:val="000000"/>
          <w:lang w:eastAsia="ar-SA"/>
        </w:rPr>
        <w:t xml:space="preserve"> активно и заинтересованно познающий мир;</w:t>
      </w:r>
    </w:p>
    <w:p w:rsidR="00B11C71" w:rsidRPr="00620232" w:rsidRDefault="00B11C71" w:rsidP="00B11C71">
      <w:pPr>
        <w:spacing w:after="0"/>
        <w:rPr>
          <w:color w:val="000000"/>
          <w:lang w:eastAsia="ar-SA"/>
        </w:rPr>
      </w:pPr>
      <w:r w:rsidRPr="00620232">
        <w:rPr>
          <w:i/>
          <w:color w:val="000000"/>
          <w:lang w:eastAsia="ar-SA"/>
        </w:rPr>
        <w:t xml:space="preserve">Владеющий </w:t>
      </w:r>
      <w:r w:rsidRPr="00620232">
        <w:rPr>
          <w:color w:val="000000"/>
          <w:lang w:eastAsia="ar-SA"/>
        </w:rPr>
        <w:t>основами умения учиться, способный к организации собственной деятельности;</w:t>
      </w:r>
    </w:p>
    <w:p w:rsidR="00B11C71" w:rsidRPr="00620232" w:rsidRDefault="00B11C71" w:rsidP="00B11C71">
      <w:pPr>
        <w:spacing w:after="0"/>
        <w:rPr>
          <w:color w:val="000000"/>
          <w:lang w:eastAsia="ar-SA"/>
        </w:rPr>
      </w:pPr>
      <w:r w:rsidRPr="00620232">
        <w:rPr>
          <w:i/>
          <w:color w:val="000000"/>
          <w:lang w:eastAsia="ar-SA"/>
        </w:rPr>
        <w:t>Готовый</w:t>
      </w:r>
      <w:r w:rsidRPr="00620232">
        <w:rPr>
          <w:color w:val="000000"/>
          <w:lang w:eastAsia="ar-SA"/>
        </w:rPr>
        <w:t xml:space="preserve"> самостоятельно действовать и отвечать за свои поступки перед семьей и обществом;</w:t>
      </w:r>
    </w:p>
    <w:p w:rsidR="00B11C71" w:rsidRPr="00620232" w:rsidRDefault="00B11C71" w:rsidP="00B11C71">
      <w:pPr>
        <w:spacing w:after="0"/>
        <w:rPr>
          <w:color w:val="000000"/>
          <w:lang w:eastAsia="ar-SA"/>
        </w:rPr>
      </w:pPr>
      <w:r w:rsidRPr="00620232">
        <w:rPr>
          <w:i/>
          <w:color w:val="000000"/>
          <w:lang w:eastAsia="ar-SA"/>
        </w:rPr>
        <w:t>Доброжелательный,</w:t>
      </w:r>
      <w:r w:rsidRPr="00620232">
        <w:rPr>
          <w:color w:val="000000"/>
          <w:lang w:eastAsia="ar-SA"/>
        </w:rPr>
        <w:t xml:space="preserve"> умеющий слышать и слушать собеседника, обосновывать свою позицию, высказывать свое мнение;</w:t>
      </w:r>
    </w:p>
    <w:p w:rsidR="00B11C71" w:rsidRPr="00620232" w:rsidRDefault="00B11C71" w:rsidP="00B11C71">
      <w:pPr>
        <w:spacing w:after="0"/>
        <w:rPr>
          <w:color w:val="000000"/>
          <w:lang w:eastAsia="ar-SA"/>
        </w:rPr>
      </w:pPr>
      <w:r w:rsidRPr="00620232">
        <w:rPr>
          <w:i/>
          <w:color w:val="000000"/>
          <w:lang w:eastAsia="ar-SA"/>
        </w:rPr>
        <w:t>Выполняющий правила здорового и безопасного для себя и окружающих образа жизни</w:t>
      </w:r>
      <w:r w:rsidRPr="00620232">
        <w:rPr>
          <w:color w:val="000000"/>
          <w:lang w:eastAsia="ar-SA"/>
        </w:rPr>
        <w:t>.</w:t>
      </w:r>
    </w:p>
    <w:p w:rsidR="00B11C71" w:rsidRPr="00620232" w:rsidRDefault="00B11C71" w:rsidP="00B11C71">
      <w:pPr>
        <w:spacing w:after="0"/>
        <w:rPr>
          <w:rFonts w:ascii="Arial" w:hAnsi="Arial" w:cs="Arial"/>
          <w:color w:val="226644"/>
          <w:lang w:eastAsia="ar-SA"/>
        </w:rPr>
      </w:pPr>
    </w:p>
    <w:p w:rsidR="00B11C71" w:rsidRPr="00620232" w:rsidRDefault="00B11C71" w:rsidP="00B11C71">
      <w:pPr>
        <w:spacing w:after="0"/>
        <w:rPr>
          <w:color w:val="000000"/>
          <w:lang w:eastAsia="ar-SA"/>
        </w:rPr>
      </w:pPr>
      <w:r w:rsidRPr="00620232">
        <w:rPr>
          <w:color w:val="000000"/>
          <w:lang w:eastAsia="ar-SA"/>
        </w:rPr>
        <w:t>Формы подведения итогов реализации данной программы:</w:t>
      </w:r>
    </w:p>
    <w:p w:rsidR="00B11C71" w:rsidRPr="00620232" w:rsidRDefault="00B11C71" w:rsidP="00B11C71">
      <w:pPr>
        <w:spacing w:after="0"/>
        <w:rPr>
          <w:color w:val="000000"/>
          <w:lang w:eastAsia="ar-SA"/>
        </w:rPr>
      </w:pPr>
      <w:r w:rsidRPr="00620232">
        <w:rPr>
          <w:color w:val="000000"/>
          <w:lang w:eastAsia="ar-SA"/>
        </w:rPr>
        <w:t>-участие в конкурсах различного уровня (школьного, муниципального, регионального, Всероссийского);</w:t>
      </w:r>
    </w:p>
    <w:p w:rsidR="00B11C71" w:rsidRPr="00620232" w:rsidRDefault="00B11C71" w:rsidP="00B11C71">
      <w:pPr>
        <w:spacing w:after="0"/>
        <w:rPr>
          <w:color w:val="000000"/>
          <w:lang w:eastAsia="ar-SA"/>
        </w:rPr>
      </w:pPr>
      <w:r w:rsidRPr="00620232">
        <w:rPr>
          <w:color w:val="000000"/>
          <w:lang w:eastAsia="ar-SA"/>
        </w:rPr>
        <w:t>-участие в праздничных мероприятиях разного уровня (классный, школьный );</w:t>
      </w:r>
    </w:p>
    <w:p w:rsidR="00B11C71" w:rsidRPr="00620232" w:rsidRDefault="00B11C71" w:rsidP="00B11C71">
      <w:pPr>
        <w:spacing w:after="0"/>
        <w:rPr>
          <w:color w:val="000000"/>
          <w:lang w:eastAsia="ar-SA"/>
        </w:rPr>
      </w:pPr>
      <w:r w:rsidRPr="00620232">
        <w:rPr>
          <w:color w:val="000000"/>
          <w:lang w:eastAsia="ar-SA"/>
        </w:rPr>
        <w:t>-создание и реализация театральных проектов.</w:t>
      </w:r>
    </w:p>
    <w:p w:rsidR="00B11C71" w:rsidRPr="00620232" w:rsidRDefault="00B11C71" w:rsidP="00B11C71">
      <w:pPr>
        <w:spacing w:after="0"/>
        <w:rPr>
          <w:color w:val="000000"/>
          <w:lang w:eastAsia="ar-SA"/>
        </w:rPr>
      </w:pPr>
    </w:p>
    <w:p w:rsidR="00B11C71" w:rsidRPr="00620232" w:rsidRDefault="00B11C71" w:rsidP="00B11C71">
      <w:pPr>
        <w:spacing w:after="0"/>
        <w:rPr>
          <w:color w:val="000000"/>
          <w:lang w:eastAsia="ar-SA"/>
        </w:rPr>
      </w:pPr>
      <w:r w:rsidRPr="00620232">
        <w:rPr>
          <w:color w:val="000000"/>
          <w:lang w:eastAsia="ar-SA"/>
        </w:rPr>
        <w:t>Для реализации программы предлагаются следующие</w:t>
      </w:r>
      <w:r w:rsidRPr="002647DA">
        <w:rPr>
          <w:rFonts w:ascii="Arial" w:hAnsi="Arial" w:cs="Arial"/>
          <w:b/>
          <w:color w:val="000000"/>
          <w:lang w:eastAsia="ar-SA"/>
        </w:rPr>
        <w:t xml:space="preserve"> </w:t>
      </w:r>
      <w:r w:rsidRPr="002647DA">
        <w:rPr>
          <w:b/>
          <w:color w:val="000000"/>
          <w:lang w:eastAsia="ar-SA"/>
        </w:rPr>
        <w:t>методы</w:t>
      </w:r>
      <w:r w:rsidRPr="00620232">
        <w:rPr>
          <w:rFonts w:ascii="Arial" w:hAnsi="Arial" w:cs="Arial"/>
          <w:color w:val="000000"/>
          <w:lang w:eastAsia="ar-SA"/>
        </w:rPr>
        <w:t> </w:t>
      </w:r>
      <w:r w:rsidRPr="00620232">
        <w:rPr>
          <w:color w:val="000000"/>
          <w:lang w:eastAsia="ar-SA"/>
        </w:rPr>
        <w:t>: наглядный, словесный, практический.</w:t>
      </w:r>
      <w:r w:rsidRPr="00620232">
        <w:rPr>
          <w:color w:val="000000"/>
          <w:lang w:eastAsia="ar-SA"/>
        </w:rPr>
        <w:br/>
      </w:r>
      <w:r>
        <w:rPr>
          <w:color w:val="000000"/>
          <w:lang w:eastAsia="ar-SA"/>
        </w:rPr>
        <w:t>1.</w:t>
      </w:r>
      <w:r w:rsidRPr="00620232">
        <w:rPr>
          <w:color w:val="000000"/>
          <w:lang w:eastAsia="ar-SA"/>
        </w:rPr>
        <w:t xml:space="preserve">Наглядный метод </w:t>
      </w:r>
      <w:r w:rsidRPr="00620232">
        <w:rPr>
          <w:color w:val="000000"/>
          <w:lang w:eastAsia="ar-SA"/>
        </w:rPr>
        <w:br/>
        <w:t>• просмотр фильмов, слайдов, презентаций;</w:t>
      </w:r>
      <w:r w:rsidRPr="00620232">
        <w:rPr>
          <w:color w:val="000000"/>
          <w:lang w:eastAsia="ar-SA"/>
        </w:rPr>
        <w:br/>
        <w:t>• экскурсии в театр; наблюдения;</w:t>
      </w:r>
      <w:r w:rsidRPr="00620232">
        <w:rPr>
          <w:color w:val="000000"/>
          <w:lang w:eastAsia="ar-SA"/>
        </w:rPr>
        <w:br/>
        <w:t>• экскурсий по городу, целевые прогулки;</w:t>
      </w:r>
      <w:r w:rsidRPr="00620232">
        <w:rPr>
          <w:color w:val="000000"/>
          <w:lang w:eastAsia="ar-SA"/>
        </w:rPr>
        <w:br/>
      </w:r>
    </w:p>
    <w:p w:rsidR="00B11C71" w:rsidRPr="00620232" w:rsidRDefault="00B11C71" w:rsidP="00B11C71">
      <w:pPr>
        <w:spacing w:after="0"/>
        <w:rPr>
          <w:color w:val="000000"/>
          <w:lang w:eastAsia="ar-SA"/>
        </w:rPr>
      </w:pPr>
      <w:r>
        <w:rPr>
          <w:color w:val="000000"/>
          <w:lang w:eastAsia="ar-SA"/>
        </w:rPr>
        <w:t>2.</w:t>
      </w:r>
      <w:r w:rsidRPr="00620232">
        <w:rPr>
          <w:color w:val="000000"/>
          <w:lang w:eastAsia="ar-SA"/>
        </w:rPr>
        <w:t>Словесный метод</w:t>
      </w:r>
      <w:r w:rsidRPr="00620232">
        <w:rPr>
          <w:color w:val="000000"/>
          <w:lang w:eastAsia="ar-SA"/>
        </w:rPr>
        <w:br/>
        <w:t>• чтение стихотворений</w:t>
      </w:r>
      <w:r w:rsidRPr="00620232">
        <w:rPr>
          <w:color w:val="000000"/>
          <w:lang w:eastAsia="ar-SA"/>
        </w:rPr>
        <w:br/>
        <w:t>• беседы с элементами диалога, обобщающих рассказов;</w:t>
      </w:r>
      <w:r w:rsidRPr="00620232">
        <w:rPr>
          <w:color w:val="000000"/>
          <w:lang w:eastAsia="ar-SA"/>
        </w:rPr>
        <w:br/>
        <w:t>• ответы на вопросы педагога, детей;</w:t>
      </w:r>
      <w:r w:rsidRPr="00620232">
        <w:rPr>
          <w:color w:val="000000"/>
          <w:lang w:eastAsia="ar-SA"/>
        </w:rPr>
        <w:br/>
        <w:t>• сообщение дополнительного материала;</w:t>
      </w:r>
      <w:r w:rsidRPr="00620232">
        <w:rPr>
          <w:color w:val="000000"/>
          <w:lang w:eastAsia="ar-SA"/>
        </w:rPr>
        <w:br/>
        <w:t>• загадывание загадок;</w:t>
      </w:r>
      <w:r w:rsidRPr="00620232">
        <w:rPr>
          <w:color w:val="000000"/>
          <w:lang w:eastAsia="ar-SA"/>
        </w:rPr>
        <w:br/>
        <w:t>• рассматривание наглядного материала</w:t>
      </w:r>
      <w:r w:rsidRPr="00620232">
        <w:rPr>
          <w:color w:val="000000"/>
          <w:lang w:eastAsia="ar-SA"/>
        </w:rPr>
        <w:br/>
        <w:t>• рассказы детей по схемам, иллюстрациям, моделирования сказок</w:t>
      </w:r>
      <w:r w:rsidRPr="00620232">
        <w:rPr>
          <w:color w:val="000000"/>
          <w:lang w:eastAsia="ar-SA"/>
        </w:rPr>
        <w:br/>
        <w:t>• разбор житейских ситуаций;</w:t>
      </w:r>
      <w:r w:rsidRPr="00620232">
        <w:rPr>
          <w:color w:val="000000"/>
          <w:lang w:eastAsia="ar-SA"/>
        </w:rPr>
        <w:br/>
        <w:t>• проведение викторин, конкурсов, тематических вечеров; </w:t>
      </w:r>
      <w:r w:rsidRPr="00620232">
        <w:rPr>
          <w:color w:val="000000"/>
          <w:lang w:eastAsia="ar-SA"/>
        </w:rPr>
        <w:br/>
      </w:r>
    </w:p>
    <w:p w:rsidR="00B11C71" w:rsidRPr="00620232" w:rsidRDefault="00B11C71" w:rsidP="00B11C71">
      <w:pPr>
        <w:spacing w:after="0"/>
        <w:rPr>
          <w:color w:val="000000"/>
          <w:lang w:eastAsia="ar-SA"/>
        </w:rPr>
      </w:pPr>
      <w:r>
        <w:rPr>
          <w:color w:val="000000"/>
          <w:lang w:eastAsia="ar-SA"/>
        </w:rPr>
        <w:t>3.</w:t>
      </w:r>
      <w:r w:rsidRPr="00620232">
        <w:rPr>
          <w:color w:val="000000"/>
          <w:lang w:eastAsia="ar-SA"/>
        </w:rPr>
        <w:t>Практический метод</w:t>
      </w:r>
    </w:p>
    <w:p w:rsidR="00B11C71" w:rsidRPr="00620232" w:rsidRDefault="00B11C71" w:rsidP="00B11C71">
      <w:pPr>
        <w:spacing w:after="0"/>
        <w:rPr>
          <w:lang w:eastAsia="ar-SA"/>
        </w:rPr>
      </w:pPr>
      <w:r w:rsidRPr="00620232">
        <w:rPr>
          <w:lang w:eastAsia="ar-SA"/>
        </w:rPr>
        <w:t>совместные просмотры и обсуждения спектаклей;</w:t>
      </w:r>
    </w:p>
    <w:p w:rsidR="00B11C71" w:rsidRPr="00620232" w:rsidRDefault="00B11C71" w:rsidP="00B11C71">
      <w:pPr>
        <w:spacing w:after="0"/>
        <w:rPr>
          <w:lang w:eastAsia="ar-SA"/>
        </w:rPr>
      </w:pPr>
      <w:r w:rsidRPr="00620232">
        <w:rPr>
          <w:lang w:eastAsia="ar-SA"/>
        </w:rPr>
        <w:t>посещение музеев, выставок;</w:t>
      </w:r>
    </w:p>
    <w:p w:rsidR="00B11C71" w:rsidRPr="00620232" w:rsidRDefault="00B11C71" w:rsidP="00B11C71">
      <w:pPr>
        <w:spacing w:after="0"/>
        <w:rPr>
          <w:lang w:eastAsia="ar-SA"/>
        </w:rPr>
      </w:pPr>
      <w:r w:rsidRPr="00620232">
        <w:rPr>
          <w:lang w:eastAsia="ar-SA"/>
        </w:rPr>
        <w:t>творческие конкурсы;</w:t>
      </w:r>
    </w:p>
    <w:p w:rsidR="00B11C71" w:rsidRPr="00620232" w:rsidRDefault="00B11C71" w:rsidP="00B11C71">
      <w:pPr>
        <w:spacing w:after="0"/>
        <w:rPr>
          <w:lang w:eastAsia="ar-SA"/>
        </w:rPr>
      </w:pPr>
      <w:r w:rsidRPr="00620232">
        <w:rPr>
          <w:lang w:eastAsia="ar-SA"/>
        </w:rPr>
        <w:t>дни именинника т.п.</w:t>
      </w:r>
    </w:p>
    <w:p w:rsidR="00B11C71" w:rsidRPr="00620232" w:rsidRDefault="00B11C71" w:rsidP="00B11C71">
      <w:pPr>
        <w:spacing w:after="0"/>
        <w:rPr>
          <w:rFonts w:cs="Times New Roman"/>
          <w:color w:val="000000"/>
          <w:kern w:val="2"/>
          <w:lang w:eastAsia="ar-SA"/>
        </w:rPr>
      </w:pPr>
    </w:p>
    <w:p w:rsidR="00B11C71" w:rsidRPr="00620232" w:rsidRDefault="00B11C71" w:rsidP="00B11C71">
      <w:pPr>
        <w:spacing w:after="0"/>
        <w:rPr>
          <w:rFonts w:eastAsia="SimSun" w:cs="Times New Roman"/>
          <w:kern w:val="2"/>
          <w:lang w:eastAsia="hi-IN" w:bidi="hi-IN"/>
        </w:rPr>
      </w:pPr>
      <w:r w:rsidRPr="00620232">
        <w:rPr>
          <w:rFonts w:eastAsia="SimSun" w:cs="Times New Roman"/>
          <w:kern w:val="2"/>
          <w:lang w:eastAsia="hi-IN" w:bidi="hi-IN"/>
        </w:rPr>
        <w:t>Для подведения итогов  реализации программы используются следующие формы:</w:t>
      </w:r>
    </w:p>
    <w:p w:rsidR="00B11C71" w:rsidRPr="00620232" w:rsidRDefault="00B11C71" w:rsidP="00B11C71">
      <w:pPr>
        <w:spacing w:after="0"/>
        <w:rPr>
          <w:lang w:eastAsia="ar-SA"/>
        </w:rPr>
      </w:pPr>
      <w:r w:rsidRPr="00620232">
        <w:rPr>
          <w:lang w:eastAsia="ar-SA"/>
        </w:rPr>
        <w:t xml:space="preserve">театральные постановки </w:t>
      </w:r>
    </w:p>
    <w:p w:rsidR="00B11C71" w:rsidRPr="00620232" w:rsidRDefault="00B11C71" w:rsidP="00B11C71">
      <w:pPr>
        <w:spacing w:after="0"/>
        <w:rPr>
          <w:lang w:eastAsia="ar-SA"/>
        </w:rPr>
      </w:pPr>
      <w:r w:rsidRPr="00620232">
        <w:rPr>
          <w:lang w:eastAsia="ar-SA"/>
        </w:rPr>
        <w:t>игры;</w:t>
      </w:r>
    </w:p>
    <w:p w:rsidR="00B11C71" w:rsidRPr="00620232" w:rsidRDefault="00B11C71" w:rsidP="00B11C71">
      <w:pPr>
        <w:spacing w:after="0"/>
        <w:rPr>
          <w:lang w:eastAsia="ar-SA"/>
        </w:rPr>
      </w:pPr>
      <w:r w:rsidRPr="00620232">
        <w:rPr>
          <w:lang w:eastAsia="ar-SA"/>
        </w:rPr>
        <w:t>открытые занятия;</w:t>
      </w:r>
    </w:p>
    <w:p w:rsidR="00B11C71" w:rsidRPr="00620232" w:rsidRDefault="00B11C71" w:rsidP="00B11C71">
      <w:pPr>
        <w:spacing w:after="0"/>
        <w:rPr>
          <w:lang w:eastAsia="ar-SA"/>
        </w:rPr>
      </w:pPr>
      <w:r w:rsidRPr="00620232">
        <w:rPr>
          <w:lang w:eastAsia="ar-SA"/>
        </w:rPr>
        <w:t>концерты;</w:t>
      </w:r>
    </w:p>
    <w:p w:rsidR="00B11C71" w:rsidRPr="00620232" w:rsidRDefault="00B11C71" w:rsidP="00B11C71">
      <w:pPr>
        <w:spacing w:after="0"/>
        <w:rPr>
          <w:lang w:eastAsia="ar-SA"/>
        </w:rPr>
      </w:pPr>
      <w:r w:rsidRPr="00620232">
        <w:rPr>
          <w:lang w:eastAsia="ar-SA"/>
        </w:rPr>
        <w:lastRenderedPageBreak/>
        <w:t>анкеты;</w:t>
      </w:r>
    </w:p>
    <w:p w:rsidR="00B11C71" w:rsidRPr="00620232" w:rsidRDefault="00B11C71" w:rsidP="00B11C71">
      <w:pPr>
        <w:spacing w:after="0"/>
        <w:rPr>
          <w:lang w:eastAsia="ar-SA"/>
        </w:rPr>
      </w:pPr>
      <w:r w:rsidRPr="00620232">
        <w:rPr>
          <w:lang w:eastAsia="ar-SA"/>
        </w:rPr>
        <w:t xml:space="preserve">тесты; </w:t>
      </w:r>
    </w:p>
    <w:p w:rsidR="00B11C71" w:rsidRPr="00620232" w:rsidRDefault="00B11C71" w:rsidP="00B11C71">
      <w:pPr>
        <w:spacing w:after="0"/>
        <w:rPr>
          <w:lang w:eastAsia="ar-SA"/>
        </w:rPr>
      </w:pPr>
      <w:r w:rsidRPr="00620232">
        <w:rPr>
          <w:lang w:eastAsia="ar-SA"/>
        </w:rPr>
        <w:t>конкурсы.</w:t>
      </w:r>
    </w:p>
    <w:p w:rsidR="00B11C71" w:rsidRPr="00620232" w:rsidRDefault="00B11C71" w:rsidP="00B11C71">
      <w:pPr>
        <w:spacing w:after="0"/>
        <w:rPr>
          <w:u w:val="single"/>
          <w:lang w:eastAsia="ar-SA"/>
        </w:rPr>
      </w:pPr>
    </w:p>
    <w:p w:rsidR="00B11C71" w:rsidRPr="00AA1E76" w:rsidRDefault="00B11C71" w:rsidP="00B11C71">
      <w:pPr>
        <w:spacing w:after="0"/>
        <w:rPr>
          <w:b/>
          <w:sz w:val="24"/>
          <w:szCs w:val="24"/>
          <w:lang w:eastAsia="ar-SA"/>
        </w:rPr>
      </w:pPr>
      <w:r w:rsidRPr="00AA1E76">
        <w:rPr>
          <w:b/>
          <w:sz w:val="24"/>
          <w:szCs w:val="24"/>
          <w:lang w:eastAsia="ar-SA"/>
        </w:rPr>
        <w:t xml:space="preserve">                                                                                                 Материально-техническое обеспечение</w:t>
      </w:r>
    </w:p>
    <w:p w:rsidR="00B11C71" w:rsidRPr="00620232" w:rsidRDefault="00B11C71" w:rsidP="00B11C71">
      <w:pPr>
        <w:spacing w:after="0"/>
        <w:rPr>
          <w:lang w:eastAsia="ar-SA"/>
        </w:rPr>
      </w:pPr>
      <w:r w:rsidRPr="00620232">
        <w:rPr>
          <w:lang w:eastAsia="ar-SA"/>
        </w:rPr>
        <w:t>ноутбук (как мобильное ТСО);</w:t>
      </w:r>
    </w:p>
    <w:p w:rsidR="00B11C71" w:rsidRPr="00620232" w:rsidRDefault="00B11C71" w:rsidP="00B11C71">
      <w:pPr>
        <w:spacing w:after="0"/>
        <w:rPr>
          <w:lang w:eastAsia="ar-SA"/>
        </w:rPr>
      </w:pPr>
      <w:r w:rsidRPr="00620232">
        <w:rPr>
          <w:lang w:eastAsia="ar-SA"/>
        </w:rPr>
        <w:t>музыкальная фонотека;</w:t>
      </w:r>
    </w:p>
    <w:p w:rsidR="00B11C71" w:rsidRPr="00620232" w:rsidRDefault="00B11C71" w:rsidP="00B11C71">
      <w:pPr>
        <w:spacing w:after="0"/>
        <w:rPr>
          <w:lang w:eastAsia="ar-SA"/>
        </w:rPr>
      </w:pPr>
      <w:r w:rsidRPr="00620232">
        <w:rPr>
          <w:lang w:eastAsia="ar-SA"/>
        </w:rPr>
        <w:t>аудио и видео кассеты;</w:t>
      </w:r>
    </w:p>
    <w:p w:rsidR="00B11C71" w:rsidRPr="00620232" w:rsidRDefault="00B11C71" w:rsidP="00B11C71">
      <w:pPr>
        <w:spacing w:after="0"/>
        <w:rPr>
          <w:lang w:eastAsia="ar-SA"/>
        </w:rPr>
      </w:pPr>
      <w:r w:rsidRPr="00620232">
        <w:rPr>
          <w:lang w:eastAsia="ar-SA"/>
        </w:rPr>
        <w:t>диски с записью сказок и постановок,  диски с музыкой (классической и</w:t>
      </w:r>
    </w:p>
    <w:p w:rsidR="00B11C71" w:rsidRPr="00620232" w:rsidRDefault="00B11C71" w:rsidP="00B11C71">
      <w:pPr>
        <w:spacing w:after="0"/>
        <w:rPr>
          <w:lang w:eastAsia="ar-SA"/>
        </w:rPr>
      </w:pPr>
      <w:r w:rsidRPr="00620232">
        <w:rPr>
          <w:lang w:eastAsia="ar-SA"/>
        </w:rPr>
        <w:t xml:space="preserve">         детской</w:t>
      </w:r>
    </w:p>
    <w:p w:rsidR="00B11C71" w:rsidRPr="00620232" w:rsidRDefault="00B11C71" w:rsidP="00B11C71">
      <w:pPr>
        <w:spacing w:after="0"/>
        <w:rPr>
          <w:lang w:eastAsia="ar-SA"/>
        </w:rPr>
      </w:pPr>
      <w:r w:rsidRPr="00620232">
        <w:rPr>
          <w:lang w:eastAsia="ar-SA"/>
        </w:rPr>
        <w:t>костюмы, декорации, необходимые для работы над созданием</w:t>
      </w:r>
    </w:p>
    <w:p w:rsidR="00B11C71" w:rsidRPr="00620232" w:rsidRDefault="00B11C71" w:rsidP="00B11C71">
      <w:pPr>
        <w:spacing w:after="0"/>
        <w:rPr>
          <w:lang w:eastAsia="ar-SA"/>
        </w:rPr>
      </w:pPr>
      <w:r w:rsidRPr="00620232">
        <w:rPr>
          <w:lang w:eastAsia="ar-SA"/>
        </w:rPr>
        <w:t xml:space="preserve">  театральных постановок;</w:t>
      </w:r>
    </w:p>
    <w:p w:rsidR="00B11C71" w:rsidRPr="00620232" w:rsidRDefault="00B11C71" w:rsidP="00B11C71">
      <w:pPr>
        <w:spacing w:after="0"/>
        <w:rPr>
          <w:lang w:eastAsia="ar-SA"/>
        </w:rPr>
      </w:pPr>
      <w:r w:rsidRPr="00620232">
        <w:rPr>
          <w:lang w:eastAsia="ar-SA"/>
        </w:rPr>
        <w:t>элементы костюмов для создания образов;</w:t>
      </w:r>
    </w:p>
    <w:p w:rsidR="00B11C71" w:rsidRPr="00620232" w:rsidRDefault="00B11C71" w:rsidP="00B11C71">
      <w:pPr>
        <w:spacing w:after="0"/>
        <w:rPr>
          <w:lang w:eastAsia="ar-SA"/>
        </w:rPr>
      </w:pPr>
      <w:r w:rsidRPr="00620232">
        <w:rPr>
          <w:lang w:eastAsia="ar-SA"/>
        </w:rPr>
        <w:t>сценический грим.</w:t>
      </w:r>
    </w:p>
    <w:p w:rsidR="00B11C71" w:rsidRPr="00620232" w:rsidRDefault="00B11C71" w:rsidP="00B11C71">
      <w:pPr>
        <w:spacing w:after="0"/>
        <w:rPr>
          <w:lang w:eastAsia="ar-SA"/>
        </w:rPr>
      </w:pPr>
      <w:r w:rsidRPr="00620232">
        <w:rPr>
          <w:lang w:eastAsia="ar-SA"/>
        </w:rPr>
        <w:t>компьютер,</w:t>
      </w:r>
    </w:p>
    <w:p w:rsidR="00B11C71" w:rsidRPr="00620232" w:rsidRDefault="00B11C71" w:rsidP="00B11C71">
      <w:pPr>
        <w:spacing w:after="0"/>
        <w:rPr>
          <w:lang w:eastAsia="ar-SA"/>
        </w:rPr>
      </w:pPr>
      <w:r w:rsidRPr="00620232">
        <w:rPr>
          <w:lang w:eastAsia="ar-SA"/>
        </w:rPr>
        <w:t>видеокамера для анализа выступлений.</w:t>
      </w:r>
    </w:p>
    <w:p w:rsidR="00B11C71" w:rsidRPr="00620232" w:rsidRDefault="00B11C71" w:rsidP="00B11C71">
      <w:pPr>
        <w:spacing w:after="0"/>
        <w:rPr>
          <w:color w:val="000000"/>
          <w:lang w:eastAsia="ar-SA"/>
        </w:rPr>
      </w:pPr>
    </w:p>
    <w:p w:rsidR="00B11C71" w:rsidRPr="00620232" w:rsidRDefault="00B11C71" w:rsidP="00B11C71">
      <w:pPr>
        <w:spacing w:after="0"/>
        <w:rPr>
          <w:color w:val="000000"/>
          <w:lang w:eastAsia="ar-SA"/>
        </w:rPr>
      </w:pPr>
      <w:r w:rsidRPr="002647DA">
        <w:rPr>
          <w:b/>
          <w:color w:val="000000"/>
          <w:lang w:eastAsia="ar-SA"/>
        </w:rPr>
        <w:t>Место проведения занятий</w:t>
      </w:r>
      <w:r w:rsidRPr="00620232">
        <w:rPr>
          <w:color w:val="000000"/>
          <w:lang w:eastAsia="ar-SA"/>
        </w:rPr>
        <w:t xml:space="preserve">: </w:t>
      </w:r>
    </w:p>
    <w:p w:rsidR="00B11C71" w:rsidRPr="00620232" w:rsidRDefault="00B11C71" w:rsidP="00B11C71">
      <w:pPr>
        <w:spacing w:after="0"/>
        <w:rPr>
          <w:color w:val="000000"/>
          <w:lang w:eastAsia="ar-SA"/>
        </w:rPr>
      </w:pPr>
      <w:r w:rsidRPr="00620232">
        <w:rPr>
          <w:color w:val="000000"/>
          <w:lang w:eastAsia="ar-SA"/>
        </w:rPr>
        <w:t xml:space="preserve">-  учебные кабинеты, </w:t>
      </w:r>
    </w:p>
    <w:p w:rsidR="00B11C71" w:rsidRPr="00620232" w:rsidRDefault="00B11C71" w:rsidP="00B11C71">
      <w:pPr>
        <w:spacing w:after="0"/>
        <w:rPr>
          <w:color w:val="000000"/>
          <w:lang w:eastAsia="ar-SA"/>
        </w:rPr>
      </w:pPr>
      <w:r>
        <w:rPr>
          <w:color w:val="000000"/>
          <w:lang w:eastAsia="ar-SA"/>
        </w:rPr>
        <w:t>-  актовый зал,</w:t>
      </w:r>
    </w:p>
    <w:p w:rsidR="00B11C71" w:rsidRPr="00620232" w:rsidRDefault="00B11C71" w:rsidP="00B11C71">
      <w:pPr>
        <w:spacing w:after="0"/>
        <w:rPr>
          <w:color w:val="FF0000"/>
          <w:lang w:eastAsia="ar-SA"/>
        </w:rPr>
      </w:pPr>
    </w:p>
    <w:p w:rsidR="00B11C71" w:rsidRPr="00AA1E76" w:rsidRDefault="00B11C71" w:rsidP="00B11C71">
      <w:pPr>
        <w:spacing w:after="0"/>
        <w:rPr>
          <w:sz w:val="24"/>
          <w:szCs w:val="24"/>
          <w:lang w:eastAsia="ar-SA"/>
        </w:rPr>
      </w:pPr>
      <w:r w:rsidRPr="00AA1E76">
        <w:rPr>
          <w:sz w:val="24"/>
          <w:szCs w:val="24"/>
          <w:lang w:eastAsia="ar-SA"/>
        </w:rPr>
        <w:t xml:space="preserve">                                                                           </w:t>
      </w:r>
      <w:r w:rsidRPr="00AA1E76">
        <w:rPr>
          <w:b/>
          <w:sz w:val="24"/>
          <w:szCs w:val="24"/>
          <w:lang w:eastAsia="ar-SA"/>
        </w:rPr>
        <w:t xml:space="preserve">    </w:t>
      </w:r>
      <w:r w:rsidRPr="00AA1E76">
        <w:rPr>
          <w:b/>
          <w:sz w:val="24"/>
          <w:szCs w:val="24"/>
          <w:u w:val="single"/>
          <w:lang w:eastAsia="ar-SA"/>
        </w:rPr>
        <w:t>Список литературы, рекомендуемой при реализации программы</w:t>
      </w:r>
    </w:p>
    <w:p w:rsidR="00B11C71" w:rsidRPr="00620232" w:rsidRDefault="00B11C71" w:rsidP="00B11C71">
      <w:pPr>
        <w:spacing w:after="0"/>
        <w:rPr>
          <w:lang w:eastAsia="ar-SA"/>
        </w:rPr>
      </w:pPr>
    </w:p>
    <w:p w:rsidR="00B11C71" w:rsidRPr="00620232" w:rsidRDefault="00B11C71" w:rsidP="00B11C71">
      <w:pPr>
        <w:spacing w:after="0"/>
        <w:rPr>
          <w:lang w:eastAsia="ar-SA"/>
        </w:rPr>
      </w:pPr>
      <w:proofErr w:type="spellStart"/>
      <w:r w:rsidRPr="00620232">
        <w:rPr>
          <w:lang w:eastAsia="ar-SA"/>
        </w:rPr>
        <w:t>Айзерман</w:t>
      </w:r>
      <w:proofErr w:type="spellEnd"/>
      <w:r w:rsidRPr="00620232">
        <w:rPr>
          <w:lang w:eastAsia="ar-SA"/>
        </w:rPr>
        <w:t xml:space="preserve"> Л.С. Испытание доверием. Записки учителя. М., 1991. </w:t>
      </w:r>
    </w:p>
    <w:p w:rsidR="00B11C71" w:rsidRPr="00620232" w:rsidRDefault="00B11C71" w:rsidP="00B11C71">
      <w:pPr>
        <w:spacing w:after="0"/>
        <w:rPr>
          <w:color w:val="000000"/>
          <w:lang w:eastAsia="ar-SA"/>
        </w:rPr>
      </w:pPr>
      <w:r w:rsidRPr="00620232">
        <w:rPr>
          <w:color w:val="000000"/>
          <w:lang w:eastAsia="ar-SA"/>
        </w:rPr>
        <w:t xml:space="preserve"> Александрова 3. Люблю театр. М., 1971. </w:t>
      </w:r>
    </w:p>
    <w:p w:rsidR="00B11C71" w:rsidRPr="00620232" w:rsidRDefault="00B11C71" w:rsidP="00B11C71">
      <w:pPr>
        <w:spacing w:after="0"/>
        <w:rPr>
          <w:lang w:eastAsia="ar-SA"/>
        </w:rPr>
      </w:pPr>
      <w:r w:rsidRPr="00620232">
        <w:rPr>
          <w:lang w:eastAsia="ar-SA"/>
        </w:rPr>
        <w:t xml:space="preserve">Анализ драматического произведения / Под ред. </w:t>
      </w:r>
      <w:proofErr w:type="spellStart"/>
      <w:r w:rsidRPr="00620232">
        <w:rPr>
          <w:lang w:eastAsia="ar-SA"/>
        </w:rPr>
        <w:t>В.М.Марковича</w:t>
      </w:r>
      <w:proofErr w:type="spellEnd"/>
      <w:r w:rsidRPr="00620232">
        <w:rPr>
          <w:lang w:eastAsia="ar-SA"/>
        </w:rPr>
        <w:t xml:space="preserve">. Л., 1988. </w:t>
      </w:r>
    </w:p>
    <w:p w:rsidR="00B11C71" w:rsidRPr="00620232" w:rsidRDefault="00B11C71" w:rsidP="00B11C71">
      <w:pPr>
        <w:spacing w:after="0"/>
        <w:rPr>
          <w:lang w:eastAsia="ar-SA"/>
        </w:rPr>
      </w:pPr>
      <w:r w:rsidRPr="00620232">
        <w:rPr>
          <w:lang w:eastAsia="ar-SA"/>
        </w:rPr>
        <w:t xml:space="preserve">Анализ литературного произведения. Вологда, 2001. </w:t>
      </w:r>
    </w:p>
    <w:p w:rsidR="00B11C71" w:rsidRPr="00620232" w:rsidRDefault="00B11C71" w:rsidP="00B11C71">
      <w:pPr>
        <w:spacing w:after="0"/>
        <w:rPr>
          <w:lang w:eastAsia="ar-SA"/>
        </w:rPr>
      </w:pPr>
      <w:r w:rsidRPr="00620232">
        <w:rPr>
          <w:lang w:eastAsia="ar-SA"/>
        </w:rPr>
        <w:t xml:space="preserve">Афанасенко Е.Х., </w:t>
      </w:r>
      <w:proofErr w:type="spellStart"/>
      <w:r w:rsidRPr="00620232">
        <w:rPr>
          <w:lang w:eastAsia="ar-SA"/>
        </w:rPr>
        <w:t>Клюнеева</w:t>
      </w:r>
      <w:proofErr w:type="spellEnd"/>
      <w:r w:rsidRPr="00620232">
        <w:rPr>
          <w:lang w:eastAsia="ar-SA"/>
        </w:rPr>
        <w:t xml:space="preserve"> С.А. и др. Детский музыкальный театр. Программы, разработки занятий. Волгоград, «Учитель», 2008.</w:t>
      </w:r>
    </w:p>
    <w:p w:rsidR="00B11C71" w:rsidRPr="00620232" w:rsidRDefault="00B11C71" w:rsidP="00B11C71">
      <w:pPr>
        <w:spacing w:after="0"/>
        <w:rPr>
          <w:color w:val="000000"/>
          <w:lang w:eastAsia="ar-SA"/>
        </w:rPr>
      </w:pPr>
      <w:r w:rsidRPr="00620232">
        <w:rPr>
          <w:color w:val="000000"/>
          <w:lang w:eastAsia="ar-SA"/>
        </w:rPr>
        <w:t>Белинская Е.В. Сказочные тренинги для дошкольников и младших школьников.  СПб.,2006..</w:t>
      </w:r>
    </w:p>
    <w:p w:rsidR="00B11C71" w:rsidRPr="00620232" w:rsidRDefault="00B11C71" w:rsidP="00B11C71">
      <w:pPr>
        <w:spacing w:after="0"/>
        <w:rPr>
          <w:color w:val="000000"/>
          <w:lang w:eastAsia="ar-SA"/>
        </w:rPr>
      </w:pPr>
      <w:r w:rsidRPr="00620232">
        <w:rPr>
          <w:color w:val="000000"/>
          <w:lang w:eastAsia="ar-SA"/>
        </w:rPr>
        <w:t xml:space="preserve"> Бояджиев Г. От Софокла до Брехта за сорок театральных вечеров. М., 1969. </w:t>
      </w:r>
    </w:p>
    <w:p w:rsidR="00B11C71" w:rsidRPr="00620232" w:rsidRDefault="00B11C71" w:rsidP="00B11C71">
      <w:pPr>
        <w:spacing w:after="0"/>
        <w:rPr>
          <w:lang w:eastAsia="ar-SA"/>
        </w:rPr>
      </w:pPr>
      <w:proofErr w:type="spellStart"/>
      <w:r w:rsidRPr="00620232">
        <w:rPr>
          <w:lang w:eastAsia="ar-SA"/>
        </w:rPr>
        <w:t>Браже</w:t>
      </w:r>
      <w:proofErr w:type="spellEnd"/>
      <w:r w:rsidRPr="00620232">
        <w:rPr>
          <w:lang w:eastAsia="ar-SA"/>
        </w:rPr>
        <w:t xml:space="preserve"> Т.Г. Целостное изучение эпического произведения. М., 1964. </w:t>
      </w:r>
    </w:p>
    <w:p w:rsidR="00B11C71" w:rsidRPr="00620232" w:rsidRDefault="00B11C71" w:rsidP="00B11C71">
      <w:pPr>
        <w:spacing w:after="0"/>
        <w:rPr>
          <w:color w:val="000000"/>
          <w:lang w:eastAsia="ar-SA"/>
        </w:rPr>
      </w:pPr>
      <w:r w:rsidRPr="00620232">
        <w:rPr>
          <w:color w:val="000000"/>
          <w:lang w:eastAsia="ar-SA"/>
        </w:rPr>
        <w:t xml:space="preserve">Вечканова </w:t>
      </w:r>
      <w:proofErr w:type="spellStart"/>
      <w:r w:rsidRPr="00620232">
        <w:rPr>
          <w:color w:val="000000"/>
          <w:lang w:eastAsia="ar-SA"/>
        </w:rPr>
        <w:t>И.Г.Театрализованные</w:t>
      </w:r>
      <w:proofErr w:type="spellEnd"/>
      <w:r w:rsidRPr="00620232">
        <w:rPr>
          <w:color w:val="000000"/>
          <w:lang w:eastAsia="ar-SA"/>
        </w:rPr>
        <w:t xml:space="preserve"> игры в </w:t>
      </w:r>
      <w:proofErr w:type="spellStart"/>
      <w:r w:rsidRPr="00620232">
        <w:rPr>
          <w:color w:val="000000"/>
          <w:lang w:eastAsia="ar-SA"/>
        </w:rPr>
        <w:t>абилитации</w:t>
      </w:r>
      <w:proofErr w:type="spellEnd"/>
      <w:r w:rsidRPr="00620232">
        <w:rPr>
          <w:color w:val="000000"/>
          <w:lang w:eastAsia="ar-SA"/>
        </w:rPr>
        <w:t xml:space="preserve"> дошкольников: Учебно-методическое пособие.  СПб, 2006.</w:t>
      </w:r>
    </w:p>
    <w:p w:rsidR="00B11C71" w:rsidRPr="00620232" w:rsidRDefault="00B11C71" w:rsidP="00B11C71">
      <w:pPr>
        <w:spacing w:after="0"/>
        <w:rPr>
          <w:lang w:eastAsia="ar-SA"/>
        </w:rPr>
      </w:pPr>
      <w:r w:rsidRPr="00620232">
        <w:rPr>
          <w:lang w:eastAsia="ar-SA"/>
        </w:rPr>
        <w:t>Вопросы режиссуры детского театра. М., 1998.</w:t>
      </w:r>
    </w:p>
    <w:p w:rsidR="00B11C71" w:rsidRPr="00620232" w:rsidRDefault="00B11C71" w:rsidP="00B11C71">
      <w:pPr>
        <w:spacing w:after="0"/>
        <w:rPr>
          <w:lang w:eastAsia="ar-SA"/>
        </w:rPr>
      </w:pPr>
      <w:r w:rsidRPr="00620232">
        <w:rPr>
          <w:lang w:eastAsia="ar-SA"/>
        </w:rPr>
        <w:lastRenderedPageBreak/>
        <w:t xml:space="preserve">Восприятие учащимися литературного произведения и методика школьного анализа / Под   </w:t>
      </w:r>
      <w:proofErr w:type="spellStart"/>
      <w:r w:rsidRPr="00620232">
        <w:rPr>
          <w:lang w:eastAsia="ar-SA"/>
        </w:rPr>
        <w:t>ред.А.М.Докусова</w:t>
      </w:r>
      <w:proofErr w:type="spellEnd"/>
      <w:r w:rsidRPr="00620232">
        <w:rPr>
          <w:lang w:eastAsia="ar-SA"/>
        </w:rPr>
        <w:t xml:space="preserve">. М., 1974. </w:t>
      </w:r>
    </w:p>
    <w:p w:rsidR="00B11C71" w:rsidRPr="00620232" w:rsidRDefault="00B11C71" w:rsidP="00B11C71">
      <w:pPr>
        <w:spacing w:after="0"/>
        <w:rPr>
          <w:lang w:eastAsia="ar-SA"/>
        </w:rPr>
      </w:pPr>
      <w:r w:rsidRPr="00620232">
        <w:rPr>
          <w:lang w:eastAsia="ar-SA"/>
        </w:rPr>
        <w:t>Выготский Л.С. Воображение и творчество в детском возрасте. М., 1991.</w:t>
      </w:r>
    </w:p>
    <w:p w:rsidR="00B11C71" w:rsidRPr="00620232" w:rsidRDefault="00B11C71" w:rsidP="00B11C71">
      <w:pPr>
        <w:spacing w:after="0"/>
        <w:rPr>
          <w:lang w:eastAsia="ar-SA"/>
        </w:rPr>
      </w:pPr>
      <w:r w:rsidRPr="00620232">
        <w:rPr>
          <w:lang w:eastAsia="ar-SA"/>
        </w:rPr>
        <w:t>Генералова И.А. Театр. Пособие для дополнительного образования. 2, 3,4  класс. – М., 2004.</w:t>
      </w:r>
    </w:p>
    <w:p w:rsidR="00B11C71" w:rsidRPr="00620232" w:rsidRDefault="00B11C71" w:rsidP="00B11C71">
      <w:pPr>
        <w:spacing w:after="0"/>
        <w:rPr>
          <w:color w:val="000000"/>
          <w:lang w:eastAsia="ar-SA"/>
        </w:rPr>
      </w:pPr>
      <w:r w:rsidRPr="00620232">
        <w:rPr>
          <w:color w:val="000000"/>
          <w:lang w:eastAsia="ar-SA"/>
        </w:rPr>
        <w:t xml:space="preserve">Гиацинтова С. Жизнь театра. М , 1963 (серия «В мире прекрасного»). </w:t>
      </w:r>
    </w:p>
    <w:p w:rsidR="00B11C71" w:rsidRPr="00620232" w:rsidRDefault="00B11C71" w:rsidP="00B11C71">
      <w:pPr>
        <w:spacing w:after="0"/>
        <w:rPr>
          <w:lang w:eastAsia="ar-SA"/>
        </w:rPr>
      </w:pPr>
      <w:r w:rsidRPr="00620232">
        <w:rPr>
          <w:lang w:eastAsia="ar-SA"/>
        </w:rPr>
        <w:t xml:space="preserve">Голубков В.В. Мастерство устной речи. М., 1965. </w:t>
      </w:r>
    </w:p>
    <w:p w:rsidR="00B11C71" w:rsidRPr="00620232" w:rsidRDefault="00B11C71" w:rsidP="00B11C71">
      <w:pPr>
        <w:spacing w:after="0"/>
        <w:rPr>
          <w:lang w:eastAsia="ar-SA"/>
        </w:rPr>
      </w:pPr>
      <w:proofErr w:type="spellStart"/>
      <w:r w:rsidRPr="00620232">
        <w:rPr>
          <w:lang w:eastAsia="ar-SA"/>
        </w:rPr>
        <w:t>Гринер</w:t>
      </w:r>
      <w:proofErr w:type="spellEnd"/>
      <w:r w:rsidRPr="00620232">
        <w:rPr>
          <w:lang w:eastAsia="ar-SA"/>
        </w:rPr>
        <w:t xml:space="preserve"> В.А. Ритм в искусстве актера. М., 1992.</w:t>
      </w:r>
    </w:p>
    <w:p w:rsidR="00B11C71" w:rsidRPr="00620232" w:rsidRDefault="00B11C71" w:rsidP="00B11C71">
      <w:pPr>
        <w:spacing w:after="0"/>
        <w:rPr>
          <w:lang w:eastAsia="ar-SA"/>
        </w:rPr>
      </w:pPr>
      <w:proofErr w:type="spellStart"/>
      <w:r w:rsidRPr="00620232">
        <w:rPr>
          <w:lang w:eastAsia="ar-SA"/>
        </w:rPr>
        <w:t>Громцева</w:t>
      </w:r>
      <w:proofErr w:type="spellEnd"/>
      <w:r w:rsidRPr="00620232">
        <w:rPr>
          <w:lang w:eastAsia="ar-SA"/>
        </w:rPr>
        <w:t xml:space="preserve"> С.Н., </w:t>
      </w:r>
      <w:proofErr w:type="spellStart"/>
      <w:r w:rsidRPr="00620232">
        <w:rPr>
          <w:lang w:eastAsia="ar-SA"/>
        </w:rPr>
        <w:t>Маранцман</w:t>
      </w:r>
      <w:proofErr w:type="spellEnd"/>
      <w:r w:rsidRPr="00620232">
        <w:rPr>
          <w:lang w:eastAsia="ar-SA"/>
        </w:rPr>
        <w:t xml:space="preserve"> В.Г., Мурин Д.Н. Проверочные работы по литературе в У111 - Х классах. М., 1982. </w:t>
      </w:r>
    </w:p>
    <w:p w:rsidR="00B11C71" w:rsidRPr="00620232" w:rsidRDefault="00B11C71" w:rsidP="00B11C71">
      <w:pPr>
        <w:spacing w:after="0"/>
        <w:rPr>
          <w:lang w:eastAsia="ar-SA"/>
        </w:rPr>
      </w:pPr>
      <w:r w:rsidRPr="00620232">
        <w:rPr>
          <w:lang w:eastAsia="ar-SA"/>
        </w:rPr>
        <w:t xml:space="preserve">Губанова Н.Ф. Театрализованная деятельность дошкольников. Методические рекомендации, конспекты занятий, сценарии игр и спектаклей.  М., 2007. </w:t>
      </w:r>
    </w:p>
    <w:p w:rsidR="00B11C71" w:rsidRPr="00620232" w:rsidRDefault="00B11C71" w:rsidP="00B11C71">
      <w:pPr>
        <w:spacing w:after="0"/>
        <w:rPr>
          <w:lang w:eastAsia="ar-SA"/>
        </w:rPr>
      </w:pPr>
      <w:proofErr w:type="spellStart"/>
      <w:r w:rsidRPr="00620232">
        <w:rPr>
          <w:lang w:eastAsia="ar-SA"/>
        </w:rPr>
        <w:t>Гурков</w:t>
      </w:r>
      <w:proofErr w:type="spellEnd"/>
      <w:r w:rsidRPr="00620232">
        <w:rPr>
          <w:lang w:eastAsia="ar-SA"/>
        </w:rPr>
        <w:t xml:space="preserve"> А.Н. Школьный театр.- </w:t>
      </w:r>
      <w:proofErr w:type="spellStart"/>
      <w:r w:rsidRPr="00620232">
        <w:rPr>
          <w:lang w:eastAsia="ar-SA"/>
        </w:rPr>
        <w:t>Ростов</w:t>
      </w:r>
      <w:proofErr w:type="spellEnd"/>
      <w:r w:rsidRPr="00620232">
        <w:rPr>
          <w:lang w:eastAsia="ar-SA"/>
        </w:rPr>
        <w:t xml:space="preserve"> н/Д., 2005.</w:t>
      </w:r>
    </w:p>
    <w:p w:rsidR="00B11C71" w:rsidRPr="00620232" w:rsidRDefault="00B11C71" w:rsidP="00B11C71">
      <w:pPr>
        <w:spacing w:after="0"/>
        <w:rPr>
          <w:lang w:eastAsia="ar-SA"/>
        </w:rPr>
      </w:pPr>
      <w:r w:rsidRPr="00620232">
        <w:rPr>
          <w:lang w:eastAsia="ar-SA"/>
        </w:rPr>
        <w:t xml:space="preserve">Дополнительное образование //Научно-методический журнал,  2001-2009 </w:t>
      </w:r>
      <w:proofErr w:type="spellStart"/>
      <w:r w:rsidRPr="00620232">
        <w:rPr>
          <w:lang w:eastAsia="ar-SA"/>
        </w:rPr>
        <w:t>г.г</w:t>
      </w:r>
      <w:proofErr w:type="spellEnd"/>
      <w:r w:rsidRPr="00620232">
        <w:rPr>
          <w:lang w:eastAsia="ar-SA"/>
        </w:rPr>
        <w:t>.</w:t>
      </w:r>
    </w:p>
    <w:p w:rsidR="00B11C71" w:rsidRPr="00620232" w:rsidRDefault="00B11C71" w:rsidP="00B11C71">
      <w:pPr>
        <w:spacing w:after="0"/>
        <w:rPr>
          <w:color w:val="000000"/>
          <w:lang w:eastAsia="ar-SA"/>
        </w:rPr>
      </w:pPr>
      <w:r w:rsidRPr="00620232">
        <w:rPr>
          <w:color w:val="000000"/>
          <w:lang w:eastAsia="ar-SA"/>
        </w:rPr>
        <w:t xml:space="preserve">Ершов П. Режиссура как практическая психология. М., 1976. </w:t>
      </w:r>
    </w:p>
    <w:p w:rsidR="00B11C71" w:rsidRPr="00620232" w:rsidRDefault="00B11C71" w:rsidP="00B11C71">
      <w:pPr>
        <w:spacing w:after="0"/>
        <w:rPr>
          <w:lang w:eastAsia="ar-SA"/>
        </w:rPr>
      </w:pPr>
      <w:r w:rsidRPr="00620232">
        <w:rPr>
          <w:lang w:eastAsia="ar-SA"/>
        </w:rPr>
        <w:t>Ершова А.П. Уроки театра на уроках в школе. М., 1992.</w:t>
      </w:r>
    </w:p>
    <w:p w:rsidR="00B11C71" w:rsidRPr="00620232" w:rsidRDefault="00B11C71" w:rsidP="00B11C71">
      <w:pPr>
        <w:spacing w:after="0"/>
        <w:rPr>
          <w:color w:val="000000"/>
          <w:lang w:eastAsia="ar-SA"/>
        </w:rPr>
      </w:pPr>
      <w:r w:rsidRPr="00620232">
        <w:rPr>
          <w:color w:val="000000"/>
          <w:lang w:eastAsia="ar-SA"/>
        </w:rPr>
        <w:t xml:space="preserve">Завадский Ю.П. Об искусстве театра. М., 1965. Агапова И.А. Школьный театр. Создание, организация, пьесы для постановок: 2-11 классы.  М., 2006. </w:t>
      </w:r>
    </w:p>
    <w:p w:rsidR="00B11C71" w:rsidRPr="00620232" w:rsidRDefault="00B11C71" w:rsidP="00B11C71">
      <w:pPr>
        <w:spacing w:after="0"/>
        <w:rPr>
          <w:lang w:eastAsia="ar-SA"/>
        </w:rPr>
      </w:pPr>
      <w:proofErr w:type="spellStart"/>
      <w:r w:rsidRPr="00620232">
        <w:rPr>
          <w:lang w:eastAsia="ar-SA"/>
        </w:rPr>
        <w:t>Зепалова</w:t>
      </w:r>
      <w:proofErr w:type="spellEnd"/>
      <w:r w:rsidRPr="00620232">
        <w:rPr>
          <w:lang w:eastAsia="ar-SA"/>
        </w:rPr>
        <w:t xml:space="preserve"> Т.С. Уроки литературы и театр. М., 1982. </w:t>
      </w:r>
    </w:p>
    <w:p w:rsidR="00B11C71" w:rsidRPr="00620232" w:rsidRDefault="00B11C71" w:rsidP="00B11C71">
      <w:pPr>
        <w:spacing w:after="0"/>
        <w:rPr>
          <w:lang w:eastAsia="ar-SA"/>
        </w:rPr>
      </w:pPr>
      <w:r w:rsidRPr="00620232">
        <w:rPr>
          <w:lang w:eastAsia="ar-SA"/>
        </w:rPr>
        <w:t xml:space="preserve">Зинкевич-Евстигнеева Т.Д., </w:t>
      </w:r>
      <w:proofErr w:type="spellStart"/>
      <w:r w:rsidRPr="00620232">
        <w:rPr>
          <w:lang w:eastAsia="ar-SA"/>
        </w:rPr>
        <w:t>Т.М.Грабенко</w:t>
      </w:r>
      <w:proofErr w:type="spellEnd"/>
      <w:r w:rsidRPr="00620232">
        <w:rPr>
          <w:lang w:eastAsia="ar-SA"/>
        </w:rPr>
        <w:t xml:space="preserve">. Игры в сказкотерапии.  </w:t>
      </w:r>
      <w:proofErr w:type="spellStart"/>
      <w:r w:rsidRPr="00620232">
        <w:rPr>
          <w:lang w:eastAsia="ar-SA"/>
        </w:rPr>
        <w:t>Спб</w:t>
      </w:r>
      <w:proofErr w:type="spellEnd"/>
      <w:r w:rsidRPr="00620232">
        <w:rPr>
          <w:lang w:eastAsia="ar-SA"/>
        </w:rPr>
        <w:t>., 2006.</w:t>
      </w:r>
    </w:p>
    <w:p w:rsidR="00B11C71" w:rsidRPr="00620232" w:rsidRDefault="00B11C71" w:rsidP="00B11C71">
      <w:pPr>
        <w:spacing w:after="0"/>
        <w:rPr>
          <w:lang w:eastAsia="ar-SA"/>
        </w:rPr>
      </w:pPr>
      <w:r w:rsidRPr="00620232">
        <w:rPr>
          <w:lang w:eastAsia="ar-SA"/>
        </w:rPr>
        <w:t xml:space="preserve">Из опыта внеклассной работы по литературе / Сост. Бушина Е.И. М., 1980. </w:t>
      </w:r>
    </w:p>
    <w:p w:rsidR="00B11C71" w:rsidRPr="00620232" w:rsidRDefault="00B11C71" w:rsidP="00B11C71">
      <w:pPr>
        <w:spacing w:after="0"/>
        <w:rPr>
          <w:lang w:eastAsia="ar-SA"/>
        </w:rPr>
      </w:pPr>
      <w:proofErr w:type="spellStart"/>
      <w:r w:rsidRPr="00620232">
        <w:rPr>
          <w:lang w:eastAsia="ar-SA"/>
        </w:rPr>
        <w:t>Ильев</w:t>
      </w:r>
      <w:proofErr w:type="spellEnd"/>
      <w:r w:rsidRPr="00620232">
        <w:rPr>
          <w:lang w:eastAsia="ar-SA"/>
        </w:rPr>
        <w:t xml:space="preserve"> В.А. Технология театральной педагогики в формировании реализации замысла школьного урока. М., 1993.</w:t>
      </w:r>
    </w:p>
    <w:p w:rsidR="00B11C71" w:rsidRPr="00620232" w:rsidRDefault="00B11C71" w:rsidP="00B11C71">
      <w:pPr>
        <w:spacing w:after="0"/>
        <w:rPr>
          <w:lang w:eastAsia="ar-SA"/>
        </w:rPr>
      </w:pPr>
      <w:proofErr w:type="spellStart"/>
      <w:r w:rsidRPr="00620232">
        <w:rPr>
          <w:lang w:eastAsia="ar-SA"/>
        </w:rPr>
        <w:t>Каришнев-Лубоцкий</w:t>
      </w:r>
      <w:proofErr w:type="spellEnd"/>
      <w:r w:rsidRPr="00620232">
        <w:rPr>
          <w:lang w:eastAsia="ar-SA"/>
        </w:rPr>
        <w:t xml:space="preserve"> М.А. Театрализованные представления для детей школьного возраста.  М., 2005.</w:t>
      </w:r>
    </w:p>
    <w:p w:rsidR="00B11C71" w:rsidRPr="00620232" w:rsidRDefault="00B11C71" w:rsidP="00B11C71">
      <w:pPr>
        <w:spacing w:after="0"/>
        <w:rPr>
          <w:lang w:eastAsia="ar-SA"/>
        </w:rPr>
      </w:pPr>
      <w:r w:rsidRPr="00620232">
        <w:rPr>
          <w:lang w:eastAsia="ar-SA"/>
        </w:rPr>
        <w:t>Карнеги Д. Как завоевывать друзей и оказывать влияния на людей: Пер. с англ.  М., 1998.</w:t>
      </w:r>
    </w:p>
    <w:p w:rsidR="00B11C71" w:rsidRPr="00620232" w:rsidRDefault="00B11C71" w:rsidP="00B11C71">
      <w:pPr>
        <w:spacing w:after="0"/>
        <w:rPr>
          <w:lang w:eastAsia="ar-SA"/>
        </w:rPr>
      </w:pPr>
      <w:r w:rsidRPr="00620232">
        <w:rPr>
          <w:lang w:eastAsia="ar-SA"/>
        </w:rPr>
        <w:t xml:space="preserve">Качурин М.Г. Организация исследовательской деятельности учащихся. М., 1988. </w:t>
      </w:r>
    </w:p>
    <w:p w:rsidR="00B11C71" w:rsidRPr="00620232" w:rsidRDefault="00B11C71" w:rsidP="00B11C71">
      <w:pPr>
        <w:spacing w:after="0"/>
        <w:rPr>
          <w:lang w:eastAsia="ar-SA"/>
        </w:rPr>
      </w:pPr>
      <w:r w:rsidRPr="00620232">
        <w:rPr>
          <w:lang w:eastAsia="ar-SA"/>
        </w:rPr>
        <w:t>Клюева Н.В. Учим детей общению. Ярославль, 1996.</w:t>
      </w:r>
    </w:p>
    <w:p w:rsidR="00B11C71" w:rsidRPr="00620232" w:rsidRDefault="00B11C71" w:rsidP="00B11C71">
      <w:pPr>
        <w:spacing w:after="0"/>
        <w:rPr>
          <w:lang w:eastAsia="ar-SA"/>
        </w:rPr>
      </w:pPr>
      <w:r w:rsidRPr="00620232">
        <w:rPr>
          <w:lang w:eastAsia="ar-SA"/>
        </w:rPr>
        <w:t xml:space="preserve">Колокольцев Е.Н. Искусство на уроках театра. Киев, 2006. </w:t>
      </w:r>
    </w:p>
    <w:p w:rsidR="00B11C71" w:rsidRPr="00620232" w:rsidRDefault="00B11C71" w:rsidP="00B11C71">
      <w:pPr>
        <w:spacing w:after="0"/>
        <w:rPr>
          <w:lang w:eastAsia="ar-SA"/>
        </w:rPr>
      </w:pPr>
      <w:proofErr w:type="spellStart"/>
      <w:r w:rsidRPr="00620232">
        <w:rPr>
          <w:lang w:eastAsia="ar-SA"/>
        </w:rPr>
        <w:t>Колчеев</w:t>
      </w:r>
      <w:proofErr w:type="spellEnd"/>
      <w:r w:rsidRPr="00620232">
        <w:rPr>
          <w:lang w:eastAsia="ar-SA"/>
        </w:rPr>
        <w:t xml:space="preserve"> Ю.В., </w:t>
      </w:r>
      <w:proofErr w:type="spellStart"/>
      <w:r w:rsidRPr="00620232">
        <w:rPr>
          <w:lang w:eastAsia="ar-SA"/>
        </w:rPr>
        <w:t>Колчеева</w:t>
      </w:r>
      <w:proofErr w:type="spellEnd"/>
      <w:r w:rsidRPr="00620232">
        <w:rPr>
          <w:lang w:eastAsia="ar-SA"/>
        </w:rPr>
        <w:t xml:space="preserve"> Н.М. Театрализованные игры в школе. М., 2000.</w:t>
      </w:r>
    </w:p>
    <w:p w:rsidR="00B11C71" w:rsidRPr="00620232" w:rsidRDefault="00B11C71" w:rsidP="00B11C71">
      <w:pPr>
        <w:spacing w:after="0"/>
        <w:rPr>
          <w:lang w:eastAsia="ar-SA"/>
        </w:rPr>
      </w:pPr>
      <w:r w:rsidRPr="00620232">
        <w:rPr>
          <w:lang w:eastAsia="ar-SA"/>
        </w:rPr>
        <w:t xml:space="preserve">Коровина В.Я. Развитие устной речи учащихся 4-7 классов. М., 1978. </w:t>
      </w:r>
    </w:p>
    <w:p w:rsidR="00B11C71" w:rsidRPr="00620232" w:rsidRDefault="00B11C71" w:rsidP="00B11C71">
      <w:pPr>
        <w:spacing w:after="0"/>
        <w:rPr>
          <w:lang w:eastAsia="ar-SA"/>
        </w:rPr>
      </w:pPr>
      <w:r w:rsidRPr="00620232">
        <w:rPr>
          <w:lang w:eastAsia="ar-SA"/>
        </w:rPr>
        <w:t xml:space="preserve">Котельникова Е. А. Биомеханика хореографических упражнений. ( «Я вхожу в мир искусств»). М., 2008. </w:t>
      </w:r>
    </w:p>
    <w:p w:rsidR="00B11C71" w:rsidRPr="00620232" w:rsidRDefault="00B11C71" w:rsidP="00B11C71">
      <w:pPr>
        <w:spacing w:after="0"/>
        <w:rPr>
          <w:lang w:eastAsia="ar-SA"/>
        </w:rPr>
      </w:pPr>
      <w:r w:rsidRPr="00620232">
        <w:rPr>
          <w:lang w:eastAsia="ar-SA"/>
        </w:rPr>
        <w:t xml:space="preserve">Кудряшев Н.И. Взаимосвязь методов обучения. М., 1997. </w:t>
      </w:r>
    </w:p>
    <w:p w:rsidR="00B11C71" w:rsidRPr="00620232" w:rsidRDefault="00B11C71" w:rsidP="00B11C71">
      <w:pPr>
        <w:spacing w:after="0"/>
        <w:rPr>
          <w:lang w:eastAsia="ar-SA"/>
        </w:rPr>
      </w:pPr>
      <w:r w:rsidRPr="00620232">
        <w:rPr>
          <w:lang w:eastAsia="ar-SA"/>
        </w:rPr>
        <w:t xml:space="preserve">Леонов А.А. Развитие речи учащихся. М., 2009. </w:t>
      </w:r>
    </w:p>
    <w:p w:rsidR="00B11C71" w:rsidRPr="00620232" w:rsidRDefault="00B11C71" w:rsidP="00B11C71">
      <w:pPr>
        <w:spacing w:after="0"/>
        <w:rPr>
          <w:lang w:eastAsia="ar-SA"/>
        </w:rPr>
      </w:pPr>
      <w:r w:rsidRPr="00620232">
        <w:rPr>
          <w:lang w:eastAsia="ar-SA"/>
        </w:rPr>
        <w:t xml:space="preserve">«Театр» в начальной школе. Методическое пособие. М., 2006. </w:t>
      </w:r>
    </w:p>
    <w:p w:rsidR="00B11C71" w:rsidRPr="00620232" w:rsidRDefault="00B11C71" w:rsidP="00B11C71">
      <w:pPr>
        <w:spacing w:after="0"/>
        <w:rPr>
          <w:u w:val="single"/>
          <w:lang w:eastAsia="ar-SA"/>
        </w:rPr>
      </w:pPr>
    </w:p>
    <w:p w:rsidR="00B11C71" w:rsidRPr="00620232" w:rsidRDefault="00B11C71" w:rsidP="00B11C71">
      <w:pPr>
        <w:spacing w:after="0"/>
        <w:rPr>
          <w:u w:val="single"/>
          <w:lang w:eastAsia="ar-SA"/>
        </w:rPr>
      </w:pPr>
    </w:p>
    <w:p w:rsidR="00B11C71" w:rsidRPr="00620232" w:rsidRDefault="00B11C71" w:rsidP="00B11C71">
      <w:pPr>
        <w:spacing w:after="0"/>
        <w:rPr>
          <w:lang w:eastAsia="ar-SA"/>
        </w:rPr>
      </w:pPr>
      <w:r w:rsidRPr="00620232">
        <w:rPr>
          <w:lang w:eastAsia="ar-SA"/>
        </w:rPr>
        <w:t xml:space="preserve">             </w:t>
      </w:r>
      <w:r>
        <w:rPr>
          <w:lang w:eastAsia="ar-SA"/>
        </w:rPr>
        <w:t xml:space="preserve">                          </w:t>
      </w:r>
    </w:p>
    <w:p w:rsidR="00B11C71" w:rsidRPr="00620232" w:rsidRDefault="00B11C71" w:rsidP="00B11C71">
      <w:pPr>
        <w:spacing w:after="0"/>
        <w:rPr>
          <w:lang w:eastAsia="ar-SA"/>
        </w:rPr>
      </w:pPr>
    </w:p>
    <w:p w:rsidR="00B11C71" w:rsidRDefault="00B11C71" w:rsidP="00B11C71">
      <w:pPr>
        <w:spacing w:after="0"/>
        <w:rPr>
          <w:b/>
          <w:lang w:eastAsia="ar-SA"/>
        </w:rPr>
      </w:pPr>
      <w:r w:rsidRPr="00620232">
        <w:rPr>
          <w:b/>
          <w:lang w:eastAsia="ar-SA"/>
        </w:rPr>
        <w:t xml:space="preserve">  </w:t>
      </w:r>
      <w:r>
        <w:rPr>
          <w:b/>
          <w:lang w:eastAsia="ar-SA"/>
        </w:rPr>
        <w:t xml:space="preserve">                               </w:t>
      </w:r>
    </w:p>
    <w:p w:rsidR="00B11C71" w:rsidRDefault="00B11C71" w:rsidP="00B11C71">
      <w:pPr>
        <w:spacing w:after="0"/>
        <w:rPr>
          <w:b/>
          <w:lang w:eastAsia="ar-SA"/>
        </w:rPr>
      </w:pPr>
    </w:p>
    <w:p w:rsidR="00B11C71" w:rsidRPr="00AA1E76" w:rsidRDefault="00B11C71" w:rsidP="00B11C71">
      <w:pPr>
        <w:spacing w:after="0"/>
        <w:jc w:val="center"/>
        <w:rPr>
          <w:b/>
          <w:sz w:val="24"/>
          <w:szCs w:val="24"/>
          <w:lang w:eastAsia="ar-SA"/>
        </w:rPr>
      </w:pPr>
      <w:r w:rsidRPr="00AA1E76">
        <w:rPr>
          <w:b/>
          <w:sz w:val="24"/>
          <w:szCs w:val="24"/>
          <w:lang w:eastAsia="ar-SA"/>
        </w:rPr>
        <w:lastRenderedPageBreak/>
        <w:t>Список книг, рекомендуемых для учащихся</w:t>
      </w:r>
    </w:p>
    <w:p w:rsidR="00B11C71" w:rsidRPr="00620232" w:rsidRDefault="00B11C71" w:rsidP="00B11C71">
      <w:pPr>
        <w:spacing w:after="0"/>
        <w:rPr>
          <w:lang w:eastAsia="ar-SA"/>
        </w:rPr>
      </w:pPr>
      <w:r w:rsidRPr="00620232">
        <w:rPr>
          <w:i/>
          <w:lang w:eastAsia="ar-SA"/>
        </w:rPr>
        <w:t>А.  де Сент-Экзюпери</w:t>
      </w:r>
      <w:r w:rsidRPr="00620232">
        <w:rPr>
          <w:lang w:eastAsia="ar-SA"/>
        </w:rPr>
        <w:t xml:space="preserve"> «Маленький принц»</w:t>
      </w:r>
    </w:p>
    <w:p w:rsidR="00B11C71" w:rsidRPr="00620232" w:rsidRDefault="00B11C71" w:rsidP="00B11C71">
      <w:pPr>
        <w:spacing w:after="0"/>
        <w:rPr>
          <w:lang w:eastAsia="ar-SA"/>
        </w:rPr>
      </w:pPr>
      <w:r w:rsidRPr="00620232">
        <w:rPr>
          <w:i/>
          <w:lang w:eastAsia="ar-SA"/>
        </w:rPr>
        <w:t>Аксаков С.Т.</w:t>
      </w:r>
      <w:r w:rsidRPr="00620232">
        <w:rPr>
          <w:lang w:eastAsia="ar-SA"/>
        </w:rPr>
        <w:t xml:space="preserve"> «Аленький цветочек»</w:t>
      </w:r>
    </w:p>
    <w:p w:rsidR="00B11C71" w:rsidRPr="00620232" w:rsidRDefault="00B11C71" w:rsidP="00B11C71">
      <w:pPr>
        <w:spacing w:after="0"/>
        <w:rPr>
          <w:lang w:eastAsia="ar-SA"/>
        </w:rPr>
      </w:pPr>
      <w:r w:rsidRPr="00620232">
        <w:rPr>
          <w:i/>
          <w:lang w:eastAsia="ar-SA"/>
        </w:rPr>
        <w:t>Алексеев С.</w:t>
      </w:r>
      <w:r w:rsidRPr="00620232">
        <w:rPr>
          <w:lang w:eastAsia="ar-SA"/>
        </w:rPr>
        <w:t xml:space="preserve"> «Сто рассказов из русской истории»</w:t>
      </w:r>
    </w:p>
    <w:p w:rsidR="00B11C71" w:rsidRPr="00620232" w:rsidRDefault="00B11C71" w:rsidP="00B11C71">
      <w:pPr>
        <w:spacing w:after="0"/>
        <w:rPr>
          <w:lang w:eastAsia="ar-SA"/>
        </w:rPr>
      </w:pPr>
      <w:proofErr w:type="spellStart"/>
      <w:r w:rsidRPr="00620232">
        <w:rPr>
          <w:i/>
          <w:lang w:eastAsia="ar-SA"/>
        </w:rPr>
        <w:t>А.</w:t>
      </w:r>
      <w:r w:rsidRPr="00620232">
        <w:rPr>
          <w:lang w:eastAsia="ar-SA"/>
        </w:rPr>
        <w:t>Милн</w:t>
      </w:r>
      <w:proofErr w:type="spellEnd"/>
      <w:r w:rsidRPr="00620232">
        <w:rPr>
          <w:lang w:eastAsia="ar-SA"/>
        </w:rPr>
        <w:t xml:space="preserve"> «Наедине с собой»</w:t>
      </w:r>
    </w:p>
    <w:p w:rsidR="00B11C71" w:rsidRPr="00620232" w:rsidRDefault="00B11C71" w:rsidP="00B11C71">
      <w:pPr>
        <w:spacing w:after="0"/>
        <w:rPr>
          <w:lang w:eastAsia="ar-SA"/>
        </w:rPr>
      </w:pPr>
      <w:r w:rsidRPr="00620232">
        <w:rPr>
          <w:i/>
          <w:lang w:eastAsia="ar-SA"/>
        </w:rPr>
        <w:t>Андерсен Г.Х.</w:t>
      </w:r>
      <w:r w:rsidRPr="00620232">
        <w:rPr>
          <w:lang w:eastAsia="ar-SA"/>
        </w:rPr>
        <w:t xml:space="preserve"> «Эта басня сложена про тебя», «Дюймовочка», «Ромашка», «Ель», «Пятеро из одного стручка», «Стойкий оловянный солдатик»</w:t>
      </w:r>
    </w:p>
    <w:p w:rsidR="00B11C71" w:rsidRPr="00620232" w:rsidRDefault="00B11C71" w:rsidP="00B11C71">
      <w:pPr>
        <w:spacing w:after="0"/>
        <w:rPr>
          <w:lang w:eastAsia="ar-SA"/>
        </w:rPr>
      </w:pPr>
      <w:r w:rsidRPr="00620232">
        <w:rPr>
          <w:i/>
          <w:lang w:eastAsia="ar-SA"/>
        </w:rPr>
        <w:t>Артюхова Н.</w:t>
      </w:r>
      <w:r w:rsidRPr="00620232">
        <w:rPr>
          <w:lang w:eastAsia="ar-SA"/>
        </w:rPr>
        <w:t xml:space="preserve"> «Трусиха»</w:t>
      </w:r>
    </w:p>
    <w:p w:rsidR="00B11C71" w:rsidRPr="00620232" w:rsidRDefault="00B11C71" w:rsidP="00B11C71">
      <w:pPr>
        <w:spacing w:after="0"/>
        <w:rPr>
          <w:lang w:eastAsia="ar-SA"/>
        </w:rPr>
      </w:pPr>
      <w:proofErr w:type="spellStart"/>
      <w:r w:rsidRPr="00620232">
        <w:rPr>
          <w:i/>
          <w:lang w:eastAsia="ar-SA"/>
        </w:rPr>
        <w:t>Атнабаев</w:t>
      </w:r>
      <w:proofErr w:type="spellEnd"/>
      <w:r w:rsidRPr="00620232">
        <w:rPr>
          <w:i/>
          <w:lang w:eastAsia="ar-SA"/>
        </w:rPr>
        <w:t xml:space="preserve"> А. </w:t>
      </w:r>
      <w:r w:rsidRPr="00620232">
        <w:rPr>
          <w:lang w:eastAsia="ar-SA"/>
        </w:rPr>
        <w:t>«Край мой»</w:t>
      </w:r>
    </w:p>
    <w:p w:rsidR="00B11C71" w:rsidRPr="00620232" w:rsidRDefault="00B11C71" w:rsidP="00B11C71">
      <w:pPr>
        <w:spacing w:after="0"/>
        <w:rPr>
          <w:lang w:eastAsia="ar-SA"/>
        </w:rPr>
      </w:pPr>
      <w:r w:rsidRPr="00620232">
        <w:rPr>
          <w:i/>
          <w:lang w:eastAsia="ar-SA"/>
        </w:rPr>
        <w:t xml:space="preserve">Бабич Ш. </w:t>
      </w:r>
      <w:r w:rsidRPr="00620232">
        <w:rPr>
          <w:lang w:eastAsia="ar-SA"/>
        </w:rPr>
        <w:t>«Присяга народу», «Кураю»</w:t>
      </w:r>
    </w:p>
    <w:p w:rsidR="00B11C71" w:rsidRPr="00620232" w:rsidRDefault="00B11C71" w:rsidP="00B11C71">
      <w:pPr>
        <w:spacing w:after="0"/>
        <w:rPr>
          <w:lang w:eastAsia="ar-SA"/>
        </w:rPr>
      </w:pPr>
      <w:r w:rsidRPr="00620232">
        <w:rPr>
          <w:i/>
          <w:lang w:eastAsia="ar-SA"/>
        </w:rPr>
        <w:t>Благинина Е.</w:t>
      </w:r>
      <w:r w:rsidRPr="00620232">
        <w:rPr>
          <w:lang w:eastAsia="ar-SA"/>
        </w:rPr>
        <w:t xml:space="preserve"> «Наш дедушка», «Посидим в тишине»</w:t>
      </w:r>
    </w:p>
    <w:p w:rsidR="00B11C71" w:rsidRPr="00620232" w:rsidRDefault="00B11C71" w:rsidP="00B11C71">
      <w:pPr>
        <w:spacing w:after="0"/>
        <w:rPr>
          <w:lang w:eastAsia="ar-SA"/>
        </w:rPr>
      </w:pPr>
      <w:r w:rsidRPr="00620232">
        <w:rPr>
          <w:i/>
          <w:lang w:eastAsia="ar-SA"/>
        </w:rPr>
        <w:t>Барто А.Л.</w:t>
      </w:r>
      <w:r w:rsidRPr="00620232">
        <w:rPr>
          <w:lang w:eastAsia="ar-SA"/>
        </w:rPr>
        <w:t xml:space="preserve"> «Требуется друг», «Сережа», «Вежливость», «В театре», «Вовка –</w:t>
      </w:r>
    </w:p>
    <w:p w:rsidR="00B11C71" w:rsidRPr="00620232" w:rsidRDefault="00B11C71" w:rsidP="00B11C71">
      <w:pPr>
        <w:spacing w:after="0"/>
        <w:rPr>
          <w:lang w:eastAsia="ar-SA"/>
        </w:rPr>
      </w:pPr>
      <w:r w:rsidRPr="00620232">
        <w:rPr>
          <w:lang w:eastAsia="ar-SA"/>
        </w:rPr>
        <w:t xml:space="preserve">    добрая душа»</w:t>
      </w:r>
    </w:p>
    <w:p w:rsidR="00B11C71" w:rsidRPr="00620232" w:rsidRDefault="00B11C71" w:rsidP="00B11C71">
      <w:pPr>
        <w:spacing w:after="0"/>
        <w:rPr>
          <w:lang w:eastAsia="ar-SA"/>
        </w:rPr>
      </w:pPr>
      <w:r w:rsidRPr="00620232">
        <w:rPr>
          <w:i/>
          <w:lang w:eastAsia="ar-SA"/>
        </w:rPr>
        <w:t>Берестов В.</w:t>
      </w:r>
      <w:r w:rsidRPr="00620232">
        <w:rPr>
          <w:lang w:eastAsia="ar-SA"/>
        </w:rPr>
        <w:t xml:space="preserve"> «Богатыри», «Любили тебя без особых причин…»</w:t>
      </w:r>
    </w:p>
    <w:p w:rsidR="00B11C71" w:rsidRPr="00620232" w:rsidRDefault="00B11C71" w:rsidP="00B11C71">
      <w:pPr>
        <w:spacing w:after="0"/>
        <w:rPr>
          <w:lang w:eastAsia="ar-SA"/>
        </w:rPr>
      </w:pPr>
      <w:proofErr w:type="spellStart"/>
      <w:r w:rsidRPr="00620232">
        <w:rPr>
          <w:i/>
          <w:lang w:eastAsia="ar-SA"/>
        </w:rPr>
        <w:t>Биишева</w:t>
      </w:r>
      <w:proofErr w:type="spellEnd"/>
      <w:r w:rsidRPr="00620232">
        <w:rPr>
          <w:i/>
          <w:lang w:eastAsia="ar-SA"/>
        </w:rPr>
        <w:t xml:space="preserve"> З.А. </w:t>
      </w:r>
      <w:r w:rsidRPr="00620232">
        <w:rPr>
          <w:lang w:eastAsia="ar-SA"/>
        </w:rPr>
        <w:t>«Колесница-летунья»</w:t>
      </w:r>
    </w:p>
    <w:p w:rsidR="00B11C71" w:rsidRPr="00620232" w:rsidRDefault="00B11C71" w:rsidP="00B11C71">
      <w:pPr>
        <w:spacing w:after="0"/>
        <w:rPr>
          <w:lang w:eastAsia="ar-SA"/>
        </w:rPr>
      </w:pPr>
      <w:r w:rsidRPr="00620232">
        <w:rPr>
          <w:i/>
          <w:lang w:eastAsia="ar-SA"/>
        </w:rPr>
        <w:t>Богданов Н.А</w:t>
      </w:r>
      <w:r w:rsidRPr="00620232">
        <w:rPr>
          <w:lang w:eastAsia="ar-SA"/>
        </w:rPr>
        <w:t xml:space="preserve"> «След человека»</w:t>
      </w:r>
    </w:p>
    <w:p w:rsidR="00B11C71" w:rsidRPr="00620232" w:rsidRDefault="00B11C71" w:rsidP="00B11C71">
      <w:pPr>
        <w:spacing w:after="0"/>
        <w:rPr>
          <w:lang w:eastAsia="ar-SA"/>
        </w:rPr>
      </w:pPr>
      <w:r w:rsidRPr="00620232">
        <w:rPr>
          <w:i/>
          <w:lang w:eastAsia="ar-SA"/>
        </w:rPr>
        <w:t>Братья Гримм</w:t>
      </w:r>
      <w:r w:rsidRPr="00620232">
        <w:rPr>
          <w:lang w:eastAsia="ar-SA"/>
        </w:rPr>
        <w:t xml:space="preserve"> «Бременские музыканты», «Лиса и кот», «Метелица»</w:t>
      </w:r>
    </w:p>
    <w:p w:rsidR="00B11C71" w:rsidRPr="00620232" w:rsidRDefault="00B11C71" w:rsidP="00B11C71">
      <w:pPr>
        <w:spacing w:after="0"/>
        <w:rPr>
          <w:lang w:eastAsia="ar-SA"/>
        </w:rPr>
      </w:pPr>
      <w:r w:rsidRPr="00620232">
        <w:rPr>
          <w:i/>
          <w:lang w:eastAsia="ar-SA"/>
        </w:rPr>
        <w:t>Бунин И.А.  «</w:t>
      </w:r>
      <w:r w:rsidRPr="00620232">
        <w:rPr>
          <w:lang w:eastAsia="ar-SA"/>
        </w:rPr>
        <w:t>Матери»</w:t>
      </w:r>
    </w:p>
    <w:p w:rsidR="00B11C71" w:rsidRPr="00620232" w:rsidRDefault="00B11C71" w:rsidP="00B11C71">
      <w:pPr>
        <w:spacing w:after="0"/>
        <w:rPr>
          <w:lang w:eastAsia="ar-SA"/>
        </w:rPr>
      </w:pPr>
      <w:r w:rsidRPr="00620232">
        <w:rPr>
          <w:i/>
          <w:lang w:eastAsia="ar-SA"/>
        </w:rPr>
        <w:t>Винокуров Е.М.</w:t>
      </w:r>
      <w:r w:rsidRPr="00620232">
        <w:rPr>
          <w:lang w:eastAsia="ar-SA"/>
        </w:rPr>
        <w:t xml:space="preserve"> «Мальчики»</w:t>
      </w:r>
    </w:p>
    <w:p w:rsidR="00B11C71" w:rsidRPr="00620232" w:rsidRDefault="00B11C71" w:rsidP="00B11C71">
      <w:pPr>
        <w:spacing w:after="0"/>
        <w:rPr>
          <w:lang w:eastAsia="ar-SA"/>
        </w:rPr>
      </w:pPr>
      <w:r w:rsidRPr="00620232">
        <w:rPr>
          <w:i/>
          <w:lang w:eastAsia="ar-SA"/>
        </w:rPr>
        <w:t>Волков В.</w:t>
      </w:r>
      <w:r w:rsidRPr="00620232">
        <w:rPr>
          <w:lang w:eastAsia="ar-SA"/>
        </w:rPr>
        <w:t xml:space="preserve"> «Волшебник Изумрудного города» </w:t>
      </w:r>
    </w:p>
    <w:p w:rsidR="00B11C71" w:rsidRPr="00620232" w:rsidRDefault="00B11C71" w:rsidP="00B11C71">
      <w:pPr>
        <w:spacing w:after="0"/>
        <w:rPr>
          <w:lang w:eastAsia="ar-SA"/>
        </w:rPr>
      </w:pPr>
      <w:r w:rsidRPr="00620232">
        <w:rPr>
          <w:i/>
          <w:lang w:eastAsia="ar-SA"/>
        </w:rPr>
        <w:t>Гайдар А.П.</w:t>
      </w:r>
      <w:r w:rsidRPr="00620232">
        <w:rPr>
          <w:lang w:eastAsia="ar-SA"/>
        </w:rPr>
        <w:t xml:space="preserve"> «Голубая чашка», «Тимур и его Команда», «Сказка о Мальчише-Кибальчише…», «Совесть», «Чук и Гек»</w:t>
      </w:r>
    </w:p>
    <w:p w:rsidR="00B11C71" w:rsidRPr="00620232" w:rsidRDefault="00B11C71" w:rsidP="00B11C71">
      <w:pPr>
        <w:spacing w:after="0"/>
        <w:rPr>
          <w:lang w:eastAsia="ar-SA"/>
        </w:rPr>
      </w:pPr>
      <w:r w:rsidRPr="00620232">
        <w:rPr>
          <w:i/>
          <w:lang w:eastAsia="ar-SA"/>
        </w:rPr>
        <w:t xml:space="preserve">Гарипов Р. </w:t>
      </w:r>
      <w:r w:rsidRPr="00620232">
        <w:rPr>
          <w:lang w:eastAsia="ar-SA"/>
        </w:rPr>
        <w:t>«Жаворонок»</w:t>
      </w:r>
    </w:p>
    <w:p w:rsidR="00B11C71" w:rsidRPr="00620232" w:rsidRDefault="00B11C71" w:rsidP="00B11C71">
      <w:pPr>
        <w:spacing w:after="0"/>
        <w:rPr>
          <w:lang w:eastAsia="ar-SA"/>
        </w:rPr>
      </w:pPr>
      <w:r w:rsidRPr="00620232">
        <w:rPr>
          <w:i/>
          <w:lang w:eastAsia="ar-SA"/>
        </w:rPr>
        <w:t xml:space="preserve">Даян К. </w:t>
      </w:r>
      <w:r w:rsidRPr="00620232">
        <w:rPr>
          <w:lang w:eastAsia="ar-SA"/>
        </w:rPr>
        <w:t>«Батыр полей», «</w:t>
      </w:r>
      <w:proofErr w:type="spellStart"/>
      <w:r w:rsidRPr="00620232">
        <w:rPr>
          <w:lang w:eastAsia="ar-SA"/>
        </w:rPr>
        <w:t>Шаймуратов</w:t>
      </w:r>
      <w:proofErr w:type="spellEnd"/>
      <w:r w:rsidRPr="00620232">
        <w:rPr>
          <w:lang w:eastAsia="ar-SA"/>
        </w:rPr>
        <w:t xml:space="preserve"> генерал»</w:t>
      </w:r>
    </w:p>
    <w:p w:rsidR="00B11C71" w:rsidRPr="00620232" w:rsidRDefault="00B11C71" w:rsidP="00B11C71">
      <w:pPr>
        <w:spacing w:after="0"/>
        <w:rPr>
          <w:lang w:eastAsia="ar-SA"/>
        </w:rPr>
      </w:pPr>
      <w:r w:rsidRPr="00620232">
        <w:rPr>
          <w:i/>
          <w:lang w:eastAsia="ar-SA"/>
        </w:rPr>
        <w:t xml:space="preserve">Дик И. </w:t>
      </w:r>
      <w:r w:rsidRPr="00620232">
        <w:rPr>
          <w:lang w:eastAsia="ar-SA"/>
        </w:rPr>
        <w:t>«Красные яблоки»</w:t>
      </w:r>
    </w:p>
    <w:p w:rsidR="00B11C71" w:rsidRPr="00620232" w:rsidRDefault="00B11C71" w:rsidP="00B11C71">
      <w:pPr>
        <w:spacing w:after="0"/>
        <w:rPr>
          <w:lang w:eastAsia="ar-SA"/>
        </w:rPr>
      </w:pPr>
      <w:r w:rsidRPr="00620232">
        <w:rPr>
          <w:i/>
          <w:lang w:eastAsia="ar-SA"/>
        </w:rPr>
        <w:t>Добронравов Н</w:t>
      </w:r>
      <w:r w:rsidRPr="00620232">
        <w:rPr>
          <w:lang w:eastAsia="ar-SA"/>
        </w:rPr>
        <w:t>. «Если отец герой!»</w:t>
      </w:r>
    </w:p>
    <w:p w:rsidR="00B11C71" w:rsidRPr="00620232" w:rsidRDefault="00B11C71" w:rsidP="00B11C71">
      <w:pPr>
        <w:spacing w:after="0"/>
        <w:rPr>
          <w:lang w:eastAsia="ar-SA"/>
        </w:rPr>
      </w:pPr>
      <w:r w:rsidRPr="00620232">
        <w:rPr>
          <w:i/>
          <w:lang w:eastAsia="ar-SA"/>
        </w:rPr>
        <w:t>Драгунский В.Ю.</w:t>
      </w:r>
      <w:r w:rsidRPr="00620232">
        <w:rPr>
          <w:lang w:eastAsia="ar-SA"/>
        </w:rPr>
        <w:t xml:space="preserve"> «Друг детства»,  «Тайное становится явным»</w:t>
      </w:r>
    </w:p>
    <w:p w:rsidR="00B11C71" w:rsidRPr="00620232" w:rsidRDefault="00B11C71" w:rsidP="00B11C71">
      <w:pPr>
        <w:spacing w:after="0"/>
        <w:rPr>
          <w:lang w:eastAsia="ar-SA"/>
        </w:rPr>
      </w:pPr>
      <w:proofErr w:type="spellStart"/>
      <w:r w:rsidRPr="00620232">
        <w:rPr>
          <w:i/>
          <w:lang w:eastAsia="ar-SA"/>
        </w:rPr>
        <w:t>Дриз</w:t>
      </w:r>
      <w:proofErr w:type="spellEnd"/>
      <w:r w:rsidRPr="00620232">
        <w:rPr>
          <w:i/>
          <w:lang w:eastAsia="ar-SA"/>
        </w:rPr>
        <w:t xml:space="preserve"> О.</w:t>
      </w:r>
      <w:r w:rsidRPr="00620232">
        <w:rPr>
          <w:lang w:eastAsia="ar-SA"/>
        </w:rPr>
        <w:t xml:space="preserve"> «Мы мужчины», «Добрые слова»</w:t>
      </w:r>
    </w:p>
    <w:p w:rsidR="00B11C71" w:rsidRPr="00620232" w:rsidRDefault="00B11C71" w:rsidP="00B11C71">
      <w:pPr>
        <w:spacing w:after="0"/>
        <w:rPr>
          <w:lang w:eastAsia="ar-SA"/>
        </w:rPr>
      </w:pPr>
      <w:r w:rsidRPr="00620232">
        <w:rPr>
          <w:i/>
          <w:lang w:eastAsia="ar-SA"/>
        </w:rPr>
        <w:t>Евтушенко Е.А.</w:t>
      </w:r>
      <w:r w:rsidRPr="00620232">
        <w:rPr>
          <w:lang w:eastAsia="ar-SA"/>
        </w:rPr>
        <w:t xml:space="preserve"> «Людей неинтересных в мире нет…», «Люди сильны друг другом»</w:t>
      </w:r>
    </w:p>
    <w:p w:rsidR="00B11C71" w:rsidRPr="00620232" w:rsidRDefault="00B11C71" w:rsidP="00B11C71">
      <w:pPr>
        <w:spacing w:after="0"/>
        <w:rPr>
          <w:lang w:eastAsia="ar-SA"/>
        </w:rPr>
      </w:pPr>
      <w:r w:rsidRPr="00620232">
        <w:rPr>
          <w:i/>
          <w:lang w:eastAsia="ar-SA"/>
        </w:rPr>
        <w:t>Емельянов Б.</w:t>
      </w:r>
      <w:r w:rsidRPr="00620232">
        <w:rPr>
          <w:lang w:eastAsia="ar-SA"/>
        </w:rPr>
        <w:t xml:space="preserve"> «Мамины руки», «Зеленая </w:t>
      </w:r>
      <w:proofErr w:type="spellStart"/>
      <w:r w:rsidRPr="00620232">
        <w:rPr>
          <w:lang w:eastAsia="ar-SA"/>
        </w:rPr>
        <w:t>букашина</w:t>
      </w:r>
      <w:proofErr w:type="spellEnd"/>
      <w:r w:rsidRPr="00620232">
        <w:rPr>
          <w:lang w:eastAsia="ar-SA"/>
        </w:rPr>
        <w:t>»</w:t>
      </w:r>
    </w:p>
    <w:p w:rsidR="00B11C71" w:rsidRPr="00620232" w:rsidRDefault="00B11C71" w:rsidP="00B11C71">
      <w:pPr>
        <w:spacing w:after="0"/>
        <w:rPr>
          <w:lang w:eastAsia="ar-SA"/>
        </w:rPr>
      </w:pPr>
      <w:r w:rsidRPr="00620232">
        <w:rPr>
          <w:i/>
          <w:lang w:eastAsia="ar-SA"/>
        </w:rPr>
        <w:t>Зощенко М.М.</w:t>
      </w:r>
      <w:r w:rsidRPr="00620232">
        <w:rPr>
          <w:lang w:eastAsia="ar-SA"/>
        </w:rPr>
        <w:t xml:space="preserve"> «Самое главное», «Бабушкин подарок», «Золотые слова»</w:t>
      </w:r>
    </w:p>
    <w:p w:rsidR="00B11C71" w:rsidRPr="00620232" w:rsidRDefault="00B11C71" w:rsidP="00B11C71">
      <w:pPr>
        <w:spacing w:after="0"/>
        <w:rPr>
          <w:lang w:eastAsia="ar-SA"/>
        </w:rPr>
      </w:pPr>
      <w:proofErr w:type="spellStart"/>
      <w:r w:rsidRPr="00620232">
        <w:rPr>
          <w:i/>
          <w:lang w:eastAsia="ar-SA"/>
        </w:rPr>
        <w:t>Игебаев</w:t>
      </w:r>
      <w:proofErr w:type="spellEnd"/>
      <w:r w:rsidRPr="00620232">
        <w:rPr>
          <w:i/>
          <w:lang w:eastAsia="ar-SA"/>
        </w:rPr>
        <w:t xml:space="preserve"> А. </w:t>
      </w:r>
      <w:r w:rsidRPr="00620232">
        <w:rPr>
          <w:lang w:eastAsia="ar-SA"/>
        </w:rPr>
        <w:t>«Вы не верьте»</w:t>
      </w:r>
    </w:p>
    <w:p w:rsidR="00B11C71" w:rsidRPr="00620232" w:rsidRDefault="00B11C71" w:rsidP="00B11C71">
      <w:pPr>
        <w:spacing w:after="0"/>
        <w:rPr>
          <w:lang w:eastAsia="ar-SA"/>
        </w:rPr>
      </w:pPr>
      <w:r w:rsidRPr="00620232">
        <w:rPr>
          <w:i/>
          <w:lang w:eastAsia="ar-SA"/>
        </w:rPr>
        <w:t>Карим М.</w:t>
      </w:r>
      <w:r w:rsidRPr="00620232">
        <w:rPr>
          <w:lang w:eastAsia="ar-SA"/>
        </w:rPr>
        <w:t xml:space="preserve"> «О березовом листе»</w:t>
      </w:r>
    </w:p>
    <w:p w:rsidR="00B11C71" w:rsidRPr="00620232" w:rsidRDefault="00B11C71" w:rsidP="00B11C71">
      <w:pPr>
        <w:spacing w:after="0"/>
        <w:rPr>
          <w:lang w:eastAsia="ar-SA"/>
        </w:rPr>
      </w:pPr>
      <w:r w:rsidRPr="00620232">
        <w:rPr>
          <w:i/>
          <w:lang w:eastAsia="ar-SA"/>
        </w:rPr>
        <w:t>Катаев В.П.</w:t>
      </w:r>
      <w:r w:rsidRPr="00620232">
        <w:rPr>
          <w:lang w:eastAsia="ar-SA"/>
        </w:rPr>
        <w:t xml:space="preserve"> «Цветик-семицветик», «Дудочка и кувшинчик»</w:t>
      </w:r>
    </w:p>
    <w:p w:rsidR="00B11C71" w:rsidRPr="00620232" w:rsidRDefault="00B11C71" w:rsidP="00B11C71">
      <w:pPr>
        <w:spacing w:after="0"/>
        <w:rPr>
          <w:lang w:eastAsia="ar-SA"/>
        </w:rPr>
      </w:pPr>
      <w:r w:rsidRPr="00620232">
        <w:rPr>
          <w:i/>
          <w:lang w:eastAsia="ar-SA"/>
        </w:rPr>
        <w:t>Клюев Е.</w:t>
      </w:r>
      <w:r w:rsidRPr="00620232">
        <w:rPr>
          <w:lang w:eastAsia="ar-SA"/>
        </w:rPr>
        <w:t xml:space="preserve"> «Сказки простого карандаша»</w:t>
      </w:r>
    </w:p>
    <w:p w:rsidR="00B11C71" w:rsidRPr="00620232" w:rsidRDefault="00B11C71" w:rsidP="00B11C71">
      <w:pPr>
        <w:spacing w:after="0"/>
        <w:rPr>
          <w:lang w:eastAsia="ar-SA"/>
        </w:rPr>
      </w:pPr>
      <w:r w:rsidRPr="00620232">
        <w:rPr>
          <w:i/>
          <w:lang w:eastAsia="ar-SA"/>
        </w:rPr>
        <w:lastRenderedPageBreak/>
        <w:t>Крылов И.А.</w:t>
      </w:r>
      <w:r w:rsidRPr="00620232">
        <w:rPr>
          <w:lang w:eastAsia="ar-SA"/>
        </w:rPr>
        <w:t xml:space="preserve"> «Демьянова уха», «Стрекоза и муравей»</w:t>
      </w:r>
    </w:p>
    <w:p w:rsidR="00B11C71" w:rsidRPr="00620232" w:rsidRDefault="00B11C71" w:rsidP="00B11C71">
      <w:pPr>
        <w:spacing w:after="0"/>
        <w:rPr>
          <w:lang w:eastAsia="ar-SA"/>
        </w:rPr>
      </w:pPr>
      <w:r w:rsidRPr="00620232">
        <w:rPr>
          <w:i/>
          <w:lang w:eastAsia="ar-SA"/>
        </w:rPr>
        <w:t>Маршак С.Я.</w:t>
      </w:r>
      <w:r w:rsidRPr="00620232">
        <w:rPr>
          <w:lang w:eastAsia="ar-SA"/>
        </w:rPr>
        <w:t xml:space="preserve"> «Кот и лодыри», «Ежели вы вежливы», «Друзья-товарищи», «Урок вежливости», «Рассказ о неизвестном герое», «Не так»</w:t>
      </w:r>
    </w:p>
    <w:p w:rsidR="00B11C71" w:rsidRPr="00620232" w:rsidRDefault="00B11C71" w:rsidP="00B11C71">
      <w:pPr>
        <w:spacing w:after="0"/>
        <w:rPr>
          <w:lang w:eastAsia="ar-SA"/>
        </w:rPr>
      </w:pPr>
      <w:r w:rsidRPr="00620232">
        <w:rPr>
          <w:i/>
          <w:lang w:eastAsia="ar-SA"/>
        </w:rPr>
        <w:t>Маяковский В.В.</w:t>
      </w:r>
      <w:r w:rsidRPr="00620232">
        <w:rPr>
          <w:lang w:eastAsia="ar-SA"/>
        </w:rPr>
        <w:t xml:space="preserve"> «Что такое хорошо и что такое плохо?»</w:t>
      </w:r>
    </w:p>
    <w:p w:rsidR="00B11C71" w:rsidRPr="00620232" w:rsidRDefault="00B11C71" w:rsidP="00B11C71">
      <w:pPr>
        <w:spacing w:after="0"/>
        <w:rPr>
          <w:lang w:eastAsia="ar-SA"/>
        </w:rPr>
      </w:pPr>
      <w:r w:rsidRPr="00620232">
        <w:rPr>
          <w:i/>
          <w:lang w:eastAsia="ar-SA"/>
        </w:rPr>
        <w:t>Милн А.</w:t>
      </w:r>
      <w:r w:rsidRPr="00620232">
        <w:rPr>
          <w:lang w:eastAsia="ar-SA"/>
        </w:rPr>
        <w:t xml:space="preserve"> «Вини-Пух и все-все-все» («День рождения </w:t>
      </w:r>
      <w:proofErr w:type="spellStart"/>
      <w:r w:rsidRPr="00620232">
        <w:rPr>
          <w:lang w:eastAsia="ar-SA"/>
        </w:rPr>
        <w:t>Иа</w:t>
      </w:r>
      <w:proofErr w:type="spellEnd"/>
      <w:r w:rsidRPr="00620232">
        <w:rPr>
          <w:lang w:eastAsia="ar-SA"/>
        </w:rPr>
        <w:t>»)</w:t>
      </w:r>
    </w:p>
    <w:p w:rsidR="00B11C71" w:rsidRPr="00620232" w:rsidRDefault="00B11C71" w:rsidP="00B11C71">
      <w:pPr>
        <w:spacing w:after="0"/>
        <w:rPr>
          <w:lang w:eastAsia="ar-SA"/>
        </w:rPr>
      </w:pPr>
      <w:r w:rsidRPr="00620232">
        <w:rPr>
          <w:i/>
          <w:lang w:eastAsia="ar-SA"/>
        </w:rPr>
        <w:t>Михалков С.В.</w:t>
      </w:r>
      <w:r w:rsidRPr="00620232">
        <w:rPr>
          <w:lang w:eastAsia="ar-SA"/>
        </w:rPr>
        <w:t xml:space="preserve"> «Родина-мать», «Мы тоже воины», «Находка», «Одна рифма», «Прогулка», «</w:t>
      </w:r>
      <w:proofErr w:type="spellStart"/>
      <w:r w:rsidRPr="00620232">
        <w:rPr>
          <w:lang w:eastAsia="ar-SA"/>
        </w:rPr>
        <w:t>Лапуся</w:t>
      </w:r>
      <w:proofErr w:type="spellEnd"/>
      <w:r w:rsidRPr="00620232">
        <w:rPr>
          <w:lang w:eastAsia="ar-SA"/>
        </w:rPr>
        <w:t>», «Недотепа», «Тридцать шесть и пять», «Сашина каша», «Хорошие товарищи», «Дядя Степа», «Просчитался»</w:t>
      </w:r>
    </w:p>
    <w:p w:rsidR="00B11C71" w:rsidRPr="00620232" w:rsidRDefault="00B11C71" w:rsidP="00B11C71">
      <w:pPr>
        <w:spacing w:after="0"/>
        <w:rPr>
          <w:lang w:eastAsia="ar-SA"/>
        </w:rPr>
      </w:pPr>
      <w:r w:rsidRPr="00620232">
        <w:rPr>
          <w:i/>
          <w:lang w:eastAsia="ar-SA"/>
        </w:rPr>
        <w:t>Мошковская Э.Э.</w:t>
      </w:r>
      <w:r w:rsidRPr="00620232">
        <w:rPr>
          <w:lang w:eastAsia="ar-SA"/>
        </w:rPr>
        <w:t xml:space="preserve"> «Жадных нет», «Вежливое слово», «Не надо больше ссориться!»</w:t>
      </w:r>
    </w:p>
    <w:p w:rsidR="00B11C71" w:rsidRPr="00620232" w:rsidRDefault="00B11C71" w:rsidP="00B11C71">
      <w:pPr>
        <w:spacing w:after="0"/>
        <w:rPr>
          <w:lang w:eastAsia="ar-SA"/>
        </w:rPr>
      </w:pPr>
      <w:r w:rsidRPr="00620232">
        <w:rPr>
          <w:i/>
          <w:lang w:eastAsia="ar-SA"/>
        </w:rPr>
        <w:t>Носов Н.Н.</w:t>
      </w:r>
      <w:r w:rsidRPr="00620232">
        <w:rPr>
          <w:lang w:eastAsia="ar-SA"/>
        </w:rPr>
        <w:t xml:space="preserve"> Рассказы</w:t>
      </w:r>
    </w:p>
    <w:p w:rsidR="00B11C71" w:rsidRPr="00620232" w:rsidRDefault="00B11C71" w:rsidP="00B11C71">
      <w:pPr>
        <w:spacing w:after="0"/>
        <w:rPr>
          <w:i/>
          <w:lang w:eastAsia="ar-SA"/>
        </w:rPr>
      </w:pPr>
      <w:r w:rsidRPr="00620232">
        <w:rPr>
          <w:i/>
          <w:lang w:eastAsia="ar-SA"/>
        </w:rPr>
        <w:t>Николаева  И.А «Осколки в сердце»</w:t>
      </w:r>
    </w:p>
    <w:p w:rsidR="00B11C71" w:rsidRPr="00620232" w:rsidRDefault="00B11C71" w:rsidP="00B11C71">
      <w:pPr>
        <w:spacing w:after="0"/>
        <w:rPr>
          <w:lang w:eastAsia="ar-SA"/>
        </w:rPr>
      </w:pPr>
      <w:r w:rsidRPr="00620232">
        <w:rPr>
          <w:i/>
          <w:lang w:eastAsia="ar-SA"/>
        </w:rPr>
        <w:t>Одоевский В.Ф.</w:t>
      </w:r>
      <w:r w:rsidRPr="00620232">
        <w:rPr>
          <w:lang w:eastAsia="ar-SA"/>
        </w:rPr>
        <w:t xml:space="preserve"> «Мороз Иванович»</w:t>
      </w:r>
    </w:p>
    <w:p w:rsidR="00B11C71" w:rsidRPr="00620232" w:rsidRDefault="00B11C71" w:rsidP="00B11C71">
      <w:pPr>
        <w:spacing w:after="0"/>
        <w:rPr>
          <w:lang w:eastAsia="ar-SA"/>
        </w:rPr>
      </w:pPr>
      <w:r w:rsidRPr="00620232">
        <w:rPr>
          <w:i/>
          <w:lang w:eastAsia="ar-SA"/>
        </w:rPr>
        <w:t>Осеева В.А.</w:t>
      </w:r>
      <w:r w:rsidRPr="00620232">
        <w:rPr>
          <w:lang w:eastAsia="ar-SA"/>
        </w:rPr>
        <w:t xml:space="preserve"> «Плохо», «Обидчики», «Печенье», «Волшебное слово», «Почему», «Что легче?», «Хорошее», «Сыновья», «Синие листья», «Отомстила», «Три товарища», «Просто старушка»</w:t>
      </w:r>
    </w:p>
    <w:p w:rsidR="00B11C71" w:rsidRPr="00620232" w:rsidRDefault="00B11C71" w:rsidP="00B11C71">
      <w:pPr>
        <w:spacing w:after="0"/>
        <w:rPr>
          <w:lang w:eastAsia="ar-SA"/>
        </w:rPr>
      </w:pPr>
      <w:r w:rsidRPr="00620232">
        <w:rPr>
          <w:i/>
          <w:lang w:eastAsia="ar-SA"/>
        </w:rPr>
        <w:t>Пантелеев Л.</w:t>
      </w:r>
      <w:r w:rsidRPr="00620232">
        <w:rPr>
          <w:lang w:eastAsia="ar-SA"/>
        </w:rPr>
        <w:t xml:space="preserve"> «Честное слово», «Трус», «Две лягушки», «Трус»</w:t>
      </w:r>
    </w:p>
    <w:p w:rsidR="00B11C71" w:rsidRPr="00620232" w:rsidRDefault="00B11C71" w:rsidP="00B11C71">
      <w:pPr>
        <w:spacing w:after="0"/>
        <w:rPr>
          <w:lang w:eastAsia="ar-SA"/>
        </w:rPr>
      </w:pPr>
      <w:r w:rsidRPr="00620232">
        <w:rPr>
          <w:i/>
          <w:lang w:eastAsia="ar-SA"/>
        </w:rPr>
        <w:t xml:space="preserve">Паустовский К.Г. </w:t>
      </w:r>
      <w:r w:rsidRPr="00620232">
        <w:rPr>
          <w:lang w:eastAsia="ar-SA"/>
        </w:rPr>
        <w:t>«Скрипучие половицы»</w:t>
      </w:r>
    </w:p>
    <w:p w:rsidR="00B11C71" w:rsidRPr="00620232" w:rsidRDefault="00B11C71" w:rsidP="00B11C71">
      <w:pPr>
        <w:spacing w:after="0"/>
        <w:rPr>
          <w:lang w:eastAsia="ar-SA"/>
        </w:rPr>
      </w:pPr>
      <w:r w:rsidRPr="00620232">
        <w:rPr>
          <w:i/>
          <w:lang w:eastAsia="ar-SA"/>
        </w:rPr>
        <w:t xml:space="preserve">Платонов А.П. </w:t>
      </w:r>
      <w:r w:rsidRPr="00620232">
        <w:rPr>
          <w:lang w:eastAsia="ar-SA"/>
        </w:rPr>
        <w:t>«Сухой хлеб», «Ещё мама»</w:t>
      </w:r>
    </w:p>
    <w:p w:rsidR="00B11C71" w:rsidRPr="00620232" w:rsidRDefault="00B11C71" w:rsidP="00B11C71">
      <w:pPr>
        <w:spacing w:after="0"/>
        <w:rPr>
          <w:lang w:eastAsia="ar-SA"/>
        </w:rPr>
      </w:pPr>
      <w:proofErr w:type="spellStart"/>
      <w:r w:rsidRPr="00620232">
        <w:rPr>
          <w:i/>
          <w:lang w:eastAsia="ar-SA"/>
        </w:rPr>
        <w:t>Пляцковский</w:t>
      </w:r>
      <w:proofErr w:type="spellEnd"/>
      <w:r w:rsidRPr="00620232">
        <w:rPr>
          <w:i/>
          <w:lang w:eastAsia="ar-SA"/>
        </w:rPr>
        <w:t xml:space="preserve"> М.</w:t>
      </w:r>
      <w:r w:rsidRPr="00620232">
        <w:rPr>
          <w:lang w:eastAsia="ar-SA"/>
        </w:rPr>
        <w:t xml:space="preserve"> «Мама»</w:t>
      </w:r>
    </w:p>
    <w:p w:rsidR="00B11C71" w:rsidRPr="00620232" w:rsidRDefault="00B11C71" w:rsidP="00B11C71">
      <w:pPr>
        <w:spacing w:after="0"/>
        <w:rPr>
          <w:lang w:eastAsia="ar-SA"/>
        </w:rPr>
      </w:pPr>
      <w:r w:rsidRPr="00620232">
        <w:rPr>
          <w:i/>
          <w:lang w:eastAsia="ar-SA"/>
        </w:rPr>
        <w:t>Полевой Б.</w:t>
      </w:r>
      <w:r w:rsidRPr="00620232">
        <w:rPr>
          <w:lang w:eastAsia="ar-SA"/>
        </w:rPr>
        <w:t xml:space="preserve"> «Последний день Матвея Кузьмина»</w:t>
      </w:r>
    </w:p>
    <w:p w:rsidR="00B11C71" w:rsidRPr="00620232" w:rsidRDefault="00B11C71" w:rsidP="00B11C71">
      <w:pPr>
        <w:spacing w:after="0"/>
        <w:rPr>
          <w:lang w:eastAsia="ar-SA"/>
        </w:rPr>
      </w:pPr>
      <w:r w:rsidRPr="00620232">
        <w:rPr>
          <w:i/>
          <w:lang w:eastAsia="ar-SA"/>
        </w:rPr>
        <w:t>Пришвин М.М.</w:t>
      </w:r>
      <w:r w:rsidRPr="00620232">
        <w:rPr>
          <w:lang w:eastAsia="ar-SA"/>
        </w:rPr>
        <w:t xml:space="preserve"> «Ребята и утята», «Моя Родина»</w:t>
      </w:r>
    </w:p>
    <w:p w:rsidR="00B11C71" w:rsidRPr="00620232" w:rsidRDefault="00B11C71" w:rsidP="00B11C71">
      <w:pPr>
        <w:spacing w:after="0"/>
        <w:rPr>
          <w:lang w:eastAsia="ar-SA"/>
        </w:rPr>
      </w:pPr>
      <w:r w:rsidRPr="00620232">
        <w:rPr>
          <w:i/>
          <w:lang w:eastAsia="ar-SA"/>
        </w:rPr>
        <w:t>Пушкин А.С.</w:t>
      </w:r>
      <w:r w:rsidRPr="00620232">
        <w:rPr>
          <w:lang w:eastAsia="ar-SA"/>
        </w:rPr>
        <w:t xml:space="preserve"> Сказки</w:t>
      </w:r>
    </w:p>
    <w:p w:rsidR="00B11C71" w:rsidRPr="00620232" w:rsidRDefault="00B11C71" w:rsidP="00B11C71">
      <w:pPr>
        <w:spacing w:after="0"/>
        <w:rPr>
          <w:lang w:eastAsia="ar-SA"/>
        </w:rPr>
      </w:pPr>
      <w:r w:rsidRPr="00620232">
        <w:rPr>
          <w:i/>
          <w:lang w:eastAsia="ar-SA"/>
        </w:rPr>
        <w:t>Родари Д.</w:t>
      </w:r>
      <w:r w:rsidRPr="00620232">
        <w:rPr>
          <w:lang w:eastAsia="ar-SA"/>
        </w:rPr>
        <w:t xml:space="preserve"> «Чиполлино», «Чем пахнут ремесла»</w:t>
      </w:r>
    </w:p>
    <w:p w:rsidR="00B11C71" w:rsidRPr="00620232" w:rsidRDefault="00B11C71" w:rsidP="00B11C71">
      <w:pPr>
        <w:spacing w:after="0"/>
        <w:rPr>
          <w:lang w:eastAsia="ar-SA"/>
        </w:rPr>
      </w:pPr>
      <w:r w:rsidRPr="00620232">
        <w:rPr>
          <w:i/>
          <w:lang w:eastAsia="ar-SA"/>
        </w:rPr>
        <w:t>Симонов К.М.</w:t>
      </w:r>
      <w:r w:rsidRPr="00620232">
        <w:rPr>
          <w:lang w:eastAsia="ar-SA"/>
        </w:rPr>
        <w:t xml:space="preserve"> «Родина»</w:t>
      </w:r>
    </w:p>
    <w:p w:rsidR="00B11C71" w:rsidRPr="00620232" w:rsidRDefault="00B11C71" w:rsidP="00B11C71">
      <w:pPr>
        <w:spacing w:after="0"/>
        <w:rPr>
          <w:lang w:eastAsia="ar-SA"/>
        </w:rPr>
      </w:pPr>
      <w:r w:rsidRPr="00620232">
        <w:rPr>
          <w:i/>
          <w:lang w:eastAsia="ar-SA"/>
        </w:rPr>
        <w:t>Сутеев В.</w:t>
      </w:r>
      <w:r w:rsidRPr="00620232">
        <w:rPr>
          <w:lang w:eastAsia="ar-SA"/>
        </w:rPr>
        <w:t xml:space="preserve"> «Палочка выручалочка», «Разные колеса», «Под грибом»</w:t>
      </w:r>
    </w:p>
    <w:p w:rsidR="00B11C71" w:rsidRPr="00620232" w:rsidRDefault="00B11C71" w:rsidP="00B11C71">
      <w:pPr>
        <w:spacing w:after="0"/>
        <w:rPr>
          <w:lang w:eastAsia="ar-SA"/>
        </w:rPr>
      </w:pPr>
      <w:proofErr w:type="spellStart"/>
      <w:r w:rsidRPr="00620232">
        <w:rPr>
          <w:i/>
          <w:lang w:eastAsia="ar-SA"/>
        </w:rPr>
        <w:t>Тимьяни</w:t>
      </w:r>
      <w:proofErr w:type="spellEnd"/>
      <w:r w:rsidRPr="00620232">
        <w:rPr>
          <w:i/>
          <w:lang w:eastAsia="ar-SA"/>
        </w:rPr>
        <w:t xml:space="preserve"> Ш.</w:t>
      </w:r>
      <w:r w:rsidRPr="00620232">
        <w:rPr>
          <w:lang w:eastAsia="ar-SA"/>
        </w:rPr>
        <w:t xml:space="preserve"> Ай, мой Урал!»</w:t>
      </w:r>
    </w:p>
    <w:p w:rsidR="00B11C71" w:rsidRPr="00620232" w:rsidRDefault="00B11C71" w:rsidP="00B11C71">
      <w:pPr>
        <w:spacing w:after="0"/>
        <w:rPr>
          <w:lang w:eastAsia="ar-SA"/>
        </w:rPr>
      </w:pPr>
      <w:r w:rsidRPr="00620232">
        <w:rPr>
          <w:i/>
          <w:lang w:eastAsia="ar-SA"/>
        </w:rPr>
        <w:t>Толстой Л.Н.</w:t>
      </w:r>
      <w:r w:rsidRPr="00620232">
        <w:rPr>
          <w:lang w:eastAsia="ar-SA"/>
        </w:rPr>
        <w:t xml:space="preserve"> «Косточка», «Птичка», «Белка и волк», «Филипок», «Бабка и внучка», «Старый дед и внучек», «Лгун», «Котенок», «Кто прав?», «Два товарища», «Правда всего дороже»</w:t>
      </w:r>
    </w:p>
    <w:p w:rsidR="00B11C71" w:rsidRPr="00620232" w:rsidRDefault="00B11C71" w:rsidP="00B11C71">
      <w:pPr>
        <w:spacing w:after="0"/>
        <w:rPr>
          <w:lang w:eastAsia="ar-SA"/>
        </w:rPr>
      </w:pPr>
      <w:r w:rsidRPr="00620232">
        <w:rPr>
          <w:i/>
          <w:lang w:eastAsia="ar-SA"/>
        </w:rPr>
        <w:t>Халим Айдар</w:t>
      </w:r>
      <w:r w:rsidRPr="00620232">
        <w:rPr>
          <w:lang w:eastAsia="ar-SA"/>
        </w:rPr>
        <w:t xml:space="preserve"> «Удивительный </w:t>
      </w:r>
      <w:proofErr w:type="spellStart"/>
      <w:r w:rsidRPr="00620232">
        <w:rPr>
          <w:lang w:eastAsia="ar-SA"/>
        </w:rPr>
        <w:t>мальчиш</w:t>
      </w:r>
      <w:proofErr w:type="spellEnd"/>
      <w:r w:rsidRPr="00620232">
        <w:rPr>
          <w:lang w:eastAsia="ar-SA"/>
        </w:rPr>
        <w:t xml:space="preserve"> </w:t>
      </w:r>
      <w:proofErr w:type="spellStart"/>
      <w:r w:rsidRPr="00620232">
        <w:rPr>
          <w:lang w:eastAsia="ar-SA"/>
        </w:rPr>
        <w:t>Биктырыш</w:t>
      </w:r>
      <w:proofErr w:type="spellEnd"/>
      <w:r w:rsidRPr="00620232">
        <w:rPr>
          <w:lang w:eastAsia="ar-SA"/>
        </w:rPr>
        <w:t>»</w:t>
      </w:r>
    </w:p>
    <w:p w:rsidR="00B11C71" w:rsidRPr="00620232" w:rsidRDefault="00B11C71" w:rsidP="00B11C71">
      <w:pPr>
        <w:spacing w:after="0"/>
        <w:rPr>
          <w:i/>
          <w:lang w:eastAsia="ar-SA"/>
        </w:rPr>
      </w:pPr>
      <w:r w:rsidRPr="00620232">
        <w:rPr>
          <w:i/>
          <w:lang w:eastAsia="ar-SA"/>
        </w:rPr>
        <w:t>Чуковский К.И. «</w:t>
      </w:r>
      <w:proofErr w:type="spellStart"/>
      <w:r w:rsidRPr="00620232">
        <w:rPr>
          <w:i/>
          <w:lang w:eastAsia="ar-SA"/>
        </w:rPr>
        <w:t>Федорино</w:t>
      </w:r>
      <w:proofErr w:type="spellEnd"/>
      <w:r w:rsidRPr="00620232">
        <w:rPr>
          <w:i/>
          <w:lang w:eastAsia="ar-SA"/>
        </w:rPr>
        <w:t xml:space="preserve"> горе», «Мойдодыр», «Телефон»</w:t>
      </w:r>
    </w:p>
    <w:p w:rsidR="00B11C71" w:rsidRPr="00620232" w:rsidRDefault="00B11C71" w:rsidP="00B11C71">
      <w:pPr>
        <w:spacing w:after="0"/>
        <w:rPr>
          <w:lang w:eastAsia="ar-SA"/>
        </w:rPr>
      </w:pPr>
      <w:proofErr w:type="spellStart"/>
      <w:r w:rsidRPr="00620232">
        <w:rPr>
          <w:i/>
          <w:lang w:eastAsia="ar-SA"/>
        </w:rPr>
        <w:t>Юлтый</w:t>
      </w:r>
      <w:proofErr w:type="spellEnd"/>
      <w:r w:rsidRPr="00620232">
        <w:rPr>
          <w:i/>
          <w:lang w:eastAsia="ar-SA"/>
        </w:rPr>
        <w:t xml:space="preserve"> Д.</w:t>
      </w:r>
      <w:r w:rsidRPr="00620232">
        <w:rPr>
          <w:lang w:eastAsia="ar-SA"/>
        </w:rPr>
        <w:t xml:space="preserve"> «Хлеб»</w:t>
      </w:r>
    </w:p>
    <w:p w:rsidR="00B11C71" w:rsidRPr="00620232" w:rsidRDefault="00B11C71" w:rsidP="00B11C71">
      <w:pPr>
        <w:spacing w:after="0"/>
        <w:rPr>
          <w:lang w:eastAsia="ar-SA"/>
        </w:rPr>
      </w:pPr>
      <w:r w:rsidRPr="00620232">
        <w:rPr>
          <w:i/>
          <w:lang w:eastAsia="ar-SA"/>
        </w:rPr>
        <w:t>Яковлев Ю.</w:t>
      </w:r>
      <w:r w:rsidRPr="00620232">
        <w:rPr>
          <w:lang w:eastAsia="ar-SA"/>
        </w:rPr>
        <w:t xml:space="preserve"> «Мама»</w:t>
      </w:r>
    </w:p>
    <w:p w:rsidR="00B11C71" w:rsidRDefault="00B11C71" w:rsidP="00B11C71">
      <w:pPr>
        <w:spacing w:after="0"/>
        <w:rPr>
          <w:rFonts w:eastAsia="Calibri"/>
          <w:lang w:eastAsia="ar-SA"/>
        </w:rPr>
      </w:pPr>
    </w:p>
    <w:p w:rsidR="00B11C71" w:rsidRDefault="00B11C71" w:rsidP="00B11C71">
      <w:pPr>
        <w:spacing w:after="0"/>
        <w:rPr>
          <w:rFonts w:eastAsia="Calibri"/>
          <w:lang w:eastAsia="ar-SA"/>
        </w:rPr>
      </w:pPr>
    </w:p>
    <w:p w:rsidR="00B11C71" w:rsidRDefault="00B11C71" w:rsidP="00B11C71">
      <w:pPr>
        <w:spacing w:after="0"/>
        <w:rPr>
          <w:rFonts w:eastAsia="Calibri"/>
          <w:lang w:eastAsia="ar-SA"/>
        </w:rPr>
      </w:pPr>
    </w:p>
    <w:p w:rsidR="00B11C71" w:rsidRPr="00620232" w:rsidRDefault="00B11C71" w:rsidP="00B11C71">
      <w:pPr>
        <w:spacing w:after="0"/>
        <w:rPr>
          <w:rFonts w:eastAsia="Calibri"/>
          <w:lang w:eastAsia="ar-SA"/>
        </w:rPr>
      </w:pPr>
    </w:p>
    <w:p w:rsidR="00B11C71" w:rsidRPr="00026271" w:rsidRDefault="00B11C71" w:rsidP="00B11C71">
      <w:pPr>
        <w:spacing w:after="0"/>
        <w:rPr>
          <w:rFonts w:eastAsia="Calibri"/>
          <w:b/>
          <w:sz w:val="28"/>
          <w:szCs w:val="28"/>
          <w:lang w:eastAsia="ar-SA"/>
        </w:rPr>
      </w:pPr>
      <w:r w:rsidRPr="00026271">
        <w:rPr>
          <w:rFonts w:eastAsia="Calibri"/>
          <w:b/>
          <w:sz w:val="28"/>
          <w:szCs w:val="28"/>
          <w:lang w:eastAsia="ar-SA"/>
        </w:rPr>
        <w:lastRenderedPageBreak/>
        <w:t>Календарно-тематическое планирование</w:t>
      </w:r>
    </w:p>
    <w:p w:rsidR="00B11C71" w:rsidRPr="00026271" w:rsidRDefault="00B11C71" w:rsidP="00B11C71">
      <w:pPr>
        <w:spacing w:after="0"/>
        <w:rPr>
          <w:rFonts w:eastAsia="Calibri"/>
          <w:b/>
          <w:sz w:val="24"/>
          <w:szCs w:val="24"/>
          <w:lang w:eastAsia="ar-SA"/>
        </w:rPr>
      </w:pPr>
    </w:p>
    <w:p w:rsidR="00B11C71" w:rsidRPr="000E3490" w:rsidRDefault="00B11C71" w:rsidP="00B11C71">
      <w:pPr>
        <w:widowControl w:val="0"/>
        <w:suppressAutoHyphens/>
        <w:spacing w:after="0" w:line="240" w:lineRule="auto"/>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05"/>
        <w:gridCol w:w="3848"/>
        <w:gridCol w:w="3402"/>
        <w:gridCol w:w="1984"/>
        <w:gridCol w:w="1843"/>
        <w:gridCol w:w="1985"/>
        <w:gridCol w:w="1705"/>
      </w:tblGrid>
      <w:tr w:rsidR="00B11C71" w:rsidRPr="000E3490" w:rsidTr="00DA525D">
        <w:tc>
          <w:tcPr>
            <w:tcW w:w="405" w:type="dxa"/>
            <w:tcBorders>
              <w:top w:val="single" w:sz="2" w:space="0" w:color="000000"/>
              <w:left w:val="single" w:sz="2" w:space="0" w:color="000000"/>
              <w:bottom w:val="single" w:sz="2" w:space="0" w:color="000000"/>
              <w:right w:val="nil"/>
            </w:tcBorders>
          </w:tcPr>
          <w:p w:rsidR="00B11C71" w:rsidRPr="00DE2927" w:rsidRDefault="00B11C71" w:rsidP="00DA525D">
            <w:pPr>
              <w:spacing w:after="0"/>
              <w:rPr>
                <w:sz w:val="24"/>
                <w:szCs w:val="24"/>
                <w:lang w:eastAsia="hi-IN" w:bidi="hi-IN"/>
              </w:rPr>
            </w:pPr>
            <w:r w:rsidRPr="00DE2927">
              <w:rPr>
                <w:sz w:val="24"/>
                <w:szCs w:val="24"/>
                <w:lang w:eastAsia="hi-IN" w:bidi="hi-IN"/>
              </w:rPr>
              <w:t>№</w:t>
            </w:r>
          </w:p>
        </w:tc>
        <w:tc>
          <w:tcPr>
            <w:tcW w:w="3848" w:type="dxa"/>
            <w:tcBorders>
              <w:top w:val="single" w:sz="2" w:space="0" w:color="000000"/>
              <w:left w:val="single" w:sz="2" w:space="0" w:color="000000"/>
              <w:bottom w:val="single" w:sz="2" w:space="0" w:color="000000"/>
              <w:right w:val="nil"/>
            </w:tcBorders>
            <w:hideMark/>
          </w:tcPr>
          <w:p w:rsidR="00B11C71" w:rsidRPr="00DE2927" w:rsidRDefault="00B11C71" w:rsidP="00DA525D">
            <w:pPr>
              <w:spacing w:after="0"/>
              <w:rPr>
                <w:sz w:val="24"/>
                <w:szCs w:val="24"/>
                <w:lang w:eastAsia="hi-IN" w:bidi="hi-IN"/>
              </w:rPr>
            </w:pPr>
            <w:r w:rsidRPr="00DE2927">
              <w:rPr>
                <w:sz w:val="24"/>
                <w:szCs w:val="24"/>
                <w:lang w:eastAsia="hi-IN" w:bidi="hi-IN"/>
              </w:rPr>
              <w:t xml:space="preserve">Тема </w:t>
            </w:r>
          </w:p>
        </w:tc>
        <w:tc>
          <w:tcPr>
            <w:tcW w:w="9214" w:type="dxa"/>
            <w:gridSpan w:val="4"/>
            <w:tcBorders>
              <w:top w:val="single" w:sz="2" w:space="0" w:color="000000"/>
              <w:left w:val="single" w:sz="2" w:space="0" w:color="000000"/>
              <w:bottom w:val="single" w:sz="2" w:space="0" w:color="000000"/>
              <w:right w:val="single" w:sz="4" w:space="0" w:color="auto"/>
            </w:tcBorders>
            <w:hideMark/>
          </w:tcPr>
          <w:p w:rsidR="00B11C71" w:rsidRPr="00DE2927" w:rsidRDefault="00B11C71" w:rsidP="00DA525D">
            <w:pPr>
              <w:spacing w:after="0"/>
              <w:rPr>
                <w:sz w:val="24"/>
                <w:szCs w:val="24"/>
                <w:lang w:val="en-US" w:eastAsia="hi-IN" w:bidi="hi-IN"/>
              </w:rPr>
            </w:pPr>
            <w:r w:rsidRPr="00DE2927">
              <w:rPr>
                <w:sz w:val="24"/>
                <w:szCs w:val="24"/>
                <w:lang w:eastAsia="hi-IN" w:bidi="hi-IN"/>
              </w:rPr>
              <w:t>Планируемые результаты.</w:t>
            </w:r>
          </w:p>
          <w:p w:rsidR="00B11C71" w:rsidRPr="00DE2927" w:rsidRDefault="00B11C71" w:rsidP="00DA525D">
            <w:pPr>
              <w:spacing w:after="0"/>
              <w:rPr>
                <w:sz w:val="24"/>
                <w:szCs w:val="24"/>
                <w:lang w:eastAsia="hi-IN" w:bidi="hi-IN"/>
              </w:rPr>
            </w:pPr>
            <w:r w:rsidRPr="00DE2927">
              <w:rPr>
                <w:sz w:val="24"/>
                <w:szCs w:val="24"/>
                <w:lang w:eastAsia="hi-IN" w:bidi="hi-IN"/>
              </w:rPr>
              <w:t>Характеристика личности</w:t>
            </w:r>
          </w:p>
        </w:tc>
        <w:tc>
          <w:tcPr>
            <w:tcW w:w="1705" w:type="dxa"/>
            <w:tcBorders>
              <w:top w:val="single" w:sz="2" w:space="0" w:color="000000"/>
              <w:left w:val="single" w:sz="4" w:space="0" w:color="auto"/>
              <w:bottom w:val="single" w:sz="2" w:space="0" w:color="000000"/>
              <w:right w:val="single" w:sz="2" w:space="0" w:color="000000"/>
            </w:tcBorders>
          </w:tcPr>
          <w:p w:rsidR="00B11C71" w:rsidRDefault="00B11C71" w:rsidP="00DA525D">
            <w:pPr>
              <w:spacing w:after="0"/>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Pr>
                <w:rFonts w:ascii="Arial" w:eastAsia="SimSun" w:hAnsi="Arial" w:cs="Mangal"/>
                <w:kern w:val="2"/>
                <w:sz w:val="20"/>
                <w:szCs w:val="24"/>
                <w:lang w:eastAsia="hi-IN" w:bidi="hi-IN"/>
              </w:rPr>
              <w:t>Дата</w:t>
            </w: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личностные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коммуникативные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регулятивные</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познавательные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Вводное</w:t>
            </w:r>
          </w:p>
          <w:p w:rsidR="00B11C71" w:rsidRPr="00121E9F"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детей друг с другом ,с</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учителем, развитие дружеских взаимоотношений,</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диагностика творческих способностей учащихся</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w:t>
            </w:r>
            <w:proofErr w:type="spellStart"/>
            <w:r w:rsidRPr="000E3490">
              <w:rPr>
                <w:rFonts w:ascii="Arial" w:eastAsia="SimSun" w:hAnsi="Arial" w:cs="Mangal"/>
                <w:kern w:val="2"/>
                <w:sz w:val="20"/>
                <w:szCs w:val="24"/>
                <w:lang w:eastAsia="hi-IN" w:bidi="hi-IN"/>
              </w:rPr>
              <w:t>сверстниками,доброжелательного</w:t>
            </w:r>
            <w:proofErr w:type="spellEnd"/>
            <w:r w:rsidRPr="000E3490">
              <w:rPr>
                <w:rFonts w:ascii="Arial" w:eastAsia="SimSun" w:hAnsi="Arial" w:cs="Mangal"/>
                <w:kern w:val="2"/>
                <w:sz w:val="20"/>
                <w:szCs w:val="24"/>
                <w:lang w:eastAsia="hi-IN" w:bidi="hi-IN"/>
              </w:rPr>
              <w:t xml:space="preserve"> отношения друг к </w:t>
            </w:r>
            <w:proofErr w:type="spellStart"/>
            <w:r w:rsidRPr="000E3490">
              <w:rPr>
                <w:rFonts w:ascii="Arial" w:eastAsia="SimSun" w:hAnsi="Arial" w:cs="Mangal"/>
                <w:kern w:val="2"/>
                <w:sz w:val="20"/>
                <w:szCs w:val="24"/>
                <w:lang w:eastAsia="hi-IN" w:bidi="hi-IN"/>
              </w:rPr>
              <w:t>другуосознание</w:t>
            </w:r>
            <w:proofErr w:type="spellEnd"/>
            <w:r w:rsidRPr="000E3490">
              <w:rPr>
                <w:rFonts w:ascii="Arial" w:eastAsia="SimSun" w:hAnsi="Arial" w:cs="Mangal"/>
                <w:kern w:val="2"/>
                <w:sz w:val="20"/>
                <w:szCs w:val="24"/>
                <w:lang w:eastAsia="hi-IN" w:bidi="hi-IN"/>
              </w:rPr>
              <w:t xml:space="preserve"> значимости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занятий театральным искусством для личного развития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умения включаться в коллективное </w:t>
            </w:r>
            <w:proofErr w:type="spellStart"/>
            <w:r w:rsidRPr="000E3490">
              <w:rPr>
                <w:rFonts w:ascii="Arial" w:eastAsia="SimSun" w:hAnsi="Arial" w:cs="Mangal"/>
                <w:kern w:val="2"/>
                <w:sz w:val="20"/>
                <w:szCs w:val="24"/>
                <w:lang w:eastAsia="hi-IN" w:bidi="hi-IN"/>
              </w:rPr>
              <w:t>обсуждение,проявлять</w:t>
            </w:r>
            <w:proofErr w:type="spellEnd"/>
            <w:r w:rsidRPr="000E3490">
              <w:rPr>
                <w:rFonts w:ascii="Arial" w:eastAsia="SimSun" w:hAnsi="Arial" w:cs="Mangal"/>
                <w:kern w:val="2"/>
                <w:sz w:val="20"/>
                <w:szCs w:val="24"/>
                <w:lang w:eastAsia="hi-IN" w:bidi="hi-IN"/>
              </w:rPr>
              <w:t xml:space="preserve"> инициативу и активность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творческие способности при инсценировании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B11C71" w:rsidRPr="00AC6DFD"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Что такое театр?</w:t>
            </w:r>
          </w:p>
          <w:p w:rsidR="00B11C71" w:rsidRPr="00AC6DFD"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разъяснить учащимся цели, задачи кружка; формы занятий.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чувство прекрасного и эстетических чувств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знакомства с театральной культурой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понимать и принимать 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пользоваться приемами анализа и синтеза при просмотре видеозаписей</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с понятием «тембр </w:t>
            </w:r>
            <w:proofErr w:type="spellStart"/>
            <w:r w:rsidRPr="000E3490">
              <w:rPr>
                <w:rFonts w:ascii="Arial" w:eastAsia="SimSun" w:hAnsi="Arial" w:cs="Mangal"/>
                <w:kern w:val="2"/>
                <w:sz w:val="20"/>
                <w:szCs w:val="20"/>
                <w:lang w:eastAsia="hi-IN" w:bidi="hi-IN"/>
              </w:rPr>
              <w:t>голоса»,упражнять</w:t>
            </w:r>
            <w:proofErr w:type="spellEnd"/>
            <w:r w:rsidRPr="000E3490">
              <w:rPr>
                <w:rFonts w:ascii="Arial" w:eastAsia="SimSun" w:hAnsi="Arial" w:cs="Mangal"/>
                <w:kern w:val="2"/>
                <w:sz w:val="20"/>
                <w:szCs w:val="20"/>
                <w:lang w:eastAsia="hi-IN" w:bidi="hi-IN"/>
              </w:rPr>
              <w:t xml:space="preserve"> детей в проговаривании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работать в </w:t>
            </w:r>
            <w:proofErr w:type="spellStart"/>
            <w:r w:rsidRPr="000E3490">
              <w:rPr>
                <w:rFonts w:ascii="Arial" w:eastAsia="SimSun" w:hAnsi="Arial" w:cs="Mangal"/>
                <w:kern w:val="2"/>
                <w:sz w:val="20"/>
                <w:szCs w:val="24"/>
                <w:lang w:eastAsia="hi-IN" w:bidi="hi-IN"/>
              </w:rPr>
              <w:t>группе,учитывать</w:t>
            </w:r>
            <w:proofErr w:type="spellEnd"/>
            <w:r w:rsidRPr="000E3490">
              <w:rPr>
                <w:rFonts w:ascii="Arial" w:eastAsia="SimSun" w:hAnsi="Arial" w:cs="Mangal"/>
                <w:kern w:val="2"/>
                <w:sz w:val="20"/>
                <w:szCs w:val="24"/>
                <w:lang w:eastAsia="hi-IN" w:bidi="hi-IN"/>
              </w:rPr>
              <w:t xml:space="preserve"> мнения </w:t>
            </w:r>
            <w:proofErr w:type="spellStart"/>
            <w:r w:rsidRPr="000E3490">
              <w:rPr>
                <w:rFonts w:ascii="Arial" w:eastAsia="SimSun" w:hAnsi="Arial" w:cs="Mangal"/>
                <w:kern w:val="2"/>
                <w:sz w:val="20"/>
                <w:szCs w:val="24"/>
                <w:lang w:eastAsia="hi-IN" w:bidi="hi-IN"/>
              </w:rPr>
              <w:t>партнеров,отличные</w:t>
            </w:r>
            <w:proofErr w:type="spellEnd"/>
            <w:r w:rsidRPr="000E3490">
              <w:rPr>
                <w:rFonts w:ascii="Arial" w:eastAsia="SimSun" w:hAnsi="Arial" w:cs="Mangal"/>
                <w:kern w:val="2"/>
                <w:sz w:val="20"/>
                <w:szCs w:val="24"/>
                <w:lang w:eastAsia="hi-IN" w:bidi="hi-IN"/>
              </w:rPr>
              <w:t xml:space="preserve"> от собственных</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понимать и принимать 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B11C71" w:rsidRPr="00AC6DFD"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AC6DFD"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(упражнять детей в проговаривании</w:t>
            </w:r>
          </w:p>
          <w:p w:rsidR="00B11C71" w:rsidRPr="00AC6DFD"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фраз с различным </w:t>
            </w:r>
            <w:proofErr w:type="spellStart"/>
            <w:r w:rsidRPr="000E3490">
              <w:rPr>
                <w:rFonts w:ascii="Arial" w:eastAsia="SimSun" w:hAnsi="Arial" w:cs="Mangal"/>
                <w:kern w:val="2"/>
                <w:sz w:val="20"/>
                <w:szCs w:val="20"/>
                <w:lang w:eastAsia="hi-IN" w:bidi="hi-IN"/>
              </w:rPr>
              <w:t>тембром,поддержи</w:t>
            </w:r>
            <w:proofErr w:type="spellEnd"/>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вать</w:t>
            </w:r>
            <w:proofErr w:type="spellEnd"/>
            <w:r w:rsidRPr="000E3490">
              <w:rPr>
                <w:rFonts w:ascii="Arial" w:eastAsia="SimSun" w:hAnsi="Arial" w:cs="Mangal"/>
                <w:kern w:val="2"/>
                <w:sz w:val="20"/>
                <w:szCs w:val="20"/>
                <w:lang w:eastAsia="hi-IN" w:bidi="hi-IN"/>
              </w:rPr>
              <w:t xml:space="preserve">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Форимирование</w:t>
            </w:r>
            <w:proofErr w:type="spellEnd"/>
            <w:r w:rsidRPr="000E3490">
              <w:rPr>
                <w:rFonts w:ascii="Arial" w:eastAsia="SimSun" w:hAnsi="Arial" w:cs="Mangal"/>
                <w:kern w:val="2"/>
                <w:sz w:val="20"/>
                <w:szCs w:val="20"/>
                <w:lang w:eastAsia="hi-IN" w:bidi="hi-IN"/>
              </w:rPr>
              <w:t xml:space="preserve"> умения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согласовывать свои действия с </w:t>
            </w:r>
            <w:r w:rsidRPr="000E3490">
              <w:rPr>
                <w:rFonts w:ascii="Arial" w:eastAsia="SimSun" w:hAnsi="Arial" w:cs="Mangal"/>
                <w:kern w:val="2"/>
                <w:sz w:val="20"/>
                <w:szCs w:val="20"/>
                <w:lang w:eastAsia="hi-IN" w:bidi="hi-IN"/>
              </w:rPr>
              <w:lastRenderedPageBreak/>
              <w:t>партнерами и взаимно контролировать друг друга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осваивать с помощью учителя </w:t>
            </w:r>
            <w:r w:rsidRPr="000E3490">
              <w:rPr>
                <w:rFonts w:ascii="Arial" w:eastAsia="SimSun" w:hAnsi="Arial" w:cs="Mangal"/>
                <w:kern w:val="2"/>
                <w:sz w:val="20"/>
                <w:szCs w:val="24"/>
                <w:lang w:eastAsia="hi-IN" w:bidi="hi-IN"/>
              </w:rPr>
              <w:lastRenderedPageBreak/>
              <w:t>позитивные установки типа «Я еще многое смогу», «У меня все получится»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w:t>
            </w:r>
            <w:r w:rsidRPr="000E3490">
              <w:rPr>
                <w:rFonts w:ascii="Arial" w:eastAsia="SimSun" w:hAnsi="Arial" w:cs="Mangal"/>
                <w:kern w:val="2"/>
                <w:sz w:val="20"/>
                <w:szCs w:val="24"/>
                <w:lang w:eastAsia="hi-IN" w:bidi="hi-IN"/>
              </w:rPr>
              <w:lastRenderedPageBreak/>
              <w:t>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Развивай свой</w:t>
            </w:r>
          </w:p>
          <w:p w:rsidR="00B11C71" w:rsidRPr="000E3490" w:rsidRDefault="00B11C71" w:rsidP="00DA525D">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w:t>
            </w:r>
          </w:p>
          <w:p w:rsidR="00B11C71"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Попробуем измениться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понятиями «мимика»,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«пантомима», «жест»</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Упражнения детей в изображении героев с помощью мимики и 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Форимирование</w:t>
            </w:r>
            <w:proofErr w:type="spellEnd"/>
            <w:r w:rsidRPr="000E3490">
              <w:rPr>
                <w:rFonts w:ascii="Arial" w:eastAsia="SimSun" w:hAnsi="Arial" w:cs="Mangal"/>
                <w:kern w:val="2"/>
                <w:sz w:val="20"/>
                <w:szCs w:val="20"/>
                <w:lang w:eastAsia="hi-IN" w:bidi="hi-IN"/>
              </w:rPr>
              <w:t xml:space="preserve"> понимания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умение выбирать наиболее эффективный способ решения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Игровой урок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 детей выразительность </w:t>
            </w:r>
            <w:proofErr w:type="spellStart"/>
            <w:r w:rsidRPr="000E3490">
              <w:rPr>
                <w:rFonts w:ascii="Arial" w:eastAsia="SimSun" w:hAnsi="Arial" w:cs="Mangal"/>
                <w:kern w:val="2"/>
                <w:sz w:val="20"/>
                <w:szCs w:val="20"/>
                <w:lang w:eastAsia="hi-IN" w:bidi="hi-IN"/>
              </w:rPr>
              <w:t>жестов,мимики,голоса.Активизировать</w:t>
            </w:r>
            <w:proofErr w:type="spellEnd"/>
            <w:r w:rsidRPr="000E3490">
              <w:rPr>
                <w:rFonts w:ascii="Arial" w:eastAsia="SimSun" w:hAnsi="Arial" w:cs="Mangal"/>
                <w:kern w:val="2"/>
                <w:sz w:val="20"/>
                <w:szCs w:val="20"/>
                <w:lang w:eastAsia="hi-IN" w:bidi="hi-IN"/>
              </w:rPr>
              <w:t xml:space="preserve"> словарь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предложение,убеждать,уступать</w:t>
            </w:r>
            <w:proofErr w:type="spellEnd"/>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 xml:space="preserve">Посещение театра </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Виды театрального 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видами театрального </w:t>
            </w:r>
            <w:proofErr w:type="spellStart"/>
            <w:r w:rsidRPr="000E3490">
              <w:rPr>
                <w:rFonts w:ascii="Arial" w:eastAsia="SimSun" w:hAnsi="Arial" w:cs="Mangal"/>
                <w:kern w:val="2"/>
                <w:sz w:val="20"/>
                <w:szCs w:val="20"/>
                <w:lang w:eastAsia="hi-IN" w:bidi="hi-IN"/>
              </w:rPr>
              <w:lastRenderedPageBreak/>
              <w:t>искусства,показать</w:t>
            </w:r>
            <w:proofErr w:type="spellEnd"/>
            <w:r w:rsidRPr="000E3490">
              <w:rPr>
                <w:rFonts w:ascii="Arial" w:eastAsia="SimSun" w:hAnsi="Arial" w:cs="Mangal"/>
                <w:kern w:val="2"/>
                <w:sz w:val="20"/>
                <w:szCs w:val="20"/>
                <w:lang w:eastAsia="hi-IN" w:bidi="hi-IN"/>
              </w:rPr>
              <w:t xml:space="preserve">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Формирование потребности сотрудничества со </w:t>
            </w:r>
            <w:proofErr w:type="spellStart"/>
            <w:r w:rsidRPr="000E3490">
              <w:rPr>
                <w:rFonts w:ascii="Arial" w:eastAsia="SimSun" w:hAnsi="Arial" w:cs="Mangal"/>
                <w:kern w:val="2"/>
                <w:sz w:val="20"/>
                <w:szCs w:val="24"/>
                <w:lang w:eastAsia="hi-IN" w:bidi="hi-IN"/>
              </w:rPr>
              <w:t>сверстниками,доброжелательного</w:t>
            </w:r>
            <w:proofErr w:type="spellEnd"/>
            <w:r w:rsidRPr="000E3490">
              <w:rPr>
                <w:rFonts w:ascii="Arial" w:eastAsia="SimSun" w:hAnsi="Arial" w:cs="Mangal"/>
                <w:kern w:val="2"/>
                <w:sz w:val="20"/>
                <w:szCs w:val="24"/>
                <w:lang w:eastAsia="hi-IN" w:bidi="hi-IN"/>
              </w:rPr>
              <w:t xml:space="preserve"> отношения друг к </w:t>
            </w:r>
            <w:proofErr w:type="spellStart"/>
            <w:r w:rsidRPr="000E3490">
              <w:rPr>
                <w:rFonts w:ascii="Arial" w:eastAsia="SimSun" w:hAnsi="Arial" w:cs="Mangal"/>
                <w:kern w:val="2"/>
                <w:sz w:val="20"/>
                <w:szCs w:val="24"/>
                <w:lang w:eastAsia="hi-IN" w:bidi="hi-IN"/>
              </w:rPr>
              <w:t>другуосознание</w:t>
            </w:r>
            <w:proofErr w:type="spellEnd"/>
            <w:r w:rsidRPr="000E3490">
              <w:rPr>
                <w:rFonts w:ascii="Arial" w:eastAsia="SimSun" w:hAnsi="Arial" w:cs="Mangal"/>
                <w:kern w:val="2"/>
                <w:sz w:val="20"/>
                <w:szCs w:val="24"/>
                <w:lang w:eastAsia="hi-IN" w:bidi="hi-IN"/>
              </w:rPr>
              <w:t xml:space="preserve"> </w:t>
            </w:r>
            <w:r w:rsidRPr="000E3490">
              <w:rPr>
                <w:rFonts w:ascii="Arial" w:eastAsia="SimSun" w:hAnsi="Arial" w:cs="Mangal"/>
                <w:kern w:val="2"/>
                <w:sz w:val="20"/>
                <w:szCs w:val="24"/>
                <w:lang w:eastAsia="hi-IN" w:bidi="hi-IN"/>
              </w:rPr>
              <w:lastRenderedPageBreak/>
              <w:t xml:space="preserve">значимости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занятий театральным искусством для личного развития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понимание возможностей различных точек </w:t>
            </w:r>
            <w:r w:rsidRPr="000E3490">
              <w:rPr>
                <w:rFonts w:ascii="Arial" w:eastAsia="SimSun" w:hAnsi="Arial" w:cs="Mangal"/>
                <w:kern w:val="2"/>
                <w:sz w:val="20"/>
                <w:szCs w:val="20"/>
                <w:lang w:eastAsia="hi-IN" w:bidi="hi-IN"/>
              </w:rPr>
              <w:lastRenderedPageBreak/>
              <w:t>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lastRenderedPageBreak/>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анализировать объекты с целью </w:t>
            </w:r>
            <w:r w:rsidRPr="000E3490">
              <w:rPr>
                <w:rFonts w:ascii="Arial" w:eastAsia="SimSun" w:hAnsi="Arial" w:cs="Mangal"/>
                <w:kern w:val="2"/>
                <w:sz w:val="20"/>
                <w:szCs w:val="24"/>
                <w:lang w:eastAsia="hi-IN" w:bidi="hi-IN"/>
              </w:rPr>
              <w:lastRenderedPageBreak/>
              <w:t>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Правильное дыхание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дыхание,слуховое</w:t>
            </w:r>
            <w:proofErr w:type="spellEnd"/>
            <w:r w:rsidRPr="000E3490">
              <w:rPr>
                <w:rFonts w:ascii="Arial" w:eastAsia="SimSun" w:hAnsi="Arial" w:cs="Mangal"/>
                <w:kern w:val="2"/>
                <w:sz w:val="20"/>
                <w:szCs w:val="20"/>
                <w:lang w:eastAsia="hi-IN" w:bidi="hi-IN"/>
              </w:rPr>
              <w:t xml:space="preserve"> </w:t>
            </w:r>
            <w:proofErr w:type="spellStart"/>
            <w:r w:rsidRPr="000E3490">
              <w:rPr>
                <w:rFonts w:ascii="Arial" w:eastAsia="SimSun" w:hAnsi="Arial" w:cs="Mangal"/>
                <w:kern w:val="2"/>
                <w:sz w:val="20"/>
                <w:szCs w:val="20"/>
                <w:lang w:eastAsia="hi-IN" w:bidi="hi-IN"/>
              </w:rPr>
              <w:t>внимание,продолжать</w:t>
            </w:r>
            <w:proofErr w:type="spellEnd"/>
            <w:r w:rsidRPr="000E3490">
              <w:rPr>
                <w:rFonts w:ascii="Arial" w:eastAsia="SimSun" w:hAnsi="Arial" w:cs="Mangal"/>
                <w:kern w:val="2"/>
                <w:sz w:val="20"/>
                <w:szCs w:val="20"/>
                <w:lang w:eastAsia="hi-IN" w:bidi="hi-IN"/>
              </w:rPr>
              <w:t xml:space="preserve"> отрабатывать выразительность 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оказать помощь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взаимоконтроля и взаимопомощи по ходу выполнения задания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понимать и принимать учебную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видами театрального </w:t>
            </w:r>
            <w:proofErr w:type="spellStart"/>
            <w:r w:rsidRPr="000E3490">
              <w:rPr>
                <w:rFonts w:ascii="Arial" w:eastAsia="SimSun" w:hAnsi="Arial" w:cs="Mangal"/>
                <w:kern w:val="2"/>
                <w:sz w:val="20"/>
                <w:szCs w:val="20"/>
                <w:lang w:eastAsia="hi-IN" w:bidi="hi-IN"/>
              </w:rPr>
              <w:t>искусства,показать</w:t>
            </w:r>
            <w:proofErr w:type="spellEnd"/>
            <w:r w:rsidRPr="000E3490">
              <w:rPr>
                <w:rFonts w:ascii="Arial" w:eastAsia="SimSun" w:hAnsi="Arial" w:cs="Mangal"/>
                <w:kern w:val="2"/>
                <w:sz w:val="20"/>
                <w:szCs w:val="20"/>
                <w:lang w:eastAsia="hi-IN" w:bidi="hi-IN"/>
              </w:rPr>
              <w:t xml:space="preserve">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познавательные мотивы-интерес к новому</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вносить необходимые дополнения и коррективы  в случае расхождения </w:t>
            </w:r>
            <w:proofErr w:type="spellStart"/>
            <w:r w:rsidRPr="000E3490">
              <w:rPr>
                <w:rFonts w:ascii="Arial" w:eastAsia="SimSun" w:hAnsi="Arial" w:cs="Mangal"/>
                <w:kern w:val="2"/>
                <w:sz w:val="20"/>
                <w:szCs w:val="24"/>
                <w:lang w:eastAsia="hi-IN" w:bidi="hi-IN"/>
              </w:rPr>
              <w:t>эталона,реального</w:t>
            </w:r>
            <w:proofErr w:type="spellEnd"/>
            <w:r w:rsidRPr="000E3490">
              <w:rPr>
                <w:rFonts w:ascii="Arial" w:eastAsia="SimSun" w:hAnsi="Arial" w:cs="Mangal"/>
                <w:kern w:val="2"/>
                <w:sz w:val="20"/>
                <w:szCs w:val="24"/>
                <w:lang w:eastAsia="hi-IN" w:bidi="hi-IN"/>
              </w:rPr>
              <w:t xml:space="preserve"> действия и его продукта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говорить красиво и </w:t>
            </w:r>
            <w:proofErr w:type="spellStart"/>
            <w:r w:rsidRPr="000E3490">
              <w:rPr>
                <w:rFonts w:ascii="Arial" w:eastAsia="SimSun" w:hAnsi="Arial" w:cs="Mangal"/>
                <w:kern w:val="2"/>
                <w:sz w:val="20"/>
                <w:szCs w:val="24"/>
                <w:lang w:eastAsia="hi-IN" w:bidi="hi-IN"/>
              </w:rPr>
              <w:t>правильно,используя</w:t>
            </w:r>
            <w:proofErr w:type="spellEnd"/>
            <w:r w:rsidRPr="000E3490">
              <w:rPr>
                <w:rFonts w:ascii="Arial" w:eastAsia="SimSun" w:hAnsi="Arial" w:cs="Mangal"/>
                <w:kern w:val="2"/>
                <w:sz w:val="20"/>
                <w:szCs w:val="24"/>
                <w:lang w:eastAsia="hi-IN" w:bidi="hi-IN"/>
              </w:rPr>
              <w:t xml:space="preserve"> эмоциональные интонации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извлекать необходимую информацию из прочитанных и прослушанных текстов,</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понимать и применять </w:t>
            </w:r>
            <w:r w:rsidRPr="000E3490">
              <w:rPr>
                <w:rFonts w:ascii="Arial" w:eastAsia="SimSun" w:hAnsi="Arial" w:cs="Mangal"/>
                <w:kern w:val="2"/>
                <w:sz w:val="20"/>
                <w:szCs w:val="24"/>
                <w:lang w:eastAsia="hi-IN" w:bidi="hi-IN"/>
              </w:rPr>
              <w:lastRenderedPageBreak/>
              <w:t>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героев сказки.</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понятно и логично отвечать на вопросы по содержанию сказки.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 помощью вопросов получать необходимые сведения от партнеров по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строить понятные для партнера высказывания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быть </w:t>
            </w:r>
            <w:proofErr w:type="spellStart"/>
            <w:r w:rsidRPr="000E3490">
              <w:rPr>
                <w:rFonts w:ascii="Arial" w:eastAsia="SimSun" w:hAnsi="Arial" w:cs="Mangal"/>
                <w:kern w:val="2"/>
                <w:sz w:val="20"/>
                <w:szCs w:val="20"/>
                <w:lang w:eastAsia="hi-IN" w:bidi="hi-IN"/>
              </w:rPr>
              <w:t>доброжелательным,внимательным,готовым</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владеть определенными вербальными и невербальными </w:t>
            </w:r>
            <w:r w:rsidRPr="000E3490">
              <w:rPr>
                <w:rFonts w:ascii="Arial" w:eastAsia="SimSun" w:hAnsi="Arial" w:cs="Mangal"/>
                <w:kern w:val="2"/>
                <w:sz w:val="20"/>
                <w:szCs w:val="20"/>
                <w:lang w:eastAsia="hi-IN" w:bidi="hi-IN"/>
              </w:rPr>
              <w:lastRenderedPageBreak/>
              <w:t>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lastRenderedPageBreak/>
              <w:t xml:space="preserve">Формировать умение проводить контроль в форме сличения способа действия и его </w:t>
            </w:r>
            <w:r w:rsidRPr="000E3490">
              <w:rPr>
                <w:rFonts w:ascii="Times New Roman" w:eastAsia="SimSun" w:hAnsi="Times New Roman" w:cs="Times New Roman"/>
                <w:kern w:val="2"/>
                <w:sz w:val="20"/>
                <w:szCs w:val="20"/>
                <w:lang w:eastAsia="hi-IN" w:bidi="hi-IN"/>
              </w:rPr>
              <w:lastRenderedPageBreak/>
              <w:t>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w:t>
            </w:r>
            <w:r>
              <w:rPr>
                <w:rFonts w:ascii="Arial" w:eastAsia="SimSun" w:hAnsi="Arial" w:cs="Mangal"/>
                <w:kern w:val="2"/>
                <w:sz w:val="20"/>
                <w:szCs w:val="20"/>
                <w:lang w:eastAsia="hi-IN" w:bidi="hi-IN"/>
              </w:rPr>
              <w:t>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B11C71" w:rsidRPr="000E3490" w:rsidRDefault="00B11C71" w:rsidP="00DA525D">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Устройство зрительного зала и сцены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устройством зрительного зала и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Формирование стремления к самоизменению-приобретению </w:t>
            </w:r>
            <w:r w:rsidRPr="000E3490">
              <w:rPr>
                <w:rFonts w:ascii="Arial" w:eastAsia="SimSun" w:hAnsi="Arial" w:cs="Mangal"/>
                <w:kern w:val="2"/>
                <w:sz w:val="20"/>
                <w:szCs w:val="20"/>
                <w:lang w:eastAsia="hi-IN" w:bidi="hi-IN"/>
              </w:rPr>
              <w:lastRenderedPageBreak/>
              <w:t>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w:t>
            </w:r>
            <w:proofErr w:type="spellStart"/>
            <w:r w:rsidRPr="000E3490">
              <w:rPr>
                <w:rFonts w:ascii="Arial" w:eastAsia="SimSun" w:hAnsi="Arial" w:cs="Mangal"/>
                <w:kern w:val="2"/>
                <w:sz w:val="20"/>
                <w:szCs w:val="20"/>
                <w:lang w:eastAsia="hi-IN" w:bidi="hi-IN"/>
              </w:rPr>
              <w:lastRenderedPageBreak/>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Формирование волевой </w:t>
            </w:r>
            <w:r w:rsidRPr="000E3490">
              <w:rPr>
                <w:rFonts w:ascii="Arial" w:eastAsia="SimSun" w:hAnsi="Arial" w:cs="Mangal"/>
                <w:kern w:val="2"/>
                <w:sz w:val="20"/>
                <w:szCs w:val="24"/>
                <w:lang w:eastAsia="hi-IN" w:bidi="hi-IN"/>
              </w:rPr>
              <w:lastRenderedPageBreak/>
              <w:t>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выдвигать </w:t>
            </w:r>
            <w:r w:rsidRPr="000E3490">
              <w:rPr>
                <w:rFonts w:ascii="Arial" w:eastAsia="SimSun" w:hAnsi="Arial" w:cs="Mangal"/>
                <w:kern w:val="2"/>
                <w:sz w:val="20"/>
                <w:szCs w:val="24"/>
                <w:lang w:eastAsia="hi-IN" w:bidi="hi-IN"/>
              </w:rPr>
              <w:lastRenderedPageBreak/>
              <w:t>гипотезы и обосновывать их</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w:t>
            </w:r>
            <w:proofErr w:type="spellStart"/>
            <w:r w:rsidRPr="000E3490">
              <w:rPr>
                <w:rFonts w:ascii="Arial" w:eastAsia="SimSun" w:hAnsi="Arial" w:cs="Mangal"/>
                <w:kern w:val="2"/>
                <w:sz w:val="20"/>
                <w:szCs w:val="20"/>
                <w:lang w:eastAsia="hi-IN" w:bidi="hi-IN"/>
              </w:rPr>
              <w:t>неуспеха,связывая</w:t>
            </w:r>
            <w:proofErr w:type="spellEnd"/>
            <w:r w:rsidRPr="000E3490">
              <w:rPr>
                <w:rFonts w:ascii="Arial" w:eastAsia="SimSun" w:hAnsi="Arial" w:cs="Mangal"/>
                <w:kern w:val="2"/>
                <w:sz w:val="20"/>
                <w:szCs w:val="20"/>
                <w:lang w:eastAsia="hi-IN" w:bidi="hi-IN"/>
              </w:rPr>
              <w:t xml:space="preserve"> успех с </w:t>
            </w:r>
            <w:proofErr w:type="spellStart"/>
            <w:r w:rsidRPr="000E3490">
              <w:rPr>
                <w:rFonts w:ascii="Arial" w:eastAsia="SimSun" w:hAnsi="Arial" w:cs="Mangal"/>
                <w:kern w:val="2"/>
                <w:sz w:val="20"/>
                <w:szCs w:val="20"/>
                <w:lang w:eastAsia="hi-IN" w:bidi="hi-IN"/>
              </w:rPr>
              <w:t>усилием,трудолюбием,старанием</w:t>
            </w:r>
            <w:proofErr w:type="spellEnd"/>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w:t>
            </w:r>
            <w:r>
              <w:rPr>
                <w:rFonts w:ascii="Arial" w:eastAsia="SimSun" w:hAnsi="Arial" w:cs="Mangal"/>
                <w:kern w:val="2"/>
                <w:sz w:val="20"/>
                <w:szCs w:val="20"/>
                <w:lang w:eastAsia="hi-IN" w:bidi="hi-IN"/>
              </w:rPr>
              <w:t>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быть </w:t>
            </w:r>
            <w:proofErr w:type="spellStart"/>
            <w:r w:rsidRPr="000E3490">
              <w:rPr>
                <w:rFonts w:ascii="Arial" w:eastAsia="SimSun" w:hAnsi="Arial" w:cs="Mangal"/>
                <w:kern w:val="2"/>
                <w:sz w:val="20"/>
                <w:szCs w:val="20"/>
                <w:lang w:eastAsia="hi-IN" w:bidi="hi-IN"/>
              </w:rPr>
              <w:t>доброжелательным,внимательным,готовым</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Что взять с собой в театр?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правилами театрального этикета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возможности различных позиций и точек зрения на какой-либо предмет или вопрос</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интонационный строй речи у </w:t>
            </w:r>
            <w:proofErr w:type="spellStart"/>
            <w:r w:rsidRPr="000E3490">
              <w:rPr>
                <w:rFonts w:ascii="Arial" w:eastAsia="SimSun" w:hAnsi="Arial" w:cs="Mangal"/>
                <w:kern w:val="2"/>
                <w:sz w:val="20"/>
                <w:szCs w:val="20"/>
                <w:lang w:eastAsia="hi-IN" w:bidi="hi-IN"/>
              </w:rPr>
              <w:t>детей,учить</w:t>
            </w:r>
            <w:proofErr w:type="spellEnd"/>
            <w:r w:rsidRPr="000E3490">
              <w:rPr>
                <w:rFonts w:ascii="Arial" w:eastAsia="SimSun" w:hAnsi="Arial" w:cs="Mangal"/>
                <w:kern w:val="2"/>
                <w:sz w:val="20"/>
                <w:szCs w:val="20"/>
                <w:lang w:eastAsia="hi-IN" w:bidi="hi-IN"/>
              </w:rPr>
              <w:t xml:space="preserve"> распознавать эмоциональные состояния по мимике-</w:t>
            </w:r>
            <w:proofErr w:type="spellStart"/>
            <w:r w:rsidRPr="000E3490">
              <w:rPr>
                <w:rFonts w:ascii="Arial" w:eastAsia="SimSun" w:hAnsi="Arial" w:cs="Mangal"/>
                <w:kern w:val="2"/>
                <w:sz w:val="20"/>
                <w:szCs w:val="20"/>
                <w:lang w:eastAsia="hi-IN" w:bidi="hi-IN"/>
              </w:rPr>
              <w:t>радость,гоусть,стра</w:t>
            </w:r>
            <w:r>
              <w:rPr>
                <w:rFonts w:ascii="Arial" w:eastAsia="SimSun" w:hAnsi="Arial" w:cs="Mangal"/>
                <w:kern w:val="2"/>
                <w:sz w:val="20"/>
                <w:szCs w:val="20"/>
                <w:lang w:eastAsia="hi-IN" w:bidi="hi-IN"/>
              </w:rPr>
              <w:t>х,зло</w:t>
            </w:r>
            <w:proofErr w:type="spellEnd"/>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предложение,убеждать,уступать</w:t>
            </w:r>
            <w:proofErr w:type="spellEnd"/>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Наши эмоции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 Учить распознавать эмоции)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предложение,убеждать,уступать</w:t>
            </w:r>
            <w:proofErr w:type="spellEnd"/>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31</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Изображение различных эмоций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изображать ту или иную эмоцию</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Распознаем эмоции по мимике и пантомимике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распознавать эмоции </w:t>
            </w:r>
            <w:proofErr w:type="spellStart"/>
            <w:r w:rsidRPr="000E3490">
              <w:rPr>
                <w:rFonts w:ascii="Arial" w:eastAsia="SimSun" w:hAnsi="Arial" w:cs="Mangal"/>
                <w:kern w:val="2"/>
                <w:sz w:val="20"/>
                <w:szCs w:val="20"/>
                <w:lang w:eastAsia="hi-IN" w:bidi="hi-IN"/>
              </w:rPr>
              <w:t>радости,грусти</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злости,удивления</w:t>
            </w:r>
            <w:proofErr w:type="spellEnd"/>
            <w:r w:rsidRPr="000E3490">
              <w:rPr>
                <w:rFonts w:ascii="Arial" w:eastAsia="SimSun" w:hAnsi="Arial" w:cs="Mangal"/>
                <w:kern w:val="2"/>
                <w:sz w:val="20"/>
                <w:szCs w:val="20"/>
                <w:lang w:eastAsia="hi-IN" w:bidi="hi-IN"/>
              </w:rPr>
              <w:t xml:space="preserve"> по мимике и интонации голоса.</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Активизировать словарь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понятиями,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обозначающими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ту или иную эмоцию)</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B11C71" w:rsidRPr="00965C55"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w:t>
            </w:r>
            <w:proofErr w:type="spellStart"/>
            <w:r w:rsidRPr="000E3490">
              <w:rPr>
                <w:rFonts w:ascii="Arial" w:eastAsia="SimSun" w:hAnsi="Arial" w:cs="Mangal"/>
                <w:kern w:val="2"/>
                <w:sz w:val="20"/>
                <w:szCs w:val="20"/>
                <w:lang w:eastAsia="hi-IN" w:bidi="hi-IN"/>
              </w:rPr>
              <w:t>диалогов.Активизировать</w:t>
            </w:r>
            <w:proofErr w:type="spellEnd"/>
            <w:r w:rsidRPr="000E3490">
              <w:rPr>
                <w:rFonts w:ascii="Arial" w:eastAsia="SimSun" w:hAnsi="Arial" w:cs="Mangal"/>
                <w:kern w:val="2"/>
                <w:sz w:val="20"/>
                <w:szCs w:val="20"/>
                <w:lang w:eastAsia="hi-IN" w:bidi="hi-IN"/>
              </w:rPr>
              <w:t xml:space="preserve"> использование в речи мимики и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строить понятные для партнера </w:t>
            </w:r>
            <w:proofErr w:type="spellStart"/>
            <w:r w:rsidRPr="000E3490">
              <w:rPr>
                <w:rFonts w:ascii="Arial" w:eastAsia="SimSun" w:hAnsi="Arial" w:cs="Mangal"/>
                <w:kern w:val="2"/>
                <w:sz w:val="20"/>
                <w:szCs w:val="20"/>
                <w:lang w:eastAsia="hi-IN" w:bidi="hi-IN"/>
              </w:rPr>
              <w:t>высказывания,учитывающие,что</w:t>
            </w:r>
            <w:proofErr w:type="spellEnd"/>
            <w:r w:rsidRPr="000E3490">
              <w:rPr>
                <w:rFonts w:ascii="Arial" w:eastAsia="SimSun" w:hAnsi="Arial" w:cs="Mangal"/>
                <w:kern w:val="2"/>
                <w:sz w:val="20"/>
                <w:szCs w:val="20"/>
                <w:lang w:eastAsia="hi-IN" w:bidi="hi-IN"/>
              </w:rPr>
              <w:t xml:space="preserve"> он знает и </w:t>
            </w:r>
            <w:proofErr w:type="spellStart"/>
            <w:r w:rsidRPr="000E3490">
              <w:rPr>
                <w:rFonts w:ascii="Arial" w:eastAsia="SimSun" w:hAnsi="Arial" w:cs="Mangal"/>
                <w:kern w:val="2"/>
                <w:sz w:val="20"/>
                <w:szCs w:val="20"/>
                <w:lang w:eastAsia="hi-IN" w:bidi="hi-IN"/>
              </w:rPr>
              <w:t>видит,а</w:t>
            </w:r>
            <w:proofErr w:type="spellEnd"/>
            <w:r w:rsidRPr="000E3490">
              <w:rPr>
                <w:rFonts w:ascii="Arial" w:eastAsia="SimSun" w:hAnsi="Arial" w:cs="Mangal"/>
                <w:kern w:val="2"/>
                <w:sz w:val="20"/>
                <w:szCs w:val="20"/>
                <w:lang w:eastAsia="hi-IN" w:bidi="hi-IN"/>
              </w:rPr>
              <w:t xml:space="preserve"> что нет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B11C71"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p>
          <w:p w:rsidR="00B11C71" w:rsidRDefault="00B11C71" w:rsidP="00DA525D">
            <w:pPr>
              <w:widowControl w:val="0"/>
              <w:suppressLineNumbers/>
              <w:suppressAutoHyphens/>
              <w:snapToGrid w:val="0"/>
              <w:spacing w:after="0" w:line="240" w:lineRule="auto"/>
              <w:rPr>
                <w:rFonts w:ascii="Arial" w:eastAsia="SimSun" w:hAnsi="Arial" w:cs="Mangal"/>
                <w:b/>
                <w:kern w:val="2"/>
                <w:sz w:val="20"/>
                <w:szCs w:val="20"/>
                <w:lang w:eastAsia="hi-IN" w:bidi="hi-IN"/>
              </w:rPr>
            </w:pPr>
          </w:p>
          <w:p w:rsidR="00B11C71" w:rsidRPr="00DE2927" w:rsidRDefault="00B11C71" w:rsidP="00DA525D">
            <w:pPr>
              <w:widowControl w:val="0"/>
              <w:suppressLineNumbers/>
              <w:suppressAutoHyphens/>
              <w:snapToGrid w:val="0"/>
              <w:spacing w:after="0" w:line="240" w:lineRule="auto"/>
              <w:rPr>
                <w:rFonts w:ascii="Arial" w:eastAsia="SimSun" w:hAnsi="Arial" w:cs="Mangal"/>
                <w:b/>
                <w:kern w:val="2"/>
                <w:sz w:val="28"/>
                <w:szCs w:val="28"/>
                <w:lang w:eastAsia="hi-IN" w:bidi="hi-IN"/>
              </w:rPr>
            </w:pPr>
            <w:r w:rsidRPr="00DE2927">
              <w:rPr>
                <w:rFonts w:ascii="Arial" w:eastAsia="SimSun" w:hAnsi="Arial" w:cs="Mangal"/>
                <w:b/>
                <w:kern w:val="2"/>
                <w:sz w:val="28"/>
                <w:szCs w:val="28"/>
                <w:lang w:eastAsia="hi-IN" w:bidi="hi-IN"/>
              </w:rPr>
              <w:t>2 класс</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включаться в </w:t>
            </w:r>
            <w:proofErr w:type="spellStart"/>
            <w:r w:rsidRPr="000E3490">
              <w:rPr>
                <w:rFonts w:ascii="Arial" w:eastAsia="SimSun" w:hAnsi="Arial" w:cs="Mangal"/>
                <w:kern w:val="2"/>
                <w:sz w:val="20"/>
                <w:szCs w:val="20"/>
                <w:lang w:eastAsia="hi-IN" w:bidi="hi-IN"/>
              </w:rPr>
              <w:t>диалог,проявлять</w:t>
            </w:r>
            <w:proofErr w:type="spellEnd"/>
            <w:r w:rsidRPr="000E3490">
              <w:rPr>
                <w:rFonts w:ascii="Arial" w:eastAsia="SimSun" w:hAnsi="Arial" w:cs="Mangal"/>
                <w:kern w:val="2"/>
                <w:sz w:val="20"/>
                <w:szCs w:val="20"/>
                <w:lang w:eastAsia="hi-IN" w:bidi="hi-IN"/>
              </w:rPr>
              <w:t xml:space="preserve"> инициативу и активность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умения понимать и принимать  </w:t>
            </w:r>
            <w:proofErr w:type="spellStart"/>
            <w:r w:rsidRPr="000E3490">
              <w:rPr>
                <w:rFonts w:ascii="Arial" w:eastAsia="SimSun" w:hAnsi="Arial" w:cs="Mangal"/>
                <w:kern w:val="2"/>
                <w:sz w:val="20"/>
                <w:szCs w:val="24"/>
                <w:lang w:eastAsia="hi-IN" w:bidi="hi-IN"/>
              </w:rPr>
              <w:t>задачу,сформулированную</w:t>
            </w:r>
            <w:proofErr w:type="spellEnd"/>
            <w:r w:rsidRPr="000E3490">
              <w:rPr>
                <w:rFonts w:ascii="Arial" w:eastAsia="SimSun" w:hAnsi="Arial" w:cs="Mangal"/>
                <w:kern w:val="2"/>
                <w:sz w:val="20"/>
                <w:szCs w:val="24"/>
                <w:lang w:eastAsia="hi-IN" w:bidi="hi-IN"/>
              </w:rPr>
              <w:t xml:space="preserve"> учителем</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Игровой урок</w:t>
            </w:r>
            <w:r w:rsidRPr="000E3490">
              <w:rPr>
                <w:rFonts w:ascii="Arial" w:eastAsia="SimSun" w:hAnsi="Arial" w:cs="Mangal"/>
                <w:kern w:val="2"/>
                <w:sz w:val="20"/>
                <w:szCs w:val="20"/>
                <w:lang w:eastAsia="hi-IN" w:bidi="hi-IN"/>
              </w:rPr>
              <w:b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 детей выразительность </w:t>
            </w:r>
            <w:proofErr w:type="spellStart"/>
            <w:r w:rsidRPr="000E3490">
              <w:rPr>
                <w:rFonts w:ascii="Arial" w:eastAsia="SimSun" w:hAnsi="Arial" w:cs="Mangal"/>
                <w:kern w:val="2"/>
                <w:sz w:val="20"/>
                <w:szCs w:val="20"/>
                <w:lang w:eastAsia="hi-IN" w:bidi="hi-IN"/>
              </w:rPr>
              <w:t>жестов,мимики,голоса.Активизировать</w:t>
            </w:r>
            <w:proofErr w:type="spellEnd"/>
            <w:r w:rsidRPr="000E3490">
              <w:rPr>
                <w:rFonts w:ascii="Arial" w:eastAsia="SimSun" w:hAnsi="Arial" w:cs="Mangal"/>
                <w:kern w:val="2"/>
                <w:sz w:val="20"/>
                <w:szCs w:val="20"/>
                <w:lang w:eastAsia="hi-IN" w:bidi="hi-IN"/>
              </w:rPr>
              <w:t xml:space="preserve"> словарь детей)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формулировать и отстаивать свою собственную п</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адекватно оценивать свое поведение и поведение партнера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 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обращаться за помощью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детей правильное </w:t>
            </w:r>
            <w:proofErr w:type="spellStart"/>
            <w:r w:rsidRPr="000E3490">
              <w:rPr>
                <w:rFonts w:ascii="Arial" w:eastAsia="SimSun" w:hAnsi="Arial" w:cs="Mangal"/>
                <w:kern w:val="2"/>
                <w:sz w:val="20"/>
                <w:szCs w:val="20"/>
                <w:lang w:eastAsia="hi-IN" w:bidi="hi-IN"/>
              </w:rPr>
              <w:t>дыхание,слухо</w:t>
            </w:r>
            <w:proofErr w:type="spellEnd"/>
            <w:r w:rsidRPr="000E3490">
              <w:rPr>
                <w:rFonts w:ascii="Arial" w:eastAsia="SimSun" w:hAnsi="Arial" w:cs="Mangal"/>
                <w:kern w:val="2"/>
                <w:sz w:val="20"/>
                <w:szCs w:val="20"/>
                <w:lang w:eastAsia="hi-IN" w:bidi="hi-IN"/>
              </w:rPr>
              <w:t>-вое внимание,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сохранять доброжелательное </w:t>
            </w:r>
            <w:r w:rsidRPr="000E3490">
              <w:rPr>
                <w:rFonts w:ascii="Arial" w:eastAsia="SimSun" w:hAnsi="Arial" w:cs="Mangal"/>
                <w:kern w:val="2"/>
                <w:sz w:val="20"/>
                <w:szCs w:val="20"/>
                <w:lang w:eastAsia="hi-IN" w:bidi="hi-IN"/>
              </w:rPr>
              <w:lastRenderedPageBreak/>
              <w:t>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оценивать свои действия и действия других </w:t>
            </w:r>
            <w:r w:rsidRPr="000E3490">
              <w:rPr>
                <w:rFonts w:ascii="Arial" w:eastAsia="SimSun" w:hAnsi="Arial" w:cs="Mangal"/>
                <w:kern w:val="2"/>
                <w:sz w:val="20"/>
                <w:szCs w:val="24"/>
                <w:lang w:eastAsia="hi-IN" w:bidi="hi-IN"/>
              </w:rPr>
              <w:lastRenderedPageBreak/>
              <w:t>детей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проявлять индивидуальные творческие </w:t>
            </w:r>
            <w:r w:rsidRPr="000E3490">
              <w:rPr>
                <w:rFonts w:ascii="Arial" w:eastAsia="SimSun" w:hAnsi="Arial" w:cs="Mangal"/>
                <w:kern w:val="2"/>
                <w:sz w:val="20"/>
                <w:szCs w:val="24"/>
                <w:lang w:eastAsia="hi-IN" w:bidi="hi-IN"/>
              </w:rPr>
              <w:lastRenderedPageBreak/>
              <w:t>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правильную </w:t>
            </w:r>
            <w:proofErr w:type="spellStart"/>
            <w:r w:rsidRPr="000E3490">
              <w:rPr>
                <w:rFonts w:ascii="Arial" w:eastAsia="SimSun" w:hAnsi="Arial" w:cs="Mangal"/>
                <w:kern w:val="2"/>
                <w:sz w:val="20"/>
                <w:szCs w:val="20"/>
                <w:lang w:eastAsia="hi-IN" w:bidi="hi-IN"/>
              </w:rPr>
              <w:t>дикцию,продол</w:t>
            </w:r>
            <w:proofErr w:type="spellEnd"/>
            <w:r w:rsidRPr="000E3490">
              <w:rPr>
                <w:rFonts w:ascii="Arial" w:eastAsia="SimSun" w:hAnsi="Arial" w:cs="Mangal"/>
                <w:kern w:val="2"/>
                <w:sz w:val="20"/>
                <w:szCs w:val="20"/>
                <w:lang w:eastAsia="hi-IN" w:bidi="hi-IN"/>
              </w:rPr>
              <w:t>-</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готовность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выбирать наиболее эффективный способ решения </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w:t>
            </w:r>
            <w:proofErr w:type="spellStart"/>
            <w:r w:rsidRPr="000E3490">
              <w:rPr>
                <w:rFonts w:ascii="Arial" w:eastAsia="SimSun" w:hAnsi="Arial" w:cs="Mangal"/>
                <w:kern w:val="2"/>
                <w:sz w:val="20"/>
                <w:szCs w:val="20"/>
                <w:lang w:eastAsia="hi-IN" w:bidi="hi-IN"/>
              </w:rPr>
              <w:t>голоса,мимики,жестов</w:t>
            </w:r>
            <w:proofErr w:type="spellEnd"/>
            <w:r w:rsidRPr="000E3490">
              <w:rPr>
                <w:rFonts w:ascii="Arial" w:eastAsia="SimSun" w:hAnsi="Arial" w:cs="Mangal"/>
                <w:kern w:val="2"/>
                <w:sz w:val="20"/>
                <w:szCs w:val="20"/>
                <w:lang w:eastAsia="hi-IN" w:bidi="hi-IN"/>
              </w:rPr>
              <w:t>)</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w:t>
            </w:r>
            <w:proofErr w:type="spellStart"/>
            <w:r w:rsidRPr="000E3490">
              <w:rPr>
                <w:rFonts w:ascii="Arial" w:eastAsia="SimSun" w:hAnsi="Arial" w:cs="Mangal"/>
                <w:kern w:val="2"/>
                <w:sz w:val="20"/>
                <w:szCs w:val="20"/>
                <w:lang w:eastAsia="hi-IN" w:bidi="hi-IN"/>
              </w:rPr>
              <w:t>голоса,мимики,жестов</w:t>
            </w:r>
            <w:proofErr w:type="spellEnd"/>
            <w:r w:rsidRPr="000E3490">
              <w:rPr>
                <w:rFonts w:ascii="Arial" w:eastAsia="SimSun" w:hAnsi="Arial" w:cs="Mangal"/>
                <w:kern w:val="2"/>
                <w:sz w:val="20"/>
                <w:szCs w:val="20"/>
                <w:lang w:eastAsia="hi-IN" w:bidi="hi-IN"/>
              </w:rPr>
              <w:t>)</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охарактеризовывать</w:t>
            </w:r>
            <w:proofErr w:type="spellEnd"/>
            <w:r w:rsidRPr="000E3490">
              <w:rPr>
                <w:rFonts w:ascii="Arial" w:eastAsia="SimSun" w:hAnsi="Arial" w:cs="Mangal"/>
                <w:kern w:val="2"/>
                <w:sz w:val="20"/>
                <w:szCs w:val="20"/>
                <w:lang w:eastAsia="hi-IN" w:bidi="hi-IN"/>
              </w:rPr>
              <w:t xml:space="preserve"> героев </w:t>
            </w:r>
            <w:proofErr w:type="spellStart"/>
            <w:r w:rsidRPr="000E3490">
              <w:rPr>
                <w:rFonts w:ascii="Arial" w:eastAsia="SimSun" w:hAnsi="Arial" w:cs="Mangal"/>
                <w:kern w:val="2"/>
                <w:sz w:val="20"/>
                <w:szCs w:val="20"/>
                <w:lang w:eastAsia="hi-IN" w:bidi="hi-IN"/>
              </w:rPr>
              <w:t>сказки,учить</w:t>
            </w:r>
            <w:proofErr w:type="spellEnd"/>
            <w:r w:rsidRPr="000E3490">
              <w:rPr>
                <w:rFonts w:ascii="Arial" w:eastAsia="SimSun" w:hAnsi="Arial" w:cs="Mangal"/>
                <w:kern w:val="2"/>
                <w:sz w:val="20"/>
                <w:szCs w:val="20"/>
                <w:lang w:eastAsia="hi-IN" w:bidi="hi-IN"/>
              </w:rPr>
              <w:t xml:space="preserve"> передавать </w:t>
            </w:r>
            <w:r w:rsidRPr="000E3490">
              <w:rPr>
                <w:rFonts w:ascii="Arial" w:eastAsia="SimSun" w:hAnsi="Arial" w:cs="Mangal"/>
                <w:kern w:val="2"/>
                <w:sz w:val="20"/>
                <w:szCs w:val="20"/>
                <w:lang w:eastAsia="hi-IN" w:bidi="hi-IN"/>
              </w:rPr>
              <w:lastRenderedPageBreak/>
              <w:t xml:space="preserve">эмоциональное состояние героев с помощью </w:t>
            </w:r>
            <w:proofErr w:type="spellStart"/>
            <w:r w:rsidRPr="000E3490">
              <w:rPr>
                <w:rFonts w:ascii="Arial" w:eastAsia="SimSun" w:hAnsi="Arial" w:cs="Mangal"/>
                <w:kern w:val="2"/>
                <w:sz w:val="20"/>
                <w:szCs w:val="20"/>
                <w:lang w:eastAsia="hi-IN" w:bidi="hi-IN"/>
              </w:rPr>
              <w:t>мимики,жестов,телодвижений</w:t>
            </w:r>
            <w:proofErr w:type="spellEnd"/>
            <w:r w:rsidRPr="000E3490">
              <w:rPr>
                <w:rFonts w:ascii="Arial" w:eastAsia="SimSun" w:hAnsi="Arial" w:cs="Mangal"/>
                <w:kern w:val="2"/>
                <w:sz w:val="20"/>
                <w:szCs w:val="20"/>
                <w:lang w:eastAsia="hi-IN" w:bidi="hi-IN"/>
              </w:rPr>
              <w:t>)-на примере сказки Три медведя</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с помощью вопросов получать необходимые сведения от партнеров по </w:t>
            </w:r>
            <w:r w:rsidRPr="000E3490">
              <w:rPr>
                <w:rFonts w:ascii="Arial" w:eastAsia="SimSun" w:hAnsi="Arial" w:cs="Mangal"/>
                <w:kern w:val="2"/>
                <w:sz w:val="20"/>
                <w:szCs w:val="20"/>
                <w:lang w:eastAsia="hi-IN" w:bidi="hi-IN"/>
              </w:rPr>
              <w:lastRenderedPageBreak/>
              <w:t>деятельности</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цель деятельности на занятии под </w:t>
            </w:r>
            <w:r w:rsidRPr="000E3490">
              <w:rPr>
                <w:rFonts w:ascii="Arial" w:eastAsia="SimSun" w:hAnsi="Arial" w:cs="Mangal"/>
                <w:kern w:val="2"/>
                <w:sz w:val="20"/>
                <w:szCs w:val="24"/>
                <w:lang w:eastAsia="hi-IN" w:bidi="hi-IN"/>
              </w:rPr>
              <w:lastRenderedPageBreak/>
              <w:t>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самостоятельного создания способов решения проблем творческого </w:t>
            </w:r>
            <w:r w:rsidRPr="000E3490">
              <w:rPr>
                <w:rFonts w:ascii="Arial" w:eastAsia="SimSun" w:hAnsi="Arial" w:cs="Mangal"/>
                <w:kern w:val="2"/>
                <w:sz w:val="20"/>
                <w:szCs w:val="24"/>
                <w:lang w:eastAsia="hi-IN" w:bidi="hi-IN"/>
              </w:rPr>
              <w:lastRenderedPageBreak/>
              <w:t>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охарактеризовывать</w:t>
            </w:r>
            <w:proofErr w:type="spellEnd"/>
            <w:r w:rsidRPr="000E3490">
              <w:rPr>
                <w:rFonts w:ascii="Arial" w:eastAsia="SimSun" w:hAnsi="Arial" w:cs="Mangal"/>
                <w:kern w:val="2"/>
                <w:sz w:val="20"/>
                <w:szCs w:val="20"/>
                <w:lang w:eastAsia="hi-IN" w:bidi="hi-IN"/>
              </w:rPr>
              <w:t xml:space="preserve"> героев </w:t>
            </w:r>
            <w:proofErr w:type="spellStart"/>
            <w:r w:rsidRPr="000E3490">
              <w:rPr>
                <w:rFonts w:ascii="Arial" w:eastAsia="SimSun" w:hAnsi="Arial" w:cs="Mangal"/>
                <w:kern w:val="2"/>
                <w:sz w:val="20"/>
                <w:szCs w:val="20"/>
                <w:lang w:eastAsia="hi-IN" w:bidi="hi-IN"/>
              </w:rPr>
              <w:t>сказки,учить</w:t>
            </w:r>
            <w:proofErr w:type="spellEnd"/>
            <w:r w:rsidRPr="000E3490">
              <w:rPr>
                <w:rFonts w:ascii="Arial" w:eastAsia="SimSun" w:hAnsi="Arial" w:cs="Mangal"/>
                <w:kern w:val="2"/>
                <w:sz w:val="20"/>
                <w:szCs w:val="20"/>
                <w:lang w:eastAsia="hi-IN" w:bidi="hi-IN"/>
              </w:rPr>
              <w:t xml:space="preserve"> передавать эмоциональное состояние героев с помощью </w:t>
            </w:r>
            <w:proofErr w:type="spellStart"/>
            <w:r w:rsidRPr="000E3490">
              <w:rPr>
                <w:rFonts w:ascii="Arial" w:eastAsia="SimSun" w:hAnsi="Arial" w:cs="Mangal"/>
                <w:kern w:val="2"/>
                <w:sz w:val="20"/>
                <w:szCs w:val="20"/>
                <w:lang w:eastAsia="hi-IN" w:bidi="hi-IN"/>
              </w:rPr>
              <w:t>мимики,жестов,телодвижений</w:t>
            </w:r>
            <w:proofErr w:type="spellEnd"/>
            <w:r w:rsidRPr="000E3490">
              <w:rPr>
                <w:rFonts w:ascii="Arial" w:eastAsia="SimSun" w:hAnsi="Arial" w:cs="Mangal"/>
                <w:kern w:val="2"/>
                <w:sz w:val="20"/>
                <w:szCs w:val="20"/>
                <w:lang w:eastAsia="hi-IN" w:bidi="hi-IN"/>
              </w:rPr>
              <w:t>)-на примере сказки Три медведя</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w:t>
            </w:r>
            <w:proofErr w:type="spellStart"/>
            <w:r w:rsidRPr="000E3490">
              <w:rPr>
                <w:rFonts w:ascii="Arial" w:eastAsia="SimSun" w:hAnsi="Arial" w:cs="Mangal"/>
                <w:kern w:val="2"/>
                <w:sz w:val="20"/>
                <w:szCs w:val="20"/>
                <w:lang w:eastAsia="hi-IN" w:bidi="hi-IN"/>
              </w:rPr>
              <w:t>музыки,развивать</w:t>
            </w:r>
            <w:proofErr w:type="spellEnd"/>
            <w:r w:rsidRPr="000E3490">
              <w:rPr>
                <w:rFonts w:ascii="Arial" w:eastAsia="SimSun" w:hAnsi="Arial" w:cs="Mangal"/>
                <w:kern w:val="2"/>
                <w:sz w:val="20"/>
                <w:szCs w:val="20"/>
                <w:lang w:eastAsia="hi-IN" w:bidi="hi-IN"/>
              </w:rPr>
              <w:t xml:space="preserve"> умение владеть своим телом. Совершенствовать двигательные способности и координацию движений.,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 создавать способ решения </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режиссера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актера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сохранять доброжелательное отношение друг к другу в ситуации конфликта </w:t>
            </w:r>
            <w:r w:rsidRPr="000E3490">
              <w:rPr>
                <w:rFonts w:ascii="Arial" w:eastAsia="SimSun" w:hAnsi="Arial" w:cs="Mangal"/>
                <w:kern w:val="2"/>
                <w:sz w:val="20"/>
                <w:szCs w:val="20"/>
                <w:lang w:eastAsia="hi-IN" w:bidi="hi-IN"/>
              </w:rPr>
              <w:lastRenderedPageBreak/>
              <w:t>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lastRenderedPageBreak/>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 xml:space="preserve">подлежит </w:t>
            </w:r>
            <w:r w:rsidRPr="000E3490">
              <w:rPr>
                <w:rFonts w:ascii="Times New Roman" w:eastAsia="SimSun" w:hAnsi="Times New Roman" w:cs="Times New Roman"/>
                <w:kern w:val="2"/>
                <w:sz w:val="24"/>
                <w:szCs w:val="24"/>
                <w:lang w:eastAsia="hi-IN" w:bidi="hi-IN"/>
              </w:rPr>
              <w:lastRenderedPageBreak/>
              <w:t>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проявлять 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театрального художника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гримера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бутафора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самостоятельного создания способов решения проблем творческого </w:t>
            </w:r>
            <w:proofErr w:type="spellStart"/>
            <w:r w:rsidRPr="000E3490">
              <w:rPr>
                <w:rFonts w:ascii="Arial" w:eastAsia="SimSun" w:hAnsi="Arial" w:cs="Mangal"/>
                <w:kern w:val="2"/>
                <w:sz w:val="20"/>
                <w:szCs w:val="24"/>
                <w:lang w:eastAsia="hi-IN" w:bidi="hi-IN"/>
              </w:rPr>
              <w:t>характера.Извлечение</w:t>
            </w:r>
            <w:proofErr w:type="spellEnd"/>
            <w:r w:rsidRPr="000E3490">
              <w:rPr>
                <w:rFonts w:ascii="Arial" w:eastAsia="SimSun" w:hAnsi="Arial" w:cs="Mangal"/>
                <w:kern w:val="2"/>
                <w:sz w:val="20"/>
                <w:szCs w:val="24"/>
                <w:lang w:eastAsia="hi-IN" w:bidi="hi-IN"/>
              </w:rPr>
              <w:t xml:space="preserve"> необходимой информации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декоратора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костюмера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roofErr w:type="spellStart"/>
            <w:r w:rsidRPr="000E3490">
              <w:rPr>
                <w:rFonts w:ascii="Arial" w:eastAsia="SimSun" w:hAnsi="Arial" w:cs="Mangal"/>
                <w:kern w:val="2"/>
                <w:sz w:val="20"/>
                <w:szCs w:val="24"/>
                <w:lang w:eastAsia="hi-IN" w:bidi="hi-IN"/>
              </w:rPr>
              <w:t>Форимирование</w:t>
            </w:r>
            <w:proofErr w:type="spellEnd"/>
            <w:r w:rsidRPr="000E3490">
              <w:rPr>
                <w:rFonts w:ascii="Arial" w:eastAsia="SimSun" w:hAnsi="Arial" w:cs="Mangal"/>
                <w:kern w:val="2"/>
                <w:sz w:val="20"/>
                <w:szCs w:val="24"/>
                <w:lang w:eastAsia="hi-IN" w:bidi="hi-IN"/>
              </w:rPr>
              <w:t xml:space="preserve"> 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четко говорить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Формирование выбора в ситуации мотивационного конфликта и к преодолению препятствий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рифмы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w:t>
            </w:r>
            <w:proofErr w:type="spellStart"/>
            <w:r w:rsidRPr="000E3490">
              <w:rPr>
                <w:rFonts w:ascii="Arial" w:eastAsia="SimSun" w:hAnsi="Arial" w:cs="Mangal"/>
                <w:kern w:val="2"/>
                <w:sz w:val="20"/>
                <w:szCs w:val="20"/>
                <w:lang w:eastAsia="hi-IN" w:bidi="hi-IN"/>
              </w:rPr>
              <w:t>дикцию,упражнять</w:t>
            </w:r>
            <w:proofErr w:type="spellEnd"/>
            <w:r w:rsidRPr="000E3490">
              <w:rPr>
                <w:rFonts w:ascii="Arial" w:eastAsia="SimSun" w:hAnsi="Arial" w:cs="Mangal"/>
                <w:kern w:val="2"/>
                <w:sz w:val="20"/>
                <w:szCs w:val="20"/>
                <w:lang w:eastAsia="hi-IN" w:bidi="hi-IN"/>
              </w:rPr>
              <w:t xml:space="preserve">  в придумывании рифмы к словам</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эмоционально-позитивное </w:t>
            </w:r>
            <w:proofErr w:type="spellStart"/>
            <w:r w:rsidRPr="000E3490">
              <w:rPr>
                <w:rFonts w:ascii="Arial" w:eastAsia="SimSun" w:hAnsi="Arial" w:cs="Mangal"/>
                <w:kern w:val="2"/>
                <w:sz w:val="20"/>
                <w:szCs w:val="20"/>
                <w:lang w:eastAsia="hi-IN" w:bidi="hi-IN"/>
              </w:rPr>
              <w:t>отношенте</w:t>
            </w:r>
            <w:proofErr w:type="spellEnd"/>
            <w:r w:rsidRPr="000E3490">
              <w:rPr>
                <w:rFonts w:ascii="Arial" w:eastAsia="SimSun" w:hAnsi="Arial" w:cs="Mangal"/>
                <w:kern w:val="2"/>
                <w:sz w:val="20"/>
                <w:szCs w:val="20"/>
                <w:lang w:eastAsia="hi-IN" w:bidi="hi-IN"/>
              </w:rPr>
              <w:t xml:space="preserve">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применять полученную информацию для выполнения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Рассказываем про любимые игры и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связно и логично передавать </w:t>
            </w:r>
            <w:proofErr w:type="spellStart"/>
            <w:r w:rsidRPr="000E3490">
              <w:rPr>
                <w:rFonts w:ascii="Arial" w:eastAsia="SimSun" w:hAnsi="Arial" w:cs="Mangal"/>
                <w:kern w:val="2"/>
                <w:sz w:val="20"/>
                <w:szCs w:val="20"/>
                <w:lang w:eastAsia="hi-IN" w:bidi="hi-IN"/>
              </w:rPr>
              <w:t>мысли,совершенствовать</w:t>
            </w:r>
            <w:proofErr w:type="spellEnd"/>
            <w:r w:rsidRPr="000E3490">
              <w:rPr>
                <w:rFonts w:ascii="Arial" w:eastAsia="SimSun" w:hAnsi="Arial" w:cs="Mangal"/>
                <w:kern w:val="2"/>
                <w:sz w:val="20"/>
                <w:szCs w:val="20"/>
                <w:lang w:eastAsia="hi-IN" w:bidi="hi-IN"/>
              </w:rPr>
              <w:t xml:space="preserve"> средства выразительности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передаче образа)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Сказочные рисунки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(Дать </w:t>
            </w:r>
            <w:proofErr w:type="spellStart"/>
            <w:r w:rsidRPr="000E3490">
              <w:rPr>
                <w:rFonts w:ascii="Arial" w:eastAsia="SimSun" w:hAnsi="Arial" w:cs="Mangal"/>
                <w:kern w:val="2"/>
                <w:sz w:val="20"/>
                <w:szCs w:val="20"/>
                <w:lang w:eastAsia="hi-IN" w:bidi="hi-IN"/>
              </w:rPr>
              <w:t>понять,что</w:t>
            </w:r>
            <w:proofErr w:type="spellEnd"/>
            <w:r w:rsidRPr="000E3490">
              <w:rPr>
                <w:rFonts w:ascii="Arial" w:eastAsia="SimSun" w:hAnsi="Arial" w:cs="Mangal"/>
                <w:kern w:val="2"/>
                <w:sz w:val="20"/>
                <w:szCs w:val="20"/>
                <w:lang w:eastAsia="hi-IN" w:bidi="hi-IN"/>
              </w:rPr>
              <w:t xml:space="preserve"> иллюстрация-важное средство </w:t>
            </w:r>
            <w:proofErr w:type="spellStart"/>
            <w:r w:rsidRPr="000E3490">
              <w:rPr>
                <w:rFonts w:ascii="Arial" w:eastAsia="SimSun" w:hAnsi="Arial" w:cs="Mangal"/>
                <w:kern w:val="2"/>
                <w:sz w:val="20"/>
                <w:szCs w:val="20"/>
                <w:lang w:eastAsia="hi-IN" w:bidi="hi-IN"/>
              </w:rPr>
              <w:t>выразительности,совершенствовать</w:t>
            </w:r>
            <w:proofErr w:type="spellEnd"/>
            <w:r w:rsidRPr="000E3490">
              <w:rPr>
                <w:rFonts w:ascii="Arial" w:eastAsia="SimSun" w:hAnsi="Arial" w:cs="Mangal"/>
                <w:kern w:val="2"/>
                <w:sz w:val="20"/>
                <w:szCs w:val="20"/>
                <w:lang w:eastAsia="hi-IN" w:bidi="hi-IN"/>
              </w:rPr>
              <w:t xml:space="preserve"> умение детей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давать характеристику персонажам</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(Совершенствовать умение детей передавать образы персонажей </w:t>
            </w:r>
            <w:proofErr w:type="spellStart"/>
            <w:r w:rsidRPr="000E3490">
              <w:rPr>
                <w:rFonts w:ascii="Arial" w:eastAsia="SimSun" w:hAnsi="Arial" w:cs="Mangal"/>
                <w:kern w:val="2"/>
                <w:sz w:val="20"/>
                <w:szCs w:val="20"/>
                <w:lang w:eastAsia="hi-IN" w:bidi="hi-IN"/>
              </w:rPr>
              <w:t>сказки,используя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w:t>
            </w:r>
            <w:r w:rsidRPr="000E3490">
              <w:rPr>
                <w:rFonts w:ascii="Arial" w:eastAsia="SimSun" w:hAnsi="Arial" w:cs="Mangal"/>
                <w:kern w:val="2"/>
                <w:sz w:val="20"/>
                <w:szCs w:val="20"/>
                <w:lang w:eastAsia="hi-IN" w:bidi="hi-IN"/>
              </w:rPr>
              <w:lastRenderedPageBreak/>
              <w:t>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w:t>
            </w:r>
            <w:r w:rsidRPr="000E3490">
              <w:rPr>
                <w:rFonts w:ascii="Arial" w:eastAsia="SimSun" w:hAnsi="Arial" w:cs="Mangal"/>
                <w:kern w:val="2"/>
                <w:sz w:val="20"/>
                <w:szCs w:val="24"/>
                <w:lang w:eastAsia="hi-IN" w:bidi="hi-IN"/>
              </w:rPr>
              <w:lastRenderedPageBreak/>
              <w:t>использовать свою речь для регуляции действий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w:t>
            </w:r>
            <w:r w:rsidRPr="000E3490">
              <w:rPr>
                <w:rFonts w:ascii="Arial" w:eastAsia="SimSun" w:hAnsi="Arial" w:cs="Mangal"/>
                <w:kern w:val="2"/>
                <w:sz w:val="20"/>
                <w:szCs w:val="24"/>
                <w:lang w:eastAsia="hi-IN" w:bidi="hi-IN"/>
              </w:rPr>
              <w:lastRenderedPageBreak/>
              <w:t>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(Совершенствовать умение детей передавать образы персонажей </w:t>
            </w:r>
            <w:proofErr w:type="spellStart"/>
            <w:r w:rsidRPr="000E3490">
              <w:rPr>
                <w:rFonts w:ascii="Arial" w:eastAsia="SimSun" w:hAnsi="Arial" w:cs="Mangal"/>
                <w:kern w:val="2"/>
                <w:sz w:val="20"/>
                <w:szCs w:val="20"/>
                <w:lang w:eastAsia="hi-IN" w:bidi="hi-IN"/>
              </w:rPr>
              <w:t>сказки,используя</w:t>
            </w:r>
            <w:proofErr w:type="spellEnd"/>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Показательное выступление</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B11C71"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DE2927" w:rsidRDefault="00B11C71" w:rsidP="00DA525D">
            <w:pPr>
              <w:widowControl w:val="0"/>
              <w:suppressLineNumbers/>
              <w:suppressAutoHyphens/>
              <w:snapToGrid w:val="0"/>
              <w:spacing w:after="0" w:line="240" w:lineRule="auto"/>
              <w:rPr>
                <w:rFonts w:ascii="Arial" w:eastAsia="SimSun" w:hAnsi="Arial" w:cs="Mangal"/>
                <w:b/>
                <w:kern w:val="2"/>
                <w:sz w:val="24"/>
                <w:szCs w:val="24"/>
                <w:lang w:eastAsia="hi-IN" w:bidi="hi-IN"/>
              </w:rPr>
            </w:pPr>
            <w:r w:rsidRPr="00DE2927">
              <w:rPr>
                <w:rFonts w:ascii="Arial" w:eastAsia="SimSun" w:hAnsi="Arial" w:cs="Mangal"/>
                <w:b/>
                <w:kern w:val="2"/>
                <w:sz w:val="24"/>
                <w:szCs w:val="24"/>
                <w:lang w:eastAsia="hi-IN" w:bidi="hi-IN"/>
              </w:rPr>
              <w:t>3 класс</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rPr>
          <w:gridAfter w:val="6"/>
          <w:wAfter w:w="14767" w:type="dxa"/>
        </w:trPr>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Повторение изученного во 2 классе</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умение драматизировать </w:t>
            </w:r>
            <w:proofErr w:type="spellStart"/>
            <w:r w:rsidRPr="000E3490">
              <w:rPr>
                <w:rFonts w:ascii="Arial" w:eastAsia="SimSun" w:hAnsi="Arial" w:cs="Mangal"/>
                <w:kern w:val="2"/>
                <w:sz w:val="20"/>
                <w:szCs w:val="20"/>
                <w:lang w:eastAsia="hi-IN" w:bidi="hi-IN"/>
              </w:rPr>
              <w:t>сказку,Учить</w:t>
            </w:r>
            <w:proofErr w:type="spellEnd"/>
            <w:r w:rsidRPr="000E3490">
              <w:rPr>
                <w:rFonts w:ascii="Arial" w:eastAsia="SimSun" w:hAnsi="Arial" w:cs="Mangal"/>
                <w:kern w:val="2"/>
                <w:sz w:val="20"/>
                <w:szCs w:val="20"/>
                <w:lang w:eastAsia="hi-IN" w:bidi="hi-IN"/>
              </w:rPr>
              <w:t xml:space="preserve"> последовательно излагать мысли по ходу сюжета,</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навыки групповой работы)</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0"/>
                <w:lang w:eastAsia="hi-IN" w:bidi="hi-IN"/>
              </w:rPr>
            </w:pPr>
            <w:r w:rsidRPr="000E3490">
              <w:rPr>
                <w:rFonts w:ascii="Times New Roman" w:eastAsia="Calibri" w:hAnsi="Times New Roman" w:cs="Mangal"/>
                <w:kern w:val="2"/>
                <w:sz w:val="20"/>
                <w:szCs w:val="28"/>
                <w:lang w:eastAsia="hi-IN" w:bidi="hi-IN"/>
              </w:rPr>
              <w:t xml:space="preserve">Определять </w:t>
            </w:r>
            <w:r w:rsidRPr="000E3490">
              <w:rPr>
                <w:rFonts w:ascii="Times New Roman" w:eastAsia="Calibri" w:hAnsi="Times New Roman" w:cs="Mangal"/>
                <w:kern w:val="2"/>
                <w:sz w:val="20"/>
                <w:szCs w:val="20"/>
                <w:lang w:eastAsia="hi-IN" w:bidi="hi-IN"/>
              </w:rPr>
              <w:t>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Целеполагание как постановка учебной задачи на основе соотнесения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известно и усвоено учащимися, и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еще неизвестно</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Преобразовывать информацию из одной формы в другую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(переделывание и инсценировка текста)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выразительном </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исполнении характерных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особенностей героев сказки;)</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Оценка  поступков героев художественных текстов с точки зрения общечеловеческих норм, нравственных и этических ценностей.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Целеполагание как постановка учебной задачи на основе соотнесения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известно и усвоено учащимися, и </w:t>
            </w:r>
            <w:proofErr w:type="spellStart"/>
            <w:r w:rsidRPr="000E3490">
              <w:rPr>
                <w:rFonts w:ascii="Arial" w:eastAsia="SimSun" w:hAnsi="Arial" w:cs="Mangal"/>
                <w:kern w:val="2"/>
                <w:sz w:val="20"/>
                <w:szCs w:val="24"/>
                <w:lang w:eastAsia="hi-IN" w:bidi="hi-IN"/>
              </w:rPr>
              <w:lastRenderedPageBreak/>
              <w:t>того,что</w:t>
            </w:r>
            <w:proofErr w:type="spellEnd"/>
            <w:r w:rsidRPr="000E3490">
              <w:rPr>
                <w:rFonts w:ascii="Arial" w:eastAsia="SimSun" w:hAnsi="Arial" w:cs="Mangal"/>
                <w:kern w:val="2"/>
                <w:sz w:val="20"/>
                <w:szCs w:val="24"/>
                <w:lang w:eastAsia="hi-IN" w:bidi="hi-IN"/>
              </w:rPr>
              <w:t xml:space="preserve"> еще неизвестно</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Анализ объектов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сказку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(Порадовать детей эмоционально – игровой ситуацией; побуждать к двигательной импровизации; учить выступать в ролях перед сверстниками.)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 Ценить и принимать следующие базовые ценности: «добро», «терпение» «настоящий друг», «справедливость», «желание понимать друг друга», «понимать позицию другого»,  т.д.</w:t>
            </w:r>
            <w:r w:rsidRPr="000E3490">
              <w:rPr>
                <w:rFonts w:ascii="Arial" w:eastAsia="SimSun" w:hAnsi="Arial" w:cs="Mangal"/>
                <w:kern w:val="2"/>
                <w:sz w:val="20"/>
                <w:szCs w:val="20"/>
                <w:lang w:eastAsia="hi-IN" w:bidi="hi-IN"/>
              </w:rPr>
              <w:br/>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Взаимопомощь по ходу выполнения задания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Планирование-определение последовательности промежуточных целей с учетом конечного результата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Самостоятельное создание </w:t>
            </w:r>
            <w:proofErr w:type="spellStart"/>
            <w:r w:rsidRPr="000E3490">
              <w:rPr>
                <w:rFonts w:ascii="Arial" w:eastAsia="SimSun" w:hAnsi="Arial" w:cs="Mangal"/>
                <w:kern w:val="2"/>
                <w:sz w:val="20"/>
                <w:szCs w:val="24"/>
                <w:lang w:eastAsia="hi-IN" w:bidi="hi-IN"/>
              </w:rPr>
              <w:t>способоврешения</w:t>
            </w:r>
            <w:proofErr w:type="spellEnd"/>
            <w:r w:rsidRPr="000E3490">
              <w:rPr>
                <w:rFonts w:ascii="Arial" w:eastAsia="SimSun" w:hAnsi="Arial" w:cs="Mangal"/>
                <w:kern w:val="2"/>
                <w:sz w:val="20"/>
                <w:szCs w:val="24"/>
                <w:lang w:eastAsia="hi-IN" w:bidi="hi-IN"/>
              </w:rPr>
              <w:t xml:space="preserve">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музыкального образа при помощи движений и жестов, побуждать де-</w:t>
            </w:r>
            <w:proofErr w:type="spellStart"/>
            <w:r w:rsidRPr="000E3490">
              <w:rPr>
                <w:rFonts w:ascii="Arial" w:eastAsia="SimSun" w:hAnsi="Arial" w:cs="Mangal"/>
                <w:kern w:val="2"/>
                <w:sz w:val="20"/>
                <w:szCs w:val="20"/>
                <w:lang w:eastAsia="hi-IN" w:bidi="hi-IN"/>
              </w:rPr>
              <w:t>тей</w:t>
            </w:r>
            <w:proofErr w:type="spellEnd"/>
            <w:r w:rsidRPr="000E3490">
              <w:rPr>
                <w:rFonts w:ascii="Arial" w:eastAsia="SimSun" w:hAnsi="Arial" w:cs="Mangal"/>
                <w:kern w:val="2"/>
                <w:sz w:val="20"/>
                <w:szCs w:val="20"/>
                <w:lang w:eastAsia="hi-IN" w:bidi="hi-IN"/>
              </w:rPr>
              <w:t xml:space="preserve"> внимательно слушать музыкальное произведение и эмоционально откликаться на неё; развивать двигательные способности детей: ловкость, гибкость, подвижность.)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roofErr w:type="spellStart"/>
            <w:r w:rsidRPr="000E3490">
              <w:rPr>
                <w:rFonts w:ascii="Arial" w:eastAsia="SimSun" w:hAnsi="Arial" w:cs="Mangal"/>
                <w:kern w:val="2"/>
                <w:sz w:val="20"/>
                <w:szCs w:val="20"/>
                <w:lang w:eastAsia="hi-IN" w:bidi="hi-IN"/>
              </w:rPr>
              <w:t>Внесенеие</w:t>
            </w:r>
            <w:proofErr w:type="spellEnd"/>
            <w:r w:rsidRPr="000E3490">
              <w:rPr>
                <w:rFonts w:ascii="Arial" w:eastAsia="SimSun" w:hAnsi="Arial" w:cs="Mangal"/>
                <w:kern w:val="2"/>
                <w:sz w:val="20"/>
                <w:szCs w:val="20"/>
                <w:lang w:eastAsia="hi-IN" w:bidi="hi-IN"/>
              </w:rPr>
              <w:t xml:space="preserve"> необходимых дополнений и корректив в способ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Самостоятельное создание </w:t>
            </w:r>
            <w:proofErr w:type="spellStart"/>
            <w:r w:rsidRPr="000E3490">
              <w:rPr>
                <w:rFonts w:ascii="Arial" w:eastAsia="SimSun" w:hAnsi="Arial" w:cs="Mangal"/>
                <w:kern w:val="2"/>
                <w:sz w:val="20"/>
                <w:szCs w:val="20"/>
                <w:lang w:eastAsia="hi-IN" w:bidi="hi-IN"/>
              </w:rPr>
              <w:t>способоврешения</w:t>
            </w:r>
            <w:proofErr w:type="spellEnd"/>
            <w:r w:rsidRPr="000E3490">
              <w:rPr>
                <w:rFonts w:ascii="Arial" w:eastAsia="SimSun" w:hAnsi="Arial" w:cs="Mangal"/>
                <w:kern w:val="2"/>
                <w:sz w:val="20"/>
                <w:szCs w:val="20"/>
                <w:lang w:eastAsia="hi-IN" w:bidi="hi-IN"/>
              </w:rPr>
              <w:t xml:space="preserve">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Современный театр</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особенностями современного театра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w:t>
            </w:r>
            <w:proofErr w:type="spellStart"/>
            <w:r w:rsidRPr="000E3490">
              <w:rPr>
                <w:rFonts w:ascii="Arial" w:eastAsia="SimSun" w:hAnsi="Arial" w:cs="Mangal"/>
                <w:kern w:val="2"/>
                <w:sz w:val="20"/>
                <w:szCs w:val="24"/>
                <w:lang w:eastAsia="hi-IN" w:bidi="hi-IN"/>
              </w:rPr>
              <w:t>чувств,потребностей</w:t>
            </w:r>
            <w:proofErr w:type="spellEnd"/>
            <w:r w:rsidRPr="000E3490">
              <w:rPr>
                <w:rFonts w:ascii="Arial" w:eastAsia="SimSun" w:hAnsi="Arial" w:cs="Mangal"/>
                <w:kern w:val="2"/>
                <w:sz w:val="20"/>
                <w:szCs w:val="24"/>
                <w:lang w:eastAsia="hi-IN" w:bidi="hi-IN"/>
              </w:rPr>
              <w:t xml:space="preserve"> и ценностей на основе </w:t>
            </w:r>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слушать собеседника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Целеполагание как постановка учебной задачи на основе соотнесения </w:t>
            </w:r>
            <w:proofErr w:type="spellStart"/>
            <w:r w:rsidRPr="000E3490">
              <w:rPr>
                <w:rFonts w:ascii="Arial" w:eastAsia="SimSun" w:hAnsi="Arial" w:cs="Mangal"/>
                <w:kern w:val="2"/>
                <w:sz w:val="20"/>
                <w:szCs w:val="20"/>
                <w:lang w:eastAsia="hi-IN" w:bidi="hi-IN"/>
              </w:rPr>
              <w:t>того,что</w:t>
            </w:r>
            <w:proofErr w:type="spellEnd"/>
            <w:r w:rsidRPr="000E3490">
              <w:rPr>
                <w:rFonts w:ascii="Arial" w:eastAsia="SimSun" w:hAnsi="Arial" w:cs="Mangal"/>
                <w:kern w:val="2"/>
                <w:sz w:val="20"/>
                <w:szCs w:val="20"/>
                <w:lang w:eastAsia="hi-IN" w:bidi="hi-IN"/>
              </w:rPr>
              <w:t xml:space="preserve"> уже известно и усвоено учащимися, и </w:t>
            </w:r>
            <w:proofErr w:type="spellStart"/>
            <w:r w:rsidRPr="000E3490">
              <w:rPr>
                <w:rFonts w:ascii="Arial" w:eastAsia="SimSun" w:hAnsi="Arial" w:cs="Mangal"/>
                <w:kern w:val="2"/>
                <w:sz w:val="20"/>
                <w:szCs w:val="20"/>
                <w:lang w:eastAsia="hi-IN" w:bidi="hi-IN"/>
              </w:rPr>
              <w:t>того,что</w:t>
            </w:r>
            <w:proofErr w:type="spellEnd"/>
            <w:r w:rsidRPr="000E3490">
              <w:rPr>
                <w:rFonts w:ascii="Arial" w:eastAsia="SimSun" w:hAnsi="Arial" w:cs="Mangal"/>
                <w:kern w:val="2"/>
                <w:sz w:val="20"/>
                <w:szCs w:val="20"/>
                <w:lang w:eastAsia="hi-IN" w:bidi="hi-IN"/>
              </w:rPr>
              <w:t xml:space="preserve"> еще неизвестно</w:t>
            </w: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Закрепить умение детей изображать </w:t>
            </w:r>
            <w:proofErr w:type="spellStart"/>
            <w:r w:rsidRPr="000E3490">
              <w:rPr>
                <w:rFonts w:ascii="Arial" w:eastAsia="SimSun" w:hAnsi="Arial" w:cs="Mangal"/>
                <w:kern w:val="2"/>
                <w:sz w:val="20"/>
                <w:szCs w:val="20"/>
                <w:lang w:eastAsia="hi-IN" w:bidi="hi-IN"/>
              </w:rPr>
              <w:t>страх,у</w:t>
            </w:r>
            <w:r>
              <w:rPr>
                <w:rFonts w:ascii="Arial" w:eastAsia="SimSun" w:hAnsi="Arial" w:cs="Mangal"/>
                <w:kern w:val="2"/>
                <w:sz w:val="20"/>
                <w:szCs w:val="20"/>
                <w:lang w:eastAsia="hi-IN" w:bidi="hi-IN"/>
              </w:rPr>
              <w:t>чить</w:t>
            </w:r>
            <w:proofErr w:type="spellEnd"/>
            <w:r>
              <w:rPr>
                <w:rFonts w:ascii="Arial" w:eastAsia="SimSun" w:hAnsi="Arial" w:cs="Mangal"/>
                <w:kern w:val="2"/>
                <w:sz w:val="20"/>
                <w:szCs w:val="20"/>
                <w:lang w:eastAsia="hi-IN" w:bidi="hi-IN"/>
              </w:rPr>
              <w:t xml:space="preserve"> преодолевать это состояние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Закрепить умение детей изображать </w:t>
            </w:r>
            <w:proofErr w:type="spellStart"/>
            <w:r w:rsidRPr="000E3490">
              <w:rPr>
                <w:rFonts w:ascii="Arial" w:eastAsia="SimSun" w:hAnsi="Arial" w:cs="Mangal"/>
                <w:kern w:val="2"/>
                <w:sz w:val="20"/>
                <w:szCs w:val="20"/>
                <w:lang w:eastAsia="hi-IN" w:bidi="hi-IN"/>
              </w:rPr>
              <w:t>страх,у</w:t>
            </w:r>
            <w:r>
              <w:rPr>
                <w:rFonts w:ascii="Arial" w:eastAsia="SimSun" w:hAnsi="Arial" w:cs="Mangal"/>
                <w:kern w:val="2"/>
                <w:sz w:val="20"/>
                <w:szCs w:val="20"/>
                <w:lang w:eastAsia="hi-IN" w:bidi="hi-IN"/>
              </w:rPr>
              <w:t>чить</w:t>
            </w:r>
            <w:proofErr w:type="spellEnd"/>
            <w:r>
              <w:rPr>
                <w:rFonts w:ascii="Arial" w:eastAsia="SimSun" w:hAnsi="Arial" w:cs="Mangal"/>
                <w:kern w:val="2"/>
                <w:sz w:val="20"/>
                <w:szCs w:val="20"/>
                <w:lang w:eastAsia="hi-IN" w:bidi="hi-IN"/>
              </w:rPr>
              <w:t xml:space="preserve"> преодолевать это состояние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w:t>
            </w:r>
            <w:r w:rsidRPr="000E3490">
              <w:rPr>
                <w:rFonts w:ascii="Arial" w:eastAsia="SimSun" w:hAnsi="Arial" w:cs="Mangal"/>
                <w:kern w:val="2"/>
                <w:sz w:val="20"/>
                <w:szCs w:val="20"/>
                <w:lang w:eastAsia="hi-IN" w:bidi="hi-IN"/>
              </w:rPr>
              <w:lastRenderedPageBreak/>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Эмоционально-позитивное </w:t>
            </w:r>
            <w:r w:rsidRPr="000E3490">
              <w:rPr>
                <w:rFonts w:ascii="Arial" w:eastAsia="SimSun" w:hAnsi="Arial" w:cs="Mangal"/>
                <w:kern w:val="2"/>
                <w:sz w:val="20"/>
                <w:szCs w:val="20"/>
                <w:lang w:eastAsia="hi-IN" w:bidi="hi-IN"/>
              </w:rPr>
              <w:lastRenderedPageBreak/>
              <w:t>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w:t>
            </w:r>
            <w:r w:rsidRPr="000E3490">
              <w:rPr>
                <w:rFonts w:ascii="Arial" w:eastAsia="SimSun" w:hAnsi="Arial" w:cs="Mangal"/>
                <w:kern w:val="2"/>
                <w:sz w:val="20"/>
                <w:szCs w:val="20"/>
                <w:lang w:eastAsia="hi-IN" w:bidi="hi-IN"/>
              </w:rPr>
              <w:lastRenderedPageBreak/>
              <w:t>как мобилизация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Делать выводы в результате </w:t>
            </w:r>
            <w:r w:rsidRPr="000E3490">
              <w:rPr>
                <w:rFonts w:ascii="Arial" w:eastAsia="SimSun" w:hAnsi="Arial" w:cs="Mangal"/>
                <w:kern w:val="2"/>
                <w:sz w:val="20"/>
                <w:szCs w:val="20"/>
                <w:lang w:eastAsia="hi-IN" w:bidi="hi-IN"/>
              </w:rPr>
              <w:lastRenderedPageBreak/>
              <w:t>совместной работы</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r w:rsidRPr="000E3490">
              <w:rPr>
                <w:rFonts w:ascii="Arial" w:eastAsia="SimSun" w:hAnsi="Arial" w:cs="Mangal"/>
                <w:kern w:val="2"/>
                <w:sz w:val="20"/>
                <w:szCs w:val="20"/>
                <w:lang w:eastAsia="hi-IN" w:bidi="hi-IN"/>
              </w:rPr>
              <w:b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w:t>
            </w:r>
            <w:proofErr w:type="spellStart"/>
            <w:r w:rsidRPr="000E3490">
              <w:rPr>
                <w:rFonts w:ascii="Arial" w:eastAsia="SimSun" w:hAnsi="Arial" w:cs="Mangal"/>
                <w:kern w:val="2"/>
                <w:sz w:val="20"/>
                <w:szCs w:val="20"/>
                <w:lang w:eastAsia="hi-IN" w:bidi="hi-IN"/>
              </w:rPr>
              <w:t>конфликты,учить</w:t>
            </w:r>
            <w:proofErr w:type="spellEnd"/>
            <w:r w:rsidRPr="000E3490">
              <w:rPr>
                <w:rFonts w:ascii="Arial" w:eastAsia="SimSun" w:hAnsi="Arial" w:cs="Mangal"/>
                <w:kern w:val="2"/>
                <w:sz w:val="20"/>
                <w:szCs w:val="20"/>
                <w:lang w:eastAsia="hi-IN" w:bidi="hi-IN"/>
              </w:rPr>
              <w:t xml:space="preserve"> находит</w:t>
            </w:r>
            <w:r>
              <w:rPr>
                <w:rFonts w:ascii="Arial" w:eastAsia="SimSun" w:hAnsi="Arial" w:cs="Mangal"/>
                <w:kern w:val="2"/>
                <w:sz w:val="20"/>
                <w:szCs w:val="20"/>
                <w:lang w:eastAsia="hi-IN" w:bidi="hi-IN"/>
              </w:rPr>
              <w:t>ь выход из конфликтных ситуаций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позицию других </w:t>
            </w:r>
            <w:proofErr w:type="spellStart"/>
            <w:r w:rsidRPr="000E3490">
              <w:rPr>
                <w:rFonts w:ascii="Arial" w:eastAsia="SimSun" w:hAnsi="Arial" w:cs="Mangal"/>
                <w:kern w:val="2"/>
                <w:sz w:val="20"/>
                <w:szCs w:val="20"/>
                <w:lang w:eastAsia="hi-IN" w:bidi="hi-IN"/>
              </w:rPr>
              <w:t>людей,отличную</w:t>
            </w:r>
            <w:proofErr w:type="spellEnd"/>
            <w:r w:rsidRPr="000E3490">
              <w:rPr>
                <w:rFonts w:ascii="Arial" w:eastAsia="SimSun" w:hAnsi="Arial" w:cs="Mangal"/>
                <w:kern w:val="2"/>
                <w:sz w:val="20"/>
                <w:szCs w:val="20"/>
                <w:lang w:eastAsia="hi-IN" w:bidi="hi-IN"/>
              </w:rPr>
              <w:t xml:space="preserve"> от </w:t>
            </w:r>
            <w:proofErr w:type="spellStart"/>
            <w:r w:rsidRPr="000E3490">
              <w:rPr>
                <w:rFonts w:ascii="Arial" w:eastAsia="SimSun" w:hAnsi="Arial" w:cs="Mangal"/>
                <w:kern w:val="2"/>
                <w:sz w:val="20"/>
                <w:szCs w:val="20"/>
                <w:lang w:eastAsia="hi-IN" w:bidi="hi-IN"/>
              </w:rPr>
              <w:t>собственной,уважение</w:t>
            </w:r>
            <w:proofErr w:type="spellEnd"/>
            <w:r w:rsidRPr="000E3490">
              <w:rPr>
                <w:rFonts w:ascii="Arial" w:eastAsia="SimSun" w:hAnsi="Arial" w:cs="Mangal"/>
                <w:kern w:val="2"/>
                <w:sz w:val="20"/>
                <w:szCs w:val="20"/>
                <w:lang w:eastAsia="hi-IN" w:bidi="hi-IN"/>
              </w:rPr>
              <w:t xml:space="preserve"> иной точки зрения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w:t>
            </w:r>
            <w:proofErr w:type="spellStart"/>
            <w:r w:rsidRPr="000E3490">
              <w:rPr>
                <w:rFonts w:ascii="Arial" w:eastAsia="SimSun" w:hAnsi="Arial" w:cs="Mangal"/>
                <w:kern w:val="2"/>
                <w:sz w:val="20"/>
                <w:szCs w:val="20"/>
                <w:lang w:eastAsia="hi-IN" w:bidi="hi-IN"/>
              </w:rPr>
              <w:t>конфликты,учить</w:t>
            </w:r>
            <w:proofErr w:type="spellEnd"/>
            <w:r w:rsidRPr="000E3490">
              <w:rPr>
                <w:rFonts w:ascii="Arial" w:eastAsia="SimSun" w:hAnsi="Arial" w:cs="Mangal"/>
                <w:kern w:val="2"/>
                <w:sz w:val="20"/>
                <w:szCs w:val="20"/>
                <w:lang w:eastAsia="hi-IN" w:bidi="hi-IN"/>
              </w:rPr>
              <w:t xml:space="preserve"> находить </w:t>
            </w:r>
            <w:r>
              <w:rPr>
                <w:rFonts w:ascii="Arial" w:eastAsia="SimSun" w:hAnsi="Arial" w:cs="Mangal"/>
                <w:kern w:val="2"/>
                <w:sz w:val="20"/>
                <w:szCs w:val="20"/>
                <w:lang w:eastAsia="hi-IN" w:bidi="hi-IN"/>
              </w:rPr>
              <w:t>выход из конфликтных ситуаций</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позицию других </w:t>
            </w:r>
            <w:proofErr w:type="spellStart"/>
            <w:r w:rsidRPr="000E3490">
              <w:rPr>
                <w:rFonts w:ascii="Arial" w:eastAsia="SimSun" w:hAnsi="Arial" w:cs="Mangal"/>
                <w:kern w:val="2"/>
                <w:sz w:val="20"/>
                <w:szCs w:val="20"/>
                <w:lang w:eastAsia="hi-IN" w:bidi="hi-IN"/>
              </w:rPr>
              <w:t>людей,отличную</w:t>
            </w:r>
            <w:proofErr w:type="spellEnd"/>
            <w:r w:rsidRPr="000E3490">
              <w:rPr>
                <w:rFonts w:ascii="Arial" w:eastAsia="SimSun" w:hAnsi="Arial" w:cs="Mangal"/>
                <w:kern w:val="2"/>
                <w:sz w:val="20"/>
                <w:szCs w:val="20"/>
                <w:lang w:eastAsia="hi-IN" w:bidi="hi-IN"/>
              </w:rPr>
              <w:t xml:space="preserve"> от </w:t>
            </w:r>
            <w:proofErr w:type="spellStart"/>
            <w:r w:rsidRPr="000E3490">
              <w:rPr>
                <w:rFonts w:ascii="Arial" w:eastAsia="SimSun" w:hAnsi="Arial" w:cs="Mangal"/>
                <w:kern w:val="2"/>
                <w:sz w:val="20"/>
                <w:szCs w:val="20"/>
                <w:lang w:eastAsia="hi-IN" w:bidi="hi-IN"/>
              </w:rPr>
              <w:t>собственной,уважение</w:t>
            </w:r>
            <w:proofErr w:type="spellEnd"/>
            <w:r w:rsidRPr="000E3490">
              <w:rPr>
                <w:rFonts w:ascii="Arial" w:eastAsia="SimSun" w:hAnsi="Arial" w:cs="Mangal"/>
                <w:kern w:val="2"/>
                <w:sz w:val="20"/>
                <w:szCs w:val="20"/>
                <w:lang w:eastAsia="hi-IN" w:bidi="hi-IN"/>
              </w:rPr>
              <w:t xml:space="preserve"> иной точки зрения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Делать выводы в результате совместной работы</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занятие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способ</w:t>
            </w:r>
            <w:r>
              <w:rPr>
                <w:rFonts w:ascii="Arial" w:eastAsia="SimSun" w:hAnsi="Arial" w:cs="Mangal"/>
                <w:kern w:val="2"/>
                <w:sz w:val="20"/>
                <w:szCs w:val="20"/>
                <w:lang w:eastAsia="hi-IN" w:bidi="hi-IN"/>
              </w:rPr>
              <w:t>ность детей понимать друг друга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 в устной форме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Творческое взаимодействие с партнером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последовательности промежуточных целей с учетом конечного результата</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Корректировать выполнение задания в соответствии с </w:t>
            </w:r>
            <w:proofErr w:type="spellStart"/>
            <w:r w:rsidRPr="000E3490">
              <w:rPr>
                <w:rFonts w:ascii="Arial" w:eastAsia="SimSun" w:hAnsi="Arial" w:cs="Mangal"/>
                <w:kern w:val="2"/>
                <w:sz w:val="20"/>
                <w:szCs w:val="20"/>
                <w:lang w:eastAsia="hi-IN" w:bidi="hi-IN"/>
              </w:rPr>
              <w:t>планом,условиями</w:t>
            </w:r>
            <w:proofErr w:type="spellEnd"/>
            <w:r w:rsidRPr="000E3490">
              <w:rPr>
                <w:rFonts w:ascii="Arial" w:eastAsia="SimSun" w:hAnsi="Arial" w:cs="Mangal"/>
                <w:kern w:val="2"/>
                <w:sz w:val="20"/>
                <w:szCs w:val="20"/>
                <w:lang w:eastAsia="hi-IN" w:bidi="hi-IN"/>
              </w:rPr>
              <w:t xml:space="preserve"> выполнения, результатом действий на определенном этапе. </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B11C71" w:rsidRPr="000E3490" w:rsidRDefault="00B11C71" w:rsidP="00DA525D">
            <w:pPr>
              <w:widowControl w:val="0"/>
              <w:suppressAutoHyphens/>
              <w:snapToGrid w:val="0"/>
              <w:spacing w:after="28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верить в воображаемую </w:t>
            </w:r>
            <w:proofErr w:type="spellStart"/>
            <w:r w:rsidRPr="000E3490">
              <w:rPr>
                <w:rFonts w:ascii="Arial" w:eastAsia="SimSun" w:hAnsi="Arial" w:cs="Mangal"/>
                <w:kern w:val="2"/>
                <w:sz w:val="20"/>
                <w:szCs w:val="20"/>
                <w:lang w:eastAsia="hi-IN" w:bidi="hi-IN"/>
              </w:rPr>
              <w:t>ситуацию,Совершенствовать</w:t>
            </w:r>
            <w:proofErr w:type="spellEnd"/>
            <w:r w:rsidRPr="000E3490">
              <w:rPr>
                <w:rFonts w:ascii="Arial" w:eastAsia="SimSun" w:hAnsi="Arial" w:cs="Mangal"/>
                <w:kern w:val="2"/>
                <w:sz w:val="20"/>
                <w:szCs w:val="20"/>
                <w:lang w:eastAsia="hi-IN" w:bidi="hi-IN"/>
              </w:rPr>
              <w:t xml:space="preserve"> диалогическую и монологическую формы речи, воспитывать культуру речевого общения. </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21</w:t>
            </w:r>
          </w:p>
        </w:tc>
        <w:tc>
          <w:tcPr>
            <w:tcW w:w="3848" w:type="dxa"/>
            <w:tcBorders>
              <w:top w:val="nil"/>
              <w:left w:val="single" w:sz="2" w:space="0" w:color="000000"/>
              <w:bottom w:val="single" w:sz="2" w:space="0" w:color="000000"/>
              <w:right w:val="nil"/>
            </w:tcBorders>
            <w:hideMark/>
          </w:tcPr>
          <w:p w:rsidR="00B11C71" w:rsidRPr="00DE2927" w:rsidRDefault="00B11C71" w:rsidP="00DA525D">
            <w:pPr>
              <w:widowControl w:val="0"/>
              <w:suppressAutoHyphens/>
              <w:snapToGrid w:val="0"/>
              <w:spacing w:before="280" w:after="0" w:line="240" w:lineRule="auto"/>
              <w:rPr>
                <w:rFonts w:ascii="Times New Roman" w:eastAsia="Times New Roman" w:hAnsi="Times New Roman" w:cs="Mangal"/>
                <w:kern w:val="2"/>
                <w:lang w:eastAsia="hi-IN" w:bidi="hi-IN"/>
              </w:rPr>
            </w:pPr>
            <w:r w:rsidRPr="00DE2927">
              <w:rPr>
                <w:rFonts w:ascii="Times New Roman" w:eastAsia="Times New Roman" w:hAnsi="Times New Roman" w:cs="Mangal"/>
                <w:kern w:val="2"/>
                <w:lang w:eastAsia="hi-IN" w:bidi="hi-IN"/>
              </w:rPr>
              <w:t>Учимся актерскому мастерству</w:t>
            </w:r>
          </w:p>
          <w:p w:rsidR="00B11C71" w:rsidRPr="000E3490" w:rsidRDefault="00B11C71" w:rsidP="00DA525D">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DE2927"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r>
              <w:rPr>
                <w:rFonts w:ascii="Arial" w:eastAsia="SimSun" w:hAnsi="Arial" w:cs="Mangal"/>
                <w:kern w:val="2"/>
                <w:sz w:val="20"/>
                <w:szCs w:val="20"/>
                <w:lang w:eastAsia="hi-IN" w:bidi="hi-IN"/>
              </w:rPr>
              <w:t xml:space="preserve"> </w:t>
            </w:r>
            <w:r w:rsidRPr="00DE2927">
              <w:rPr>
                <w:rFonts w:ascii="Times New Roman" w:eastAsia="Times New Roman" w:hAnsi="Times New Roman" w:cs="Mangal"/>
                <w:kern w:val="2"/>
                <w:lang w:eastAsia="hi-IN" w:bidi="hi-IN"/>
              </w:rPr>
              <w:t>верить в воображаемую ситуацию,</w:t>
            </w:r>
            <w:r>
              <w:rPr>
                <w:rFonts w:ascii="Times New Roman" w:eastAsia="Times New Roman" w:hAnsi="Times New Roman" w:cs="Mangal"/>
                <w:kern w:val="2"/>
                <w:lang w:eastAsia="hi-IN" w:bidi="hi-IN"/>
              </w:rPr>
              <w:t xml:space="preserve"> </w:t>
            </w:r>
            <w:r w:rsidRPr="00DE2927">
              <w:rPr>
                <w:rFonts w:ascii="Times New Roman" w:eastAsia="Times New Roman" w:hAnsi="Times New Roman" w:cs="Mangal"/>
                <w:kern w:val="2"/>
                <w:lang w:eastAsia="hi-IN" w:bidi="hi-IN"/>
              </w:rPr>
              <w:t>Совершенствовать диалогическую и монологическую формы речи, воспитывать культуру речевого общения.</w:t>
            </w: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коммуникативные, ритмические, музыкальные, пластические способности учащихся через упражнения и игры с имитацией </w:t>
            </w:r>
            <w:r>
              <w:rPr>
                <w:rFonts w:ascii="Arial" w:eastAsia="SimSun" w:hAnsi="Arial" w:cs="Mangal"/>
                <w:kern w:val="2"/>
                <w:sz w:val="20"/>
                <w:szCs w:val="20"/>
                <w:lang w:eastAsia="hi-IN" w:bidi="hi-IN"/>
              </w:rPr>
              <w:t>движения.</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эмпатии и </w:t>
            </w:r>
            <w:proofErr w:type="spellStart"/>
            <w:r w:rsidRPr="000E3490">
              <w:rPr>
                <w:rFonts w:ascii="Arial" w:eastAsia="SimSun" w:hAnsi="Arial" w:cs="Mangal"/>
                <w:kern w:val="2"/>
                <w:sz w:val="20"/>
                <w:szCs w:val="20"/>
                <w:lang w:eastAsia="hi-IN" w:bidi="hi-IN"/>
              </w:rPr>
              <w:t>сопереживания,эмоционально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w:t>
            </w:r>
            <w:r>
              <w:rPr>
                <w:rFonts w:ascii="Arial" w:eastAsia="SimSun" w:hAnsi="Arial" w:cs="Mangal"/>
                <w:kern w:val="2"/>
                <w:sz w:val="20"/>
                <w:szCs w:val="20"/>
                <w:lang w:eastAsia="hi-IN" w:bidi="hi-IN"/>
              </w:rPr>
              <w:t>под влиянием музыки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DE2927"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Развивать способности детей искренне верить в любую воображаемую ситуацию; учить пользоваться интонацией, произнося фразы грустно,</w:t>
            </w:r>
            <w:r>
              <w:rPr>
                <w:rFonts w:ascii="Times New Roman" w:eastAsia="Times New Roman" w:hAnsi="Times New Roman" w:cs="Mangal"/>
                <w:kern w:val="2"/>
                <w:sz w:val="20"/>
                <w:szCs w:val="20"/>
                <w:lang w:eastAsia="hi-IN" w:bidi="hi-IN"/>
              </w:rPr>
              <w:t xml:space="preserve"> радостно, удивленно, сердито.) </w:t>
            </w:r>
            <w:r w:rsidRPr="000E3490">
              <w:rPr>
                <w:rFonts w:ascii="Arial" w:eastAsia="SimSun" w:hAnsi="Arial" w:cs="Mangal"/>
                <w:kern w:val="2"/>
                <w:sz w:val="20"/>
                <w:szCs w:val="20"/>
                <w:lang w:eastAsia="hi-IN" w:bidi="hi-IN"/>
              </w:rPr>
              <w:t>на примере</w:t>
            </w:r>
            <w:r>
              <w:rPr>
                <w:rFonts w:ascii="Times New Roman" w:eastAsia="Times New Roman" w:hAnsi="Times New Roman" w:cs="Mangal"/>
                <w:kern w:val="2"/>
                <w:sz w:val="20"/>
                <w:szCs w:val="20"/>
                <w:lang w:eastAsia="hi-IN" w:bidi="hi-IN"/>
              </w:rPr>
              <w:t xml:space="preserve"> </w:t>
            </w:r>
            <w:r w:rsidRPr="000E3490">
              <w:rPr>
                <w:rFonts w:ascii="Arial" w:eastAsia="SimSun" w:hAnsi="Arial" w:cs="Mangal"/>
                <w:kern w:val="2"/>
                <w:sz w:val="20"/>
                <w:szCs w:val="20"/>
                <w:lang w:eastAsia="hi-IN" w:bidi="hi-IN"/>
              </w:rPr>
              <w:t>сказки Чуковского К.И. «Муха-цокотуха»</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26</w:t>
            </w:r>
          </w:p>
        </w:tc>
        <w:tc>
          <w:tcPr>
            <w:tcW w:w="3848" w:type="dxa"/>
            <w:tcBorders>
              <w:top w:val="nil"/>
              <w:left w:val="single" w:sz="2" w:space="0" w:color="000000"/>
              <w:bottom w:val="single" w:sz="2" w:space="0" w:color="000000"/>
              <w:right w:val="nil"/>
            </w:tcBorders>
            <w:hideMark/>
          </w:tcPr>
          <w:p w:rsidR="00B11C71" w:rsidRPr="00DE2927" w:rsidRDefault="00B11C71" w:rsidP="00DA525D">
            <w:pPr>
              <w:widowControl w:val="0"/>
              <w:suppressAutoHyphens/>
              <w:snapToGrid w:val="0"/>
              <w:spacing w:after="280" w:line="240" w:lineRule="auto"/>
              <w:rPr>
                <w:rFonts w:ascii="Times New Roman" w:eastAsia="Times New Roman" w:hAnsi="Times New Roman" w:cs="Mangal"/>
                <w:color w:val="000000"/>
                <w:kern w:val="2"/>
                <w:lang w:eastAsia="hi-IN" w:bidi="hi-IN"/>
              </w:rPr>
            </w:pPr>
            <w:r w:rsidRPr="00DE2927">
              <w:rPr>
                <w:rFonts w:ascii="Times New Roman" w:eastAsia="Times New Roman" w:hAnsi="Times New Roman" w:cs="Mangal"/>
                <w:color w:val="000000"/>
                <w:kern w:val="2"/>
                <w:lang w:eastAsia="hi-IN" w:bidi="hi-IN"/>
              </w:rPr>
              <w:t>Распределение ролей</w:t>
            </w:r>
          </w:p>
          <w:p w:rsidR="00B11C71" w:rsidRPr="00DE2927" w:rsidRDefault="00B11C71" w:rsidP="00DA525D">
            <w:pPr>
              <w:widowControl w:val="0"/>
              <w:suppressAutoHyphens/>
              <w:snapToGrid w:val="0"/>
              <w:spacing w:after="280" w:line="240" w:lineRule="auto"/>
              <w:rPr>
                <w:rFonts w:ascii="Times New Roman" w:eastAsia="Times New Roman" w:hAnsi="Times New Roman" w:cs="Mangal"/>
                <w:color w:val="000000"/>
                <w:kern w:val="2"/>
                <w:lang w:eastAsia="hi-IN" w:bidi="hi-IN"/>
              </w:rPr>
            </w:pPr>
            <w:proofErr w:type="spellStart"/>
            <w:r w:rsidRPr="00DE2927">
              <w:rPr>
                <w:rFonts w:ascii="Times New Roman" w:eastAsia="Times New Roman" w:hAnsi="Times New Roman" w:cs="Mangal"/>
                <w:color w:val="000000"/>
                <w:kern w:val="2"/>
                <w:lang w:eastAsia="hi-IN" w:bidi="hi-IN"/>
              </w:rPr>
              <w:t>Цель:</w:t>
            </w:r>
            <w:r w:rsidRPr="000E3490">
              <w:rPr>
                <w:rFonts w:ascii="Arial" w:eastAsia="SimSun" w:hAnsi="Arial" w:cs="Mangal"/>
                <w:kern w:val="2"/>
                <w:sz w:val="20"/>
                <w:szCs w:val="20"/>
                <w:lang w:eastAsia="hi-IN" w:bidi="hi-IN"/>
              </w:rPr>
              <w:t>Научить</w:t>
            </w:r>
            <w:proofErr w:type="spellEnd"/>
            <w:r w:rsidRPr="000E3490">
              <w:rPr>
                <w:rFonts w:ascii="Arial" w:eastAsia="SimSun" w:hAnsi="Arial" w:cs="Mangal"/>
                <w:kern w:val="2"/>
                <w:sz w:val="20"/>
                <w:szCs w:val="20"/>
                <w:lang w:eastAsia="hi-IN" w:bidi="hi-IN"/>
              </w:rPr>
              <w:t xml:space="preserve"> партнёрскому взаимодействию на сцене, воспитывать</w:t>
            </w:r>
            <w:r>
              <w:rPr>
                <w:rFonts w:ascii="Times New Roman" w:eastAsia="Times New Roman" w:hAnsi="Times New Roman" w:cs="Mangal"/>
                <w:color w:val="000000"/>
                <w:kern w:val="2"/>
                <w:lang w:eastAsia="hi-IN" w:bidi="hi-IN"/>
              </w:rPr>
              <w:t xml:space="preserve"> </w:t>
            </w: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B11C71" w:rsidRPr="000E3490" w:rsidRDefault="00B11C71" w:rsidP="00DA525D">
            <w:pPr>
              <w:spacing w:after="0"/>
              <w:rPr>
                <w:lang w:eastAsia="hi-IN" w:bidi="hi-IN"/>
              </w:rPr>
            </w:pPr>
            <w:r w:rsidRPr="000E3490">
              <w:rPr>
                <w:lang w:eastAsia="hi-IN" w:bidi="hi-IN"/>
              </w:rPr>
              <w:t>Репетиция за столом</w:t>
            </w:r>
          </w:p>
          <w:p w:rsidR="00B11C71" w:rsidRPr="000E3490" w:rsidRDefault="00B11C71" w:rsidP="00DA525D">
            <w:pPr>
              <w:spacing w:after="0"/>
              <w:rPr>
                <w:lang w:eastAsia="hi-IN" w:bidi="hi-IN"/>
              </w:rPr>
            </w:pPr>
            <w:r w:rsidRPr="000E3490">
              <w:rPr>
                <w:lang w:eastAsia="hi-IN" w:bidi="hi-IN"/>
              </w:rPr>
              <w:t>Цель:</w:t>
            </w:r>
          </w:p>
          <w:p w:rsidR="00B11C71" w:rsidRPr="000E3490" w:rsidRDefault="00B11C71" w:rsidP="00DA525D">
            <w:pPr>
              <w:spacing w:after="0"/>
              <w:rPr>
                <w:lang w:eastAsia="hi-IN" w:bidi="hi-IN"/>
              </w:rPr>
            </w:pPr>
            <w:r w:rsidRPr="000E3490">
              <w:rPr>
                <w:lang w:eastAsia="hi-IN" w:bidi="hi-IN"/>
              </w:rPr>
              <w:t>(Формировать умение вживаться в свою роль, учить их интонацией</w:t>
            </w:r>
          </w:p>
          <w:p w:rsidR="00B11C71" w:rsidRPr="000E3490" w:rsidRDefault="00B11C71" w:rsidP="00DA525D">
            <w:pPr>
              <w:spacing w:after="0"/>
              <w:rPr>
                <w:lang w:eastAsia="hi-IN" w:bidi="hi-IN"/>
              </w:rPr>
            </w:pPr>
            <w:r w:rsidRPr="000E3490">
              <w:rPr>
                <w:lang w:eastAsia="hi-IN" w:bidi="hi-IN"/>
              </w:rPr>
              <w:t>передавать настроение, чувства, персонажа.</w:t>
            </w:r>
          </w:p>
          <w:p w:rsidR="00B11C71" w:rsidRPr="000E3490" w:rsidRDefault="00B11C71" w:rsidP="00DA525D">
            <w:pPr>
              <w:spacing w:after="0"/>
              <w:rPr>
                <w:lang w:eastAsia="hi-IN" w:bidi="hi-IN"/>
              </w:rPr>
            </w:pPr>
            <w:r w:rsidRPr="000E3490">
              <w:rPr>
                <w:lang w:eastAsia="hi-IN" w:bidi="hi-IN"/>
              </w:rPr>
              <w:t xml:space="preserve"> Разучивать с детьми текст  обращая внимание на артикуляцию, дыхание, голос.</w:t>
            </w:r>
          </w:p>
          <w:p w:rsidR="00B11C71" w:rsidRPr="000E3490" w:rsidRDefault="00B11C71" w:rsidP="00DA525D">
            <w:pPr>
              <w:spacing w:after="0"/>
              <w:rPr>
                <w:lang w:eastAsia="hi-IN" w:bidi="hi-IN"/>
              </w:rPr>
            </w:pPr>
            <w:r w:rsidRPr="000E3490">
              <w:rPr>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(Формировать умение вживаться в свою </w:t>
            </w:r>
            <w:r w:rsidRPr="000E3490">
              <w:rPr>
                <w:rFonts w:ascii="Times New Roman" w:eastAsia="Times New Roman" w:hAnsi="Times New Roman" w:cs="Mangal"/>
                <w:kern w:val="2"/>
                <w:sz w:val="20"/>
                <w:szCs w:val="20"/>
                <w:lang w:eastAsia="hi-IN" w:bidi="hi-IN"/>
              </w:rPr>
              <w:lastRenderedPageBreak/>
              <w:t>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w:t>
            </w:r>
            <w:r w:rsidRPr="000E3490">
              <w:rPr>
                <w:rFonts w:ascii="Arial" w:eastAsia="SimSun" w:hAnsi="Arial" w:cs="Mangal"/>
                <w:kern w:val="2"/>
                <w:sz w:val="20"/>
                <w:szCs w:val="20"/>
                <w:lang w:eastAsia="hi-IN" w:bidi="hi-IN"/>
              </w:rPr>
              <w:lastRenderedPageBreak/>
              <w:t xml:space="preserve">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w:t>
            </w:r>
            <w:r w:rsidRPr="000E3490">
              <w:rPr>
                <w:rFonts w:ascii="Arial" w:eastAsia="SimSun" w:hAnsi="Arial" w:cs="Mangal"/>
                <w:kern w:val="2"/>
                <w:sz w:val="20"/>
                <w:szCs w:val="20"/>
                <w:lang w:eastAsia="hi-IN" w:bidi="hi-IN"/>
              </w:rPr>
              <w:lastRenderedPageBreak/>
              <w:t xml:space="preserve">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алгоритмов деятельности при </w:t>
            </w:r>
            <w:r w:rsidRPr="000E3490">
              <w:rPr>
                <w:rFonts w:ascii="Arial" w:eastAsia="SimSun" w:hAnsi="Arial" w:cs="Mangal"/>
                <w:kern w:val="2"/>
                <w:sz w:val="20"/>
                <w:szCs w:val="20"/>
                <w:lang w:eastAsia="hi-IN" w:bidi="hi-IN"/>
              </w:rPr>
              <w:lastRenderedPageBreak/>
              <w:t>решении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дисциплину в </w:t>
            </w:r>
            <w:r w:rsidRPr="000E3490">
              <w:rPr>
                <w:rFonts w:ascii="Arial" w:eastAsia="SimSun" w:hAnsi="Arial" w:cs="Mangal"/>
                <w:kern w:val="2"/>
                <w:sz w:val="20"/>
                <w:szCs w:val="20"/>
                <w:lang w:eastAsia="hi-IN" w:bidi="hi-IN"/>
              </w:rPr>
              <w:lastRenderedPageBreak/>
              <w:t>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w:t>
            </w:r>
            <w:r w:rsidRPr="000E3490">
              <w:rPr>
                <w:rFonts w:ascii="Arial" w:eastAsia="SimSun" w:hAnsi="Arial" w:cs="Mangal"/>
                <w:kern w:val="2"/>
                <w:sz w:val="20"/>
                <w:szCs w:val="20"/>
                <w:lang w:eastAsia="hi-IN" w:bidi="hi-IN"/>
              </w:rPr>
              <w:lastRenderedPageBreak/>
              <w:t xml:space="preserve">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способность </w:t>
            </w:r>
            <w:r w:rsidRPr="000E3490">
              <w:rPr>
                <w:rFonts w:ascii="Arial" w:eastAsia="SimSun" w:hAnsi="Arial" w:cs="Mangal"/>
                <w:kern w:val="2"/>
                <w:sz w:val="20"/>
                <w:szCs w:val="20"/>
                <w:lang w:eastAsia="hi-IN" w:bidi="hi-IN"/>
              </w:rPr>
              <w:lastRenderedPageBreak/>
              <w:t>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w:t>
            </w:r>
            <w:r w:rsidRPr="000E3490">
              <w:rPr>
                <w:rFonts w:ascii="Arial" w:eastAsia="SimSun" w:hAnsi="Arial" w:cs="Mangal"/>
                <w:kern w:val="2"/>
                <w:sz w:val="20"/>
                <w:szCs w:val="20"/>
                <w:lang w:eastAsia="hi-IN" w:bidi="hi-IN"/>
              </w:rPr>
              <w:lastRenderedPageBreak/>
              <w:t xml:space="preserve">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решения проблем творческого </w:t>
            </w:r>
            <w:r w:rsidRPr="000E3490">
              <w:rPr>
                <w:rFonts w:ascii="Arial" w:eastAsia="SimSun" w:hAnsi="Arial" w:cs="Mangal"/>
                <w:kern w:val="2"/>
                <w:sz w:val="20"/>
                <w:szCs w:val="20"/>
                <w:lang w:eastAsia="hi-IN" w:bidi="hi-IN"/>
              </w:rPr>
              <w:lastRenderedPageBreak/>
              <w:t>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зрителям</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rPr>
          <w:gridAfter w:val="6"/>
          <w:wAfter w:w="14767" w:type="dxa"/>
        </w:trPr>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B11C71" w:rsidRPr="00AA1E76" w:rsidRDefault="00B11C71" w:rsidP="00DA525D">
            <w:pPr>
              <w:widowControl w:val="0"/>
              <w:suppressAutoHyphens/>
              <w:snapToGrid w:val="0"/>
              <w:spacing w:after="0" w:line="240" w:lineRule="auto"/>
              <w:jc w:val="both"/>
              <w:rPr>
                <w:rFonts w:ascii="Arial" w:eastAsia="SimSun" w:hAnsi="Arial" w:cs="Mangal"/>
                <w:b/>
                <w:kern w:val="2"/>
                <w:sz w:val="28"/>
                <w:szCs w:val="28"/>
                <w:lang w:eastAsia="hi-IN" w:bidi="hi-IN"/>
              </w:rPr>
            </w:pPr>
            <w:r w:rsidRPr="00AA1E76">
              <w:rPr>
                <w:rFonts w:ascii="Arial" w:eastAsia="SimSun" w:hAnsi="Arial" w:cs="Mangal"/>
                <w:b/>
                <w:kern w:val="2"/>
                <w:sz w:val="28"/>
                <w:szCs w:val="28"/>
                <w:lang w:eastAsia="hi-IN" w:bidi="hi-IN"/>
              </w:rPr>
              <w:t>4 класс</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морального содержания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Понимание возможности различных позиций  и точек зрения </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образа при помощи движений и жестов, побуждать де-</w:t>
            </w:r>
            <w:proofErr w:type="spellStart"/>
            <w:r w:rsidRPr="000E3490">
              <w:rPr>
                <w:rFonts w:ascii="Arial" w:eastAsia="SimSun" w:hAnsi="Arial" w:cs="Mangal"/>
                <w:kern w:val="2"/>
                <w:sz w:val="20"/>
                <w:szCs w:val="20"/>
                <w:lang w:eastAsia="hi-IN" w:bidi="hi-IN"/>
              </w:rPr>
              <w:t>тей</w:t>
            </w:r>
            <w:proofErr w:type="spellEnd"/>
            <w:r w:rsidRPr="000E3490">
              <w:rPr>
                <w:rFonts w:ascii="Arial" w:eastAsia="SimSun" w:hAnsi="Arial" w:cs="Mangal"/>
                <w:kern w:val="2"/>
                <w:sz w:val="20"/>
                <w:szCs w:val="20"/>
                <w:lang w:eastAsia="hi-IN" w:bidi="hi-IN"/>
              </w:rPr>
              <w:t xml:space="preserve"> внимательно слушать музыкальное произведение и эмоционально откликаться на неё; </w:t>
            </w:r>
            <w:r w:rsidRPr="000E3490">
              <w:rPr>
                <w:rFonts w:ascii="Arial" w:eastAsia="SimSun" w:hAnsi="Arial" w:cs="Mangal"/>
                <w:kern w:val="2"/>
                <w:sz w:val="20"/>
                <w:szCs w:val="20"/>
                <w:lang w:eastAsia="hi-IN" w:bidi="hi-IN"/>
              </w:rPr>
              <w:lastRenderedPageBreak/>
              <w:t>развивать двигательные способности детей: ловкость, гибкость, подвижность.</w:t>
            </w:r>
          </w:p>
          <w:p w:rsidR="00B11C71" w:rsidRPr="000E3490" w:rsidRDefault="00B11C71" w:rsidP="00DA525D">
            <w:pPr>
              <w:widowControl w:val="0"/>
              <w:suppressAutoHyphens/>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аргументировать свое </w:t>
            </w:r>
            <w:proofErr w:type="spellStart"/>
            <w:r w:rsidRPr="000E3490">
              <w:rPr>
                <w:rFonts w:ascii="Arial" w:eastAsia="SimSun" w:hAnsi="Arial" w:cs="Mangal"/>
                <w:kern w:val="2"/>
                <w:sz w:val="20"/>
                <w:szCs w:val="20"/>
                <w:lang w:eastAsia="hi-IN" w:bidi="hi-IN"/>
              </w:rPr>
              <w:t>предложение,убеждать</w:t>
            </w:r>
            <w:proofErr w:type="spellEnd"/>
            <w:r w:rsidRPr="000E3490">
              <w:rPr>
                <w:rFonts w:ascii="Arial" w:eastAsia="SimSun" w:hAnsi="Arial" w:cs="Mangal"/>
                <w:kern w:val="2"/>
                <w:sz w:val="20"/>
                <w:szCs w:val="20"/>
                <w:lang w:eastAsia="hi-IN" w:bidi="hi-IN"/>
              </w:rPr>
              <w:t xml:space="preserve"> и уступать</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Игровой урок</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Интерес к способу решения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 полное отображение предметного содержания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Контроль в форме сличения способа действия и его результата с заданным эталоном</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корректив  дополнений</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 сказки «Двенадцать месяцев»)</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партнёрскому </w:t>
            </w:r>
            <w:r w:rsidRPr="000E3490">
              <w:rPr>
                <w:rFonts w:ascii="Arial" w:eastAsia="SimSun" w:hAnsi="Arial" w:cs="Mangal"/>
                <w:kern w:val="2"/>
                <w:sz w:val="20"/>
                <w:szCs w:val="20"/>
                <w:lang w:eastAsia="hi-IN" w:bidi="hi-IN"/>
              </w:rPr>
              <w:lastRenderedPageBreak/>
              <w:t>взаимодействию на сцене, воспитывать</w:t>
            </w:r>
          </w:p>
          <w:p w:rsidR="00B11C71" w:rsidRPr="000E3490" w:rsidRDefault="00B11C71" w:rsidP="00DA525D">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lastRenderedPageBreak/>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w:t>
            </w:r>
            <w:r w:rsidRPr="000E3490">
              <w:rPr>
                <w:rFonts w:ascii="Arial" w:eastAsia="SimSun" w:hAnsi="Arial" w:cs="Mangal"/>
                <w:kern w:val="2"/>
                <w:sz w:val="20"/>
                <w:szCs w:val="20"/>
                <w:lang w:eastAsia="hi-IN" w:bidi="hi-IN"/>
              </w:rPr>
              <w:lastRenderedPageBreak/>
              <w:t>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lastRenderedPageBreak/>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передавать настроение, чувства, </w:t>
            </w:r>
            <w:r w:rsidRPr="000E3490">
              <w:rPr>
                <w:rFonts w:ascii="Times New Roman" w:eastAsia="Times New Roman" w:hAnsi="Times New Roman" w:cs="Mangal"/>
                <w:kern w:val="2"/>
                <w:sz w:val="20"/>
                <w:szCs w:val="20"/>
                <w:lang w:eastAsia="hi-IN" w:bidi="hi-IN"/>
              </w:rPr>
              <w:lastRenderedPageBreak/>
              <w:t>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w:t>
            </w:r>
            <w:r w:rsidRPr="000E3490">
              <w:rPr>
                <w:rFonts w:ascii="Arial" w:eastAsia="SimSun" w:hAnsi="Arial" w:cs="Mangal"/>
                <w:kern w:val="2"/>
                <w:sz w:val="20"/>
                <w:szCs w:val="20"/>
                <w:lang w:eastAsia="hi-IN" w:bidi="hi-IN"/>
              </w:rPr>
              <w:lastRenderedPageBreak/>
              <w:t>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w:t>
            </w:r>
            <w:r w:rsidRPr="000E3490">
              <w:rPr>
                <w:rFonts w:ascii="Arial" w:eastAsia="SimSun" w:hAnsi="Arial" w:cs="Mangal"/>
                <w:kern w:val="2"/>
                <w:sz w:val="20"/>
                <w:szCs w:val="20"/>
                <w:lang w:eastAsia="hi-IN" w:bidi="hi-IN"/>
              </w:rPr>
              <w:lastRenderedPageBreak/>
              <w:t>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привлекательных для ребенка видах </w:t>
            </w:r>
            <w:r w:rsidRPr="000E3490">
              <w:rPr>
                <w:rFonts w:ascii="Times New Roman" w:eastAsia="SimSun" w:hAnsi="Times New Roman" w:cs="Mangal"/>
                <w:kern w:val="2"/>
                <w:sz w:val="20"/>
                <w:szCs w:val="20"/>
                <w:lang w:eastAsia="hi-IN" w:bidi="hi-IN"/>
              </w:rPr>
              <w:lastRenderedPageBreak/>
              <w:t>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Давайте поиграем</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детей проявлять свою </w:t>
            </w:r>
            <w:proofErr w:type="spellStart"/>
            <w:r w:rsidRPr="000E3490">
              <w:rPr>
                <w:rFonts w:ascii="Arial" w:eastAsia="SimSun" w:hAnsi="Arial" w:cs="Mangal"/>
                <w:kern w:val="2"/>
                <w:sz w:val="20"/>
                <w:szCs w:val="20"/>
                <w:lang w:eastAsia="hi-IN" w:bidi="hi-IN"/>
              </w:rPr>
              <w:t>индивидуаль-ность</w:t>
            </w:r>
            <w:proofErr w:type="spellEnd"/>
            <w:r w:rsidRPr="000E3490">
              <w:rPr>
                <w:rFonts w:ascii="Arial" w:eastAsia="SimSun" w:hAnsi="Arial" w:cs="Mangal"/>
                <w:kern w:val="2"/>
                <w:sz w:val="20"/>
                <w:szCs w:val="20"/>
                <w:lang w:eastAsia="hi-IN" w:bidi="hi-IN"/>
              </w:rPr>
              <w:t xml:space="preserve"> и </w:t>
            </w:r>
            <w:proofErr w:type="spellStart"/>
            <w:r w:rsidRPr="000E3490">
              <w:rPr>
                <w:rFonts w:ascii="Arial" w:eastAsia="SimSun" w:hAnsi="Arial" w:cs="Mangal"/>
                <w:kern w:val="2"/>
                <w:sz w:val="20"/>
                <w:szCs w:val="20"/>
                <w:lang w:eastAsia="hi-IN" w:bidi="hi-IN"/>
              </w:rPr>
              <w:t>неповторимость.Развивать</w:t>
            </w:r>
            <w:proofErr w:type="spellEnd"/>
            <w:r w:rsidRPr="000E3490">
              <w:rPr>
                <w:rFonts w:ascii="Arial" w:eastAsia="SimSun" w:hAnsi="Arial" w:cs="Mangal"/>
                <w:kern w:val="2"/>
                <w:sz w:val="20"/>
                <w:szCs w:val="20"/>
                <w:lang w:eastAsia="hi-IN" w:bidi="hi-IN"/>
              </w:rPr>
              <w:t xml:space="preserve"> фантазию ,активизировать использование мимики и жестов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Потребность общения со </w:t>
            </w:r>
            <w:proofErr w:type="spellStart"/>
            <w:r w:rsidRPr="000E3490">
              <w:rPr>
                <w:rFonts w:ascii="Arial" w:eastAsia="SimSun" w:hAnsi="Arial" w:cs="Mangal"/>
                <w:kern w:val="2"/>
                <w:sz w:val="20"/>
                <w:szCs w:val="20"/>
                <w:lang w:eastAsia="hi-IN" w:bidi="hi-IN"/>
              </w:rPr>
              <w:t>сверстниками,доброжелательное</w:t>
            </w:r>
            <w:proofErr w:type="spellEnd"/>
            <w:r w:rsidRPr="000E3490">
              <w:rPr>
                <w:rFonts w:ascii="Arial" w:eastAsia="SimSun" w:hAnsi="Arial" w:cs="Mangal"/>
                <w:kern w:val="2"/>
                <w:sz w:val="20"/>
                <w:szCs w:val="20"/>
                <w:lang w:eastAsia="hi-IN" w:bidi="hi-IN"/>
              </w:rPr>
              <w:t xml:space="preserve"> отношение к </w:t>
            </w:r>
            <w:proofErr w:type="spellStart"/>
            <w:r w:rsidRPr="000E3490">
              <w:rPr>
                <w:rFonts w:ascii="Arial" w:eastAsia="SimSun" w:hAnsi="Arial" w:cs="Mangal"/>
                <w:kern w:val="2"/>
                <w:sz w:val="20"/>
                <w:szCs w:val="20"/>
                <w:lang w:eastAsia="hi-IN" w:bidi="hi-IN"/>
              </w:rPr>
              <w:t>сверстникам,бесконфликтное</w:t>
            </w:r>
            <w:proofErr w:type="spellEnd"/>
            <w:r w:rsidRPr="000E3490">
              <w:rPr>
                <w:rFonts w:ascii="Arial" w:eastAsia="SimSun" w:hAnsi="Arial" w:cs="Mangal"/>
                <w:kern w:val="2"/>
                <w:sz w:val="20"/>
                <w:szCs w:val="20"/>
                <w:lang w:eastAsia="hi-IN" w:bidi="hi-IN"/>
              </w:rPr>
              <w:t xml:space="preserve"> поведение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формулировать и отстаивать свою собственную п</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Попробуем измениться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умении выражать образы посредством </w:t>
            </w:r>
            <w:proofErr w:type="spellStart"/>
            <w:r w:rsidRPr="000E3490">
              <w:rPr>
                <w:rFonts w:ascii="Arial" w:eastAsia="SimSun" w:hAnsi="Arial" w:cs="Mangal"/>
                <w:kern w:val="2"/>
                <w:sz w:val="20"/>
                <w:szCs w:val="20"/>
                <w:lang w:eastAsia="hi-IN" w:bidi="hi-IN"/>
              </w:rPr>
              <w:t>жестов,мимики,голоса</w:t>
            </w:r>
            <w:proofErr w:type="spellEnd"/>
            <w:r w:rsidRPr="000E3490">
              <w:rPr>
                <w:rFonts w:ascii="Arial" w:eastAsia="SimSun" w:hAnsi="Arial" w:cs="Mangal"/>
                <w:kern w:val="2"/>
                <w:sz w:val="20"/>
                <w:szCs w:val="20"/>
                <w:lang w:eastAsia="hi-IN" w:bidi="hi-IN"/>
              </w:rPr>
              <w:t>)</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Умения выделять и осознавать учащимися </w:t>
            </w:r>
            <w:proofErr w:type="spellStart"/>
            <w:r w:rsidRPr="000E3490">
              <w:rPr>
                <w:rFonts w:ascii="Arial" w:eastAsia="SimSun" w:hAnsi="Arial" w:cs="Mangal"/>
                <w:kern w:val="2"/>
                <w:sz w:val="20"/>
                <w:szCs w:val="24"/>
                <w:lang w:eastAsia="hi-IN" w:bidi="hi-IN"/>
              </w:rPr>
              <w:t>того,что</w:t>
            </w:r>
            <w:proofErr w:type="spellEnd"/>
            <w:r w:rsidRPr="000E3490">
              <w:rPr>
                <w:rFonts w:ascii="Arial" w:eastAsia="SimSun" w:hAnsi="Arial" w:cs="Mangal"/>
                <w:kern w:val="2"/>
                <w:sz w:val="20"/>
                <w:szCs w:val="24"/>
                <w:lang w:eastAsia="hi-IN" w:bidi="hi-IN"/>
              </w:rPr>
              <w:t xml:space="preserve"> уже усвоено и </w:t>
            </w:r>
            <w:proofErr w:type="spellStart"/>
            <w:r w:rsidRPr="000E3490">
              <w:rPr>
                <w:rFonts w:ascii="Arial" w:eastAsia="SimSun" w:hAnsi="Arial" w:cs="Mangal"/>
                <w:kern w:val="2"/>
                <w:sz w:val="20"/>
                <w:szCs w:val="24"/>
                <w:lang w:eastAsia="hi-IN" w:bidi="hi-IN"/>
              </w:rPr>
              <w:t>того,что</w:t>
            </w:r>
            <w:proofErr w:type="spellEnd"/>
          </w:p>
          <w:p w:rsidR="00B11C71" w:rsidRPr="000E3490" w:rsidRDefault="00B11C71" w:rsidP="00DA525D">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выбирать наиболее эффективный способ решения задания</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w:t>
            </w:r>
            <w:r w:rsidRPr="000E3490">
              <w:rPr>
                <w:rFonts w:ascii="Times New Roman" w:eastAsia="Times New Roman" w:hAnsi="Times New Roman" w:cs="Mangal"/>
                <w:kern w:val="2"/>
                <w:sz w:val="20"/>
                <w:szCs w:val="20"/>
                <w:lang w:eastAsia="hi-IN" w:bidi="hi-IN"/>
              </w:rPr>
              <w:lastRenderedPageBreak/>
              <w:t xml:space="preserve">учить пользоваться интонацией, произнося фразы грустно, радостно, удивленно, сердито.) </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дружбе</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решение</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B11C71" w:rsidRPr="000E3490" w:rsidRDefault="00B11C71" w:rsidP="00DA525D">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w:t>
            </w:r>
            <w:proofErr w:type="spellStart"/>
            <w:r w:rsidRPr="000E3490">
              <w:rPr>
                <w:rFonts w:ascii="Arial" w:eastAsia="SimSun" w:hAnsi="Arial" w:cs="Mangal"/>
                <w:kern w:val="2"/>
                <w:sz w:val="20"/>
                <w:szCs w:val="20"/>
                <w:lang w:eastAsia="hi-IN" w:bidi="hi-IN"/>
              </w:rPr>
              <w:t>договариваться,находить</w:t>
            </w:r>
            <w:proofErr w:type="spellEnd"/>
            <w:r w:rsidRPr="000E3490">
              <w:rPr>
                <w:rFonts w:ascii="Arial" w:eastAsia="SimSun" w:hAnsi="Arial" w:cs="Mangal"/>
                <w:kern w:val="2"/>
                <w:sz w:val="20"/>
                <w:szCs w:val="20"/>
                <w:lang w:eastAsia="hi-IN" w:bidi="hi-IN"/>
              </w:rPr>
              <w:t xml:space="preserve"> общее </w:t>
            </w:r>
            <w:proofErr w:type="spellStart"/>
            <w:r w:rsidRPr="000E3490">
              <w:rPr>
                <w:rFonts w:ascii="Arial" w:eastAsia="SimSun" w:hAnsi="Arial" w:cs="Mangal"/>
                <w:kern w:val="2"/>
                <w:sz w:val="20"/>
                <w:szCs w:val="20"/>
                <w:lang w:eastAsia="hi-IN" w:bidi="hi-IN"/>
              </w:rPr>
              <w:t>решение,способность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w:t>
            </w:r>
            <w:r w:rsidRPr="000E3490">
              <w:rPr>
                <w:rFonts w:ascii="Times New Roman" w:eastAsia="Times New Roman" w:hAnsi="Times New Roman" w:cs="Mangal"/>
                <w:kern w:val="2"/>
                <w:sz w:val="20"/>
                <w:szCs w:val="20"/>
                <w:lang w:eastAsia="hi-IN" w:bidi="hi-IN"/>
              </w:rPr>
              <w:lastRenderedPageBreak/>
              <w:t>почему именно так.)</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w:t>
            </w:r>
            <w:r w:rsidRPr="000E3490">
              <w:rPr>
                <w:rFonts w:ascii="Times New Roman" w:eastAsia="SimSun" w:hAnsi="Times New Roman" w:cs="Mangal"/>
                <w:kern w:val="2"/>
                <w:sz w:val="20"/>
                <w:szCs w:val="20"/>
                <w:lang w:eastAsia="hi-IN" w:bidi="hi-IN"/>
              </w:rPr>
              <w:lastRenderedPageBreak/>
              <w:t>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B11C71" w:rsidRPr="000E3490" w:rsidRDefault="00B11C71" w:rsidP="00DA525D">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Обсуждение </w:t>
            </w:r>
            <w:proofErr w:type="spellStart"/>
            <w:r w:rsidRPr="000E3490">
              <w:rPr>
                <w:rFonts w:ascii="Arial" w:eastAsia="SimSun" w:hAnsi="Arial" w:cs="Mangal"/>
                <w:kern w:val="2"/>
                <w:sz w:val="20"/>
                <w:szCs w:val="20"/>
                <w:lang w:eastAsia="hi-IN" w:bidi="hi-IN"/>
              </w:rPr>
              <w:t>костюмов,декораций,музыкального</w:t>
            </w:r>
            <w:proofErr w:type="spellEnd"/>
            <w:r w:rsidRPr="000E3490">
              <w:rPr>
                <w:rFonts w:ascii="Arial" w:eastAsia="SimSun" w:hAnsi="Arial" w:cs="Mangal"/>
                <w:kern w:val="2"/>
                <w:sz w:val="20"/>
                <w:szCs w:val="20"/>
                <w:lang w:eastAsia="hi-IN" w:bidi="hi-IN"/>
              </w:rPr>
              <w:t xml:space="preserve"> и шумового оформления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Выдвижение </w:t>
            </w:r>
            <w:proofErr w:type="spellStart"/>
            <w:r w:rsidRPr="000E3490">
              <w:rPr>
                <w:rFonts w:ascii="Arial" w:eastAsia="SimSun" w:hAnsi="Arial" w:cs="Mangal"/>
                <w:kern w:val="2"/>
                <w:sz w:val="20"/>
                <w:szCs w:val="20"/>
                <w:lang w:eastAsia="hi-IN" w:bidi="hi-IN"/>
              </w:rPr>
              <w:t>гипотиз</w:t>
            </w:r>
            <w:proofErr w:type="spellEnd"/>
            <w:r w:rsidRPr="000E3490">
              <w:rPr>
                <w:rFonts w:ascii="Arial" w:eastAsia="SimSun" w:hAnsi="Arial" w:cs="Mangal"/>
                <w:kern w:val="2"/>
                <w:sz w:val="20"/>
                <w:szCs w:val="20"/>
                <w:lang w:eastAsia="hi-IN" w:bidi="hi-IN"/>
              </w:rPr>
              <w:t xml:space="preserve"> и их обоснование</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proofErr w:type="spellStart"/>
            <w:r w:rsidRPr="000E3490">
              <w:rPr>
                <w:rFonts w:ascii="Arial" w:eastAsia="SimSun" w:hAnsi="Arial" w:cs="Mangal"/>
                <w:kern w:val="2"/>
                <w:sz w:val="20"/>
                <w:szCs w:val="20"/>
                <w:lang w:eastAsia="hi-IN" w:bidi="hi-IN"/>
              </w:rPr>
              <w:lastRenderedPageBreak/>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w:t>
            </w:r>
            <w:r w:rsidRPr="000E3490">
              <w:rPr>
                <w:rFonts w:ascii="Arial" w:eastAsia="SimSun" w:hAnsi="Arial" w:cs="Mangal"/>
                <w:kern w:val="2"/>
                <w:sz w:val="20"/>
                <w:szCs w:val="20"/>
                <w:lang w:eastAsia="hi-IN" w:bidi="hi-IN"/>
              </w:rPr>
              <w:lastRenderedPageBreak/>
              <w:t xml:space="preserve">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w:t>
            </w:r>
            <w:r w:rsidRPr="000E3490">
              <w:rPr>
                <w:rFonts w:ascii="Arial" w:eastAsia="SimSun" w:hAnsi="Arial" w:cs="Mangal"/>
                <w:kern w:val="2"/>
                <w:sz w:val="20"/>
                <w:szCs w:val="20"/>
                <w:lang w:eastAsia="hi-IN" w:bidi="hi-IN"/>
              </w:rPr>
              <w:lastRenderedPageBreak/>
              <w:t xml:space="preserve">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w:t>
            </w:r>
            <w:r w:rsidRPr="000E3490">
              <w:rPr>
                <w:rFonts w:ascii="Arial" w:eastAsia="SimSun" w:hAnsi="Arial" w:cs="Mangal"/>
                <w:kern w:val="2"/>
                <w:sz w:val="20"/>
                <w:szCs w:val="20"/>
                <w:lang w:eastAsia="hi-IN" w:bidi="hi-IN"/>
              </w:rPr>
              <w:lastRenderedPageBreak/>
              <w:t>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roofErr w:type="spellStart"/>
            <w:r w:rsidRPr="000E3490">
              <w:rPr>
                <w:rFonts w:ascii="Arial" w:eastAsia="SimSun" w:hAnsi="Arial" w:cs="Mangal"/>
                <w:kern w:val="2"/>
                <w:sz w:val="20"/>
                <w:szCs w:val="20"/>
                <w:lang w:eastAsia="hi-IN" w:bidi="hi-IN"/>
              </w:rPr>
              <w:t>доброжелательности,доверия</w:t>
            </w:r>
            <w:proofErr w:type="spellEnd"/>
            <w:r w:rsidRPr="000E3490">
              <w:rPr>
                <w:rFonts w:ascii="Arial" w:eastAsia="SimSun" w:hAnsi="Arial" w:cs="Mangal"/>
                <w:kern w:val="2"/>
                <w:sz w:val="20"/>
                <w:szCs w:val="20"/>
                <w:lang w:eastAsia="hi-IN" w:bidi="hi-IN"/>
              </w:rPr>
              <w:t xml:space="preserve"> и внимательности к </w:t>
            </w:r>
            <w:proofErr w:type="spellStart"/>
            <w:r w:rsidRPr="000E3490">
              <w:rPr>
                <w:rFonts w:ascii="Arial" w:eastAsia="SimSun" w:hAnsi="Arial" w:cs="Mangal"/>
                <w:kern w:val="2"/>
                <w:sz w:val="20"/>
                <w:szCs w:val="20"/>
                <w:lang w:eastAsia="hi-IN" w:bidi="hi-IN"/>
              </w:rPr>
              <w:t>партнерам,готовности</w:t>
            </w:r>
            <w:proofErr w:type="spellEnd"/>
            <w:r w:rsidRPr="000E3490">
              <w:rPr>
                <w:rFonts w:ascii="Arial" w:eastAsia="SimSun" w:hAnsi="Arial" w:cs="Mangal"/>
                <w:kern w:val="2"/>
                <w:sz w:val="20"/>
                <w:szCs w:val="20"/>
                <w:lang w:eastAsia="hi-IN" w:bidi="hi-IN"/>
              </w:rPr>
              <w:t xml:space="preserve"> к сотрудничеству и </w:t>
            </w:r>
            <w:proofErr w:type="spellStart"/>
            <w:r w:rsidRPr="000E3490">
              <w:rPr>
                <w:rFonts w:ascii="Arial" w:eastAsia="SimSun" w:hAnsi="Arial" w:cs="Mangal"/>
                <w:kern w:val="2"/>
                <w:sz w:val="20"/>
                <w:szCs w:val="20"/>
                <w:lang w:eastAsia="hi-IN" w:bidi="hi-IN"/>
              </w:rPr>
              <w:t>дружбе,оказанию</w:t>
            </w:r>
            <w:proofErr w:type="spellEnd"/>
            <w:r w:rsidRPr="000E3490">
              <w:rPr>
                <w:rFonts w:ascii="Arial" w:eastAsia="SimSun" w:hAnsi="Arial" w:cs="Mangal"/>
                <w:kern w:val="2"/>
                <w:sz w:val="20"/>
                <w:szCs w:val="20"/>
                <w:lang w:eastAsia="hi-IN" w:bidi="hi-IN"/>
              </w:rPr>
              <w:t xml:space="preserve"> помощи </w:t>
            </w:r>
            <w:proofErr w:type="spellStart"/>
            <w:r w:rsidRPr="000E3490">
              <w:rPr>
                <w:rFonts w:ascii="Arial" w:eastAsia="SimSun" w:hAnsi="Arial" w:cs="Mangal"/>
                <w:kern w:val="2"/>
                <w:sz w:val="20"/>
                <w:szCs w:val="20"/>
                <w:lang w:eastAsia="hi-IN" w:bidi="hi-IN"/>
              </w:rPr>
              <w:t>тем,кто</w:t>
            </w:r>
            <w:proofErr w:type="spellEnd"/>
            <w:r w:rsidRPr="000E3490">
              <w:rPr>
                <w:rFonts w:ascii="Arial" w:eastAsia="SimSun" w:hAnsi="Arial" w:cs="Mangal"/>
                <w:kern w:val="2"/>
                <w:sz w:val="20"/>
                <w:szCs w:val="20"/>
                <w:lang w:eastAsia="hi-IN" w:bidi="hi-IN"/>
              </w:rPr>
              <w:t xml:space="preserve"> в ней нуждается</w:t>
            </w:r>
          </w:p>
          <w:p w:rsidR="00B11C71" w:rsidRPr="000E3490" w:rsidRDefault="00B11C71" w:rsidP="00DA525D">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партнера по </w:t>
            </w:r>
            <w:proofErr w:type="spellStart"/>
            <w:r w:rsidRPr="000E3490">
              <w:rPr>
                <w:rFonts w:ascii="Arial" w:eastAsia="SimSun" w:hAnsi="Arial" w:cs="Mangal"/>
                <w:kern w:val="2"/>
                <w:sz w:val="20"/>
                <w:szCs w:val="20"/>
                <w:lang w:eastAsia="hi-IN" w:bidi="hi-IN"/>
              </w:rPr>
              <w:t>общению,способность</w:t>
            </w:r>
            <w:proofErr w:type="spellEnd"/>
            <w:r w:rsidRPr="000E3490">
              <w:rPr>
                <w:rFonts w:ascii="Arial" w:eastAsia="SimSun" w:hAnsi="Arial" w:cs="Mangal"/>
                <w:kern w:val="2"/>
                <w:sz w:val="20"/>
                <w:szCs w:val="20"/>
                <w:lang w:eastAsia="hi-IN" w:bidi="hi-IN"/>
              </w:rPr>
              <w:t xml:space="preserve">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proofErr w:type="spellStart"/>
            <w:r w:rsidRPr="000E3490">
              <w:rPr>
                <w:rFonts w:ascii="Arial" w:eastAsia="SimSun" w:hAnsi="Arial" w:cs="Mangal"/>
                <w:kern w:val="2"/>
                <w:sz w:val="20"/>
                <w:szCs w:val="20"/>
                <w:lang w:eastAsia="hi-IN" w:bidi="hi-IN"/>
              </w:rPr>
              <w:t>энергии,способность</w:t>
            </w:r>
            <w:proofErr w:type="spellEnd"/>
            <w:r w:rsidRPr="000E3490">
              <w:rPr>
                <w:rFonts w:ascii="Arial" w:eastAsia="SimSun" w:hAnsi="Arial" w:cs="Mangal"/>
                <w:kern w:val="2"/>
                <w:sz w:val="20"/>
                <w:szCs w:val="20"/>
                <w:lang w:eastAsia="hi-IN" w:bidi="hi-IN"/>
              </w:rPr>
              <w:t xml:space="preserve"> к волевому усилию</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w:t>
            </w:r>
            <w:proofErr w:type="spellStart"/>
            <w:r w:rsidRPr="000E3490">
              <w:rPr>
                <w:rFonts w:ascii="Arial" w:eastAsia="SimSun" w:hAnsi="Arial" w:cs="Mangal"/>
                <w:kern w:val="2"/>
                <w:sz w:val="20"/>
                <w:szCs w:val="20"/>
                <w:lang w:eastAsia="hi-IN" w:bidi="hi-IN"/>
              </w:rPr>
              <w:t>тела,выражать</w:t>
            </w:r>
            <w:proofErr w:type="spellEnd"/>
            <w:r w:rsidRPr="000E3490">
              <w:rPr>
                <w:rFonts w:ascii="Arial" w:eastAsia="SimSun" w:hAnsi="Arial" w:cs="Mangal"/>
                <w:kern w:val="2"/>
                <w:sz w:val="20"/>
                <w:szCs w:val="20"/>
                <w:lang w:eastAsia="hi-IN" w:bidi="hi-IN"/>
              </w:rPr>
              <w:t xml:space="preserve">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Использование интонаций в различных образах</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умения пользоваться интонациями, выражающими разнообразные эмоциональные состояния: грустно, радостно, сердито, восхищённо и </w:t>
            </w:r>
            <w:proofErr w:type="spellStart"/>
            <w:r w:rsidRPr="000E3490">
              <w:rPr>
                <w:rFonts w:ascii="Arial" w:eastAsia="SimSun" w:hAnsi="Arial" w:cs="Mangal"/>
                <w:kern w:val="2"/>
                <w:sz w:val="20"/>
                <w:szCs w:val="20"/>
                <w:lang w:eastAsia="hi-IN" w:bidi="hi-IN"/>
              </w:rPr>
              <w:t>т.д</w:t>
            </w:r>
            <w:proofErr w:type="spellEnd"/>
            <w:r w:rsidRPr="000E3490">
              <w:rPr>
                <w:rFonts w:ascii="Arial" w:eastAsia="SimSun" w:hAnsi="Arial" w:cs="Mangal"/>
                <w:kern w:val="2"/>
                <w:sz w:val="20"/>
                <w:szCs w:val="20"/>
                <w:lang w:eastAsia="hi-IN" w:bidi="hi-IN"/>
              </w:rPr>
              <w:t>)</w:t>
            </w: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Взаимоконтроль и взаимопомощь по ходу выполнения задания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Предвосхищение результата </w:t>
            </w:r>
            <w:proofErr w:type="spellStart"/>
            <w:r w:rsidRPr="000E3490">
              <w:rPr>
                <w:rFonts w:ascii="Arial" w:eastAsia="SimSun" w:hAnsi="Arial" w:cs="Mangal"/>
                <w:kern w:val="2"/>
                <w:sz w:val="20"/>
                <w:szCs w:val="20"/>
                <w:lang w:eastAsia="hi-IN" w:bidi="hi-IN"/>
              </w:rPr>
              <w:t>иуровня</w:t>
            </w:r>
            <w:proofErr w:type="spellEnd"/>
            <w:r w:rsidRPr="000E3490">
              <w:rPr>
                <w:rFonts w:ascii="Arial" w:eastAsia="SimSun" w:hAnsi="Arial" w:cs="Mangal"/>
                <w:kern w:val="2"/>
                <w:sz w:val="20"/>
                <w:szCs w:val="20"/>
                <w:lang w:eastAsia="hi-IN" w:bidi="hi-IN"/>
              </w:rPr>
              <w:t xml:space="preserve"> усвоения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tcPr>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w:t>
            </w:r>
            <w:proofErr w:type="spellStart"/>
            <w:r w:rsidRPr="000E3490">
              <w:rPr>
                <w:rFonts w:ascii="Arial" w:eastAsia="SimSun" w:hAnsi="Arial" w:cs="Mangal"/>
                <w:kern w:val="2"/>
                <w:sz w:val="20"/>
                <w:szCs w:val="20"/>
                <w:lang w:eastAsia="hi-IN" w:bidi="hi-IN"/>
              </w:rPr>
              <w:t>воображение,Умение</w:t>
            </w:r>
            <w:proofErr w:type="spellEnd"/>
            <w:r w:rsidRPr="000E3490">
              <w:rPr>
                <w:rFonts w:ascii="Arial" w:eastAsia="SimSun" w:hAnsi="Arial" w:cs="Mangal"/>
                <w:kern w:val="2"/>
                <w:sz w:val="20"/>
                <w:szCs w:val="20"/>
                <w:lang w:eastAsia="hi-IN" w:bidi="hi-IN"/>
              </w:rPr>
              <w:t xml:space="preserve"> посредством выразительных средств передавать придуманный образ развивать двигательные способности детей: ловкость, гибкость, подвижность.)</w:t>
            </w:r>
          </w:p>
          <w:p w:rsidR="00B11C71" w:rsidRPr="000E3490" w:rsidRDefault="00B11C71" w:rsidP="00DA525D">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эмпатии и </w:t>
            </w:r>
            <w:proofErr w:type="spellStart"/>
            <w:r w:rsidRPr="000E3490">
              <w:rPr>
                <w:rFonts w:ascii="Arial" w:eastAsia="SimSun" w:hAnsi="Arial" w:cs="Mangal"/>
                <w:kern w:val="2"/>
                <w:sz w:val="20"/>
                <w:szCs w:val="20"/>
                <w:lang w:eastAsia="hi-IN" w:bidi="hi-IN"/>
              </w:rPr>
              <w:lastRenderedPageBreak/>
              <w:t>сопереживания,змоционально</w:t>
            </w:r>
            <w:proofErr w:type="spellEnd"/>
            <w:r w:rsidRPr="000E3490">
              <w:rPr>
                <w:rFonts w:ascii="Arial" w:eastAsia="SimSun" w:hAnsi="Arial" w:cs="Mangal"/>
                <w:kern w:val="2"/>
                <w:sz w:val="20"/>
                <w:szCs w:val="20"/>
                <w:lang w:eastAsia="hi-IN" w:bidi="hi-IN"/>
              </w:rPr>
              <w:t>-нравственной отзывчивости</w:t>
            </w:r>
          </w:p>
        </w:tc>
        <w:tc>
          <w:tcPr>
            <w:tcW w:w="1984"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Владение </w:t>
            </w:r>
            <w:r w:rsidRPr="000E3490">
              <w:rPr>
                <w:rFonts w:ascii="Arial" w:eastAsia="SimSun" w:hAnsi="Arial" w:cs="Mangal"/>
                <w:kern w:val="2"/>
                <w:sz w:val="20"/>
                <w:szCs w:val="20"/>
                <w:lang w:eastAsia="hi-IN" w:bidi="hi-IN"/>
              </w:rPr>
              <w:lastRenderedPageBreak/>
              <w:t>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Предвосхищение </w:t>
            </w:r>
            <w:r w:rsidRPr="000E3490">
              <w:rPr>
                <w:rFonts w:ascii="Arial" w:eastAsia="SimSun" w:hAnsi="Arial" w:cs="Mangal"/>
                <w:kern w:val="2"/>
                <w:sz w:val="20"/>
                <w:szCs w:val="20"/>
                <w:lang w:eastAsia="hi-IN" w:bidi="hi-IN"/>
              </w:rPr>
              <w:lastRenderedPageBreak/>
              <w:t xml:space="preserve">результата </w:t>
            </w:r>
            <w:proofErr w:type="spellStart"/>
            <w:r w:rsidRPr="000E3490">
              <w:rPr>
                <w:rFonts w:ascii="Arial" w:eastAsia="SimSun" w:hAnsi="Arial" w:cs="Mangal"/>
                <w:kern w:val="2"/>
                <w:sz w:val="20"/>
                <w:szCs w:val="20"/>
                <w:lang w:eastAsia="hi-IN" w:bidi="hi-IN"/>
              </w:rPr>
              <w:t>иуровня</w:t>
            </w:r>
            <w:proofErr w:type="spellEnd"/>
            <w:r w:rsidRPr="000E3490">
              <w:rPr>
                <w:rFonts w:ascii="Arial" w:eastAsia="SimSun" w:hAnsi="Arial" w:cs="Mangal"/>
                <w:kern w:val="2"/>
                <w:sz w:val="20"/>
                <w:szCs w:val="20"/>
                <w:lang w:eastAsia="hi-IN" w:bidi="hi-IN"/>
              </w:rPr>
              <w:t xml:space="preserve"> усвоения</w:t>
            </w:r>
          </w:p>
        </w:tc>
        <w:tc>
          <w:tcPr>
            <w:tcW w:w="198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w:t>
            </w:r>
            <w:r w:rsidRPr="000E3490">
              <w:rPr>
                <w:rFonts w:ascii="Arial" w:eastAsia="SimSun" w:hAnsi="Arial" w:cs="Mangal"/>
                <w:kern w:val="2"/>
                <w:sz w:val="20"/>
                <w:szCs w:val="20"/>
                <w:lang w:eastAsia="hi-IN" w:bidi="hi-IN"/>
              </w:rPr>
              <w:lastRenderedPageBreak/>
              <w:t>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B11C71" w:rsidRPr="000E3490" w:rsidTr="00DA525D">
        <w:tc>
          <w:tcPr>
            <w:tcW w:w="405"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Заключительное показательное выступление</w:t>
            </w:r>
          </w:p>
        </w:tc>
        <w:tc>
          <w:tcPr>
            <w:tcW w:w="3402"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B11C71" w:rsidRPr="000E3490" w:rsidRDefault="00B11C71" w:rsidP="00DA525D">
            <w:pPr>
              <w:widowControl w:val="0"/>
              <w:suppressLineNumbers/>
              <w:suppressAutoHyphens/>
              <w:snapToGrid w:val="0"/>
              <w:spacing w:after="0" w:line="240" w:lineRule="auto"/>
              <w:rPr>
                <w:rFonts w:ascii="Arial" w:eastAsia="SimSun" w:hAnsi="Arial" w:cs="Mangal"/>
                <w:kern w:val="2"/>
                <w:sz w:val="20"/>
                <w:szCs w:val="24"/>
                <w:lang w:eastAsia="hi-IN" w:bidi="hi-IN"/>
              </w:rPr>
            </w:pPr>
          </w:p>
        </w:tc>
      </w:tr>
    </w:tbl>
    <w:p w:rsidR="00B11C71" w:rsidRPr="00620232" w:rsidRDefault="00B11C71" w:rsidP="00B11C71">
      <w:pPr>
        <w:spacing w:after="0"/>
        <w:rPr>
          <w:rFonts w:eastAsia="Calibri"/>
          <w:lang w:eastAsia="ar-SA"/>
        </w:rPr>
      </w:pPr>
    </w:p>
    <w:p w:rsidR="00B11C71" w:rsidRPr="00620232" w:rsidRDefault="00B11C71" w:rsidP="00B11C71">
      <w:pPr>
        <w:spacing w:after="0"/>
        <w:rPr>
          <w:lang w:eastAsia="ar-SA"/>
        </w:rPr>
      </w:pPr>
    </w:p>
    <w:p w:rsidR="00B11C71" w:rsidRPr="00620232" w:rsidRDefault="00B11C71" w:rsidP="00B11C71">
      <w:pPr>
        <w:spacing w:after="0"/>
        <w:rPr>
          <w:lang w:eastAsia="ru-RU"/>
        </w:rPr>
      </w:pPr>
    </w:p>
    <w:p w:rsidR="00B11C71" w:rsidRPr="00620232" w:rsidRDefault="00B11C71" w:rsidP="00B11C71">
      <w:pPr>
        <w:spacing w:after="0"/>
        <w:rPr>
          <w:lang w:eastAsia="ru-RU"/>
        </w:rPr>
      </w:pPr>
    </w:p>
    <w:p w:rsidR="00B11C71" w:rsidRPr="00620232" w:rsidRDefault="00B11C71" w:rsidP="00B11C71">
      <w:pPr>
        <w:spacing w:after="0"/>
      </w:pPr>
    </w:p>
    <w:p w:rsidR="007764DE" w:rsidRDefault="007764DE"/>
    <w:sectPr w:rsidR="007764DE" w:rsidSect="00AA1E76">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panose1 w:val="05010000000000000000"/>
    <w:charset w:val="00"/>
    <w:family w:val="auto"/>
    <w:pitch w:val="variable"/>
    <w:sig w:usb0="800000AF" w:usb1="1001ECEA" w:usb2="00000000" w:usb3="00000000" w:csb0="00000001" w:csb1="00000000"/>
  </w:font>
  <w:font w:name="NewtonCSanPin">
    <w:altName w:val="Times New Roman"/>
    <w:charset w:val="CC"/>
    <w:family w:val="auto"/>
    <w:pitch w:val="variable"/>
  </w:font>
  <w:font w:name="sans-serif">
    <w:altName w:val="Arial"/>
    <w:charset w:val="CC"/>
    <w:family w:val="auto"/>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29"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7"/>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10"/>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8"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0B"/>
    <w:multiLevelType w:val="multilevel"/>
    <w:tmpl w:val="0000000B"/>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86"/>
        </w:tabs>
        <w:ind w:left="786"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C"/>
    <w:multiLevelType w:val="multilevel"/>
    <w:tmpl w:val="0000000C"/>
    <w:name w:val="WW8Num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D"/>
    <w:multiLevelType w:val="multilevel"/>
    <w:tmpl w:val="0000000D"/>
    <w:name w:val="WW8Num15"/>
    <w:lvl w:ilvl="0">
      <w:start w:val="1"/>
      <w:numFmt w:val="bullet"/>
      <w:lvlText w:val=""/>
      <w:lvlJc w:val="left"/>
      <w:pPr>
        <w:tabs>
          <w:tab w:val="num" w:pos="786"/>
        </w:tabs>
        <w:ind w:left="786" w:hanging="360"/>
      </w:pPr>
      <w:rPr>
        <w:rFonts w:ascii="Symbol" w:hAnsi="Symbol"/>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E"/>
    <w:multiLevelType w:val="singleLevel"/>
    <w:tmpl w:val="0000000E"/>
    <w:name w:val="WW8Num18"/>
    <w:lvl w:ilvl="0">
      <w:start w:val="1"/>
      <w:numFmt w:val="bullet"/>
      <w:lvlText w:val=""/>
      <w:lvlJc w:val="left"/>
      <w:pPr>
        <w:tabs>
          <w:tab w:val="num" w:pos="0"/>
        </w:tabs>
        <w:ind w:left="360" w:hanging="360"/>
      </w:pPr>
      <w:rPr>
        <w:rFonts w:ascii="Symbol" w:hAnsi="Symbol"/>
      </w:rPr>
    </w:lvl>
  </w:abstractNum>
  <w:abstractNum w:abstractNumId="13" w15:restartNumberingAfterBreak="0">
    <w:nsid w:val="0000000F"/>
    <w:multiLevelType w:val="singleLevel"/>
    <w:tmpl w:val="0000000F"/>
    <w:name w:val="WW8Num19"/>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10"/>
    <w:multiLevelType w:val="singleLevel"/>
    <w:tmpl w:val="00000010"/>
    <w:name w:val="WW8Num20"/>
    <w:lvl w:ilvl="0">
      <w:start w:val="1"/>
      <w:numFmt w:val="decimal"/>
      <w:lvlText w:val="%1."/>
      <w:lvlJc w:val="left"/>
      <w:pPr>
        <w:tabs>
          <w:tab w:val="num" w:pos="720"/>
        </w:tabs>
        <w:ind w:left="720" w:hanging="360"/>
      </w:pPr>
    </w:lvl>
  </w:abstractNum>
  <w:abstractNum w:abstractNumId="15" w15:restartNumberingAfterBreak="0">
    <w:nsid w:val="00000011"/>
    <w:multiLevelType w:val="singleLevel"/>
    <w:tmpl w:val="00000011"/>
    <w:name w:val="WW8Num21"/>
    <w:lvl w:ilvl="0">
      <w:start w:val="22"/>
      <w:numFmt w:val="decimal"/>
      <w:lvlText w:val="%1."/>
      <w:lvlJc w:val="left"/>
      <w:pPr>
        <w:tabs>
          <w:tab w:val="num" w:pos="360"/>
        </w:tabs>
        <w:ind w:left="360" w:hanging="360"/>
      </w:pPr>
    </w:lvl>
  </w:abstractNum>
  <w:abstractNum w:abstractNumId="16" w15:restartNumberingAfterBreak="0">
    <w:nsid w:val="00000012"/>
    <w:multiLevelType w:val="singleLevel"/>
    <w:tmpl w:val="00000012"/>
    <w:name w:val="WW8Num23"/>
    <w:lvl w:ilvl="0">
      <w:start w:val="1"/>
      <w:numFmt w:val="bullet"/>
      <w:lvlText w:val="▪"/>
      <w:lvlJc w:val="left"/>
      <w:pPr>
        <w:tabs>
          <w:tab w:val="num" w:pos="720"/>
        </w:tabs>
        <w:ind w:left="720" w:hanging="360"/>
      </w:pPr>
      <w:rPr>
        <w:rFonts w:ascii="Times New Roman" w:hAnsi="Times New Roman" w:cs="Times New Roman"/>
      </w:rPr>
    </w:lvl>
  </w:abstractNum>
  <w:abstractNum w:abstractNumId="17" w15:restartNumberingAfterBreak="0">
    <w:nsid w:val="00000013"/>
    <w:multiLevelType w:val="singleLevel"/>
    <w:tmpl w:val="00000013"/>
    <w:name w:val="WW8Num24"/>
    <w:lvl w:ilvl="0">
      <w:start w:val="1"/>
      <w:numFmt w:val="bullet"/>
      <w:lvlText w:val=""/>
      <w:lvlJc w:val="left"/>
      <w:pPr>
        <w:tabs>
          <w:tab w:val="num" w:pos="0"/>
        </w:tabs>
        <w:ind w:left="360" w:hanging="360"/>
      </w:pPr>
      <w:rPr>
        <w:rFonts w:ascii="Symbol" w:hAnsi="Symbol"/>
      </w:rPr>
    </w:lvl>
  </w:abstractNum>
  <w:abstractNum w:abstractNumId="18" w15:restartNumberingAfterBreak="0">
    <w:nsid w:val="00000014"/>
    <w:multiLevelType w:val="singleLevel"/>
    <w:tmpl w:val="00000014"/>
    <w:name w:val="WW8Num26"/>
    <w:lvl w:ilvl="0">
      <w:start w:val="1"/>
      <w:numFmt w:val="bullet"/>
      <w:lvlText w:val=""/>
      <w:lvlJc w:val="left"/>
      <w:pPr>
        <w:tabs>
          <w:tab w:val="num" w:pos="0"/>
        </w:tabs>
        <w:ind w:left="360" w:hanging="360"/>
      </w:pPr>
      <w:rPr>
        <w:rFonts w:ascii="Symbol" w:hAnsi="Symbol"/>
      </w:rPr>
    </w:lvl>
  </w:abstractNum>
  <w:abstractNum w:abstractNumId="19" w15:restartNumberingAfterBreak="0">
    <w:nsid w:val="00000015"/>
    <w:multiLevelType w:val="singleLevel"/>
    <w:tmpl w:val="00000015"/>
    <w:name w:val="WW8Num27"/>
    <w:lvl w:ilvl="0">
      <w:start w:val="1"/>
      <w:numFmt w:val="bullet"/>
      <w:lvlText w:val=""/>
      <w:lvlJc w:val="left"/>
      <w:pPr>
        <w:tabs>
          <w:tab w:val="num" w:pos="0"/>
        </w:tabs>
        <w:ind w:left="360" w:hanging="360"/>
      </w:pPr>
      <w:rPr>
        <w:rFonts w:ascii="Symbol" w:hAnsi="Symbol"/>
      </w:rPr>
    </w:lvl>
  </w:abstractNum>
  <w:abstractNum w:abstractNumId="20"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Symbol" w:hAnsi="Symbol"/>
      </w:rPr>
    </w:lvl>
  </w:abstractNum>
  <w:abstractNum w:abstractNumId="21" w15:restartNumberingAfterBreak="0">
    <w:nsid w:val="00000017"/>
    <w:multiLevelType w:val="singleLevel"/>
    <w:tmpl w:val="00000017"/>
    <w:name w:val="WW8Num30"/>
    <w:lvl w:ilvl="0">
      <w:start w:val="1"/>
      <w:numFmt w:val="bullet"/>
      <w:lvlText w:val=""/>
      <w:lvlJc w:val="left"/>
      <w:pPr>
        <w:tabs>
          <w:tab w:val="num" w:pos="0"/>
        </w:tabs>
        <w:ind w:left="360" w:hanging="360"/>
      </w:pPr>
      <w:rPr>
        <w:rFonts w:ascii="Symbol" w:hAnsi="Symbol"/>
      </w:rPr>
    </w:lvl>
  </w:abstractNum>
  <w:abstractNum w:abstractNumId="22" w15:restartNumberingAfterBreak="0">
    <w:nsid w:val="00000018"/>
    <w:multiLevelType w:val="singleLevel"/>
    <w:tmpl w:val="00000018"/>
    <w:name w:val="WW8Num31"/>
    <w:lvl w:ilvl="0">
      <w:start w:val="1"/>
      <w:numFmt w:val="bullet"/>
      <w:lvlText w:val=""/>
      <w:lvlJc w:val="left"/>
      <w:pPr>
        <w:tabs>
          <w:tab w:val="num" w:pos="0"/>
        </w:tabs>
        <w:ind w:left="360" w:hanging="360"/>
      </w:pPr>
      <w:rPr>
        <w:rFonts w:ascii="Symbol" w:hAnsi="Symbol"/>
      </w:rPr>
    </w:lvl>
  </w:abstractNum>
  <w:abstractNum w:abstractNumId="23" w15:restartNumberingAfterBreak="0">
    <w:nsid w:val="00000019"/>
    <w:multiLevelType w:val="singleLevel"/>
    <w:tmpl w:val="00000019"/>
    <w:name w:val="WW8Num33"/>
    <w:lvl w:ilvl="0">
      <w:start w:val="1"/>
      <w:numFmt w:val="bullet"/>
      <w:lvlText w:val=""/>
      <w:lvlJc w:val="left"/>
      <w:pPr>
        <w:tabs>
          <w:tab w:val="num" w:pos="0"/>
        </w:tabs>
        <w:ind w:left="360" w:hanging="360"/>
      </w:pPr>
      <w:rPr>
        <w:rFonts w:ascii="Symbol" w:hAnsi="Symbol"/>
      </w:rPr>
    </w:lvl>
  </w:abstractNum>
  <w:abstractNum w:abstractNumId="24" w15:restartNumberingAfterBreak="0">
    <w:nsid w:val="0000001A"/>
    <w:multiLevelType w:val="singleLevel"/>
    <w:tmpl w:val="0000001A"/>
    <w:name w:val="WW8Num34"/>
    <w:lvl w:ilvl="0">
      <w:start w:val="1"/>
      <w:numFmt w:val="bullet"/>
      <w:lvlText w:val=""/>
      <w:lvlJc w:val="left"/>
      <w:pPr>
        <w:tabs>
          <w:tab w:val="num" w:pos="0"/>
        </w:tabs>
        <w:ind w:left="720" w:hanging="360"/>
      </w:pPr>
      <w:rPr>
        <w:rFonts w:ascii="Symbol" w:hAnsi="Symbol"/>
      </w:rPr>
    </w:lvl>
  </w:abstractNum>
  <w:abstractNum w:abstractNumId="25" w15:restartNumberingAfterBreak="0">
    <w:nsid w:val="0000001B"/>
    <w:multiLevelType w:val="singleLevel"/>
    <w:tmpl w:val="0000001B"/>
    <w:name w:val="WW8Num36"/>
    <w:lvl w:ilvl="0">
      <w:start w:val="1"/>
      <w:numFmt w:val="bullet"/>
      <w:lvlText w:val=""/>
      <w:lvlJc w:val="left"/>
      <w:pPr>
        <w:tabs>
          <w:tab w:val="num" w:pos="0"/>
        </w:tabs>
        <w:ind w:left="720" w:hanging="360"/>
      </w:pPr>
      <w:rPr>
        <w:rFonts w:ascii="Symbol" w:hAnsi="Symbol"/>
      </w:rPr>
    </w:lvl>
  </w:abstractNum>
  <w:abstractNum w:abstractNumId="26" w15:restartNumberingAfterBreak="0">
    <w:nsid w:val="0000001C"/>
    <w:multiLevelType w:val="singleLevel"/>
    <w:tmpl w:val="0000001C"/>
    <w:name w:val="WW8Num37"/>
    <w:lvl w:ilvl="0">
      <w:start w:val="1"/>
      <w:numFmt w:val="bullet"/>
      <w:lvlText w:val=""/>
      <w:lvlJc w:val="left"/>
      <w:pPr>
        <w:tabs>
          <w:tab w:val="num" w:pos="0"/>
        </w:tabs>
        <w:ind w:left="360" w:hanging="360"/>
      </w:pPr>
      <w:rPr>
        <w:rFonts w:ascii="Symbol" w:hAnsi="Symbol"/>
      </w:rPr>
    </w:lvl>
  </w:abstractNum>
  <w:abstractNum w:abstractNumId="27" w15:restartNumberingAfterBreak="0">
    <w:nsid w:val="0DF802DF"/>
    <w:multiLevelType w:val="multilevel"/>
    <w:tmpl w:val="8EB2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5318119">
    <w:abstractNumId w:val="27"/>
  </w:num>
  <w:num w:numId="2" w16cid:durableId="332999260">
    <w:abstractNumId w:val="1"/>
  </w:num>
  <w:num w:numId="3" w16cid:durableId="12249462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94729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9086132">
    <w:abstractNumId w:val="7"/>
  </w:num>
  <w:num w:numId="6" w16cid:durableId="455294712">
    <w:abstractNumId w:val="8"/>
  </w:num>
  <w:num w:numId="7" w16cid:durableId="990520334">
    <w:abstractNumId w:val="2"/>
  </w:num>
  <w:num w:numId="8" w16cid:durableId="792555724">
    <w:abstractNumId w:val="3"/>
  </w:num>
  <w:num w:numId="9" w16cid:durableId="1130200516">
    <w:abstractNumId w:val="4"/>
  </w:num>
  <w:num w:numId="10" w16cid:durableId="874081064">
    <w:abstractNumId w:val="9"/>
  </w:num>
  <w:num w:numId="11" w16cid:durableId="333529965">
    <w:abstractNumId w:val="26"/>
  </w:num>
  <w:num w:numId="12" w16cid:durableId="2000694568">
    <w:abstractNumId w:val="17"/>
  </w:num>
  <w:num w:numId="13" w16cid:durableId="1567840711">
    <w:abstractNumId w:val="19"/>
  </w:num>
  <w:num w:numId="14" w16cid:durableId="649476990">
    <w:abstractNumId w:val="12"/>
  </w:num>
  <w:num w:numId="15" w16cid:durableId="789126489">
    <w:abstractNumId w:val="18"/>
  </w:num>
  <w:num w:numId="16" w16cid:durableId="1535532635">
    <w:abstractNumId w:val="21"/>
  </w:num>
  <w:num w:numId="17" w16cid:durableId="1867208760">
    <w:abstractNumId w:val="23"/>
  </w:num>
  <w:num w:numId="18" w16cid:durableId="1134711660">
    <w:abstractNumId w:val="20"/>
  </w:num>
  <w:num w:numId="19" w16cid:durableId="1603800035">
    <w:abstractNumId w:val="24"/>
  </w:num>
  <w:num w:numId="20" w16cid:durableId="858390860">
    <w:abstractNumId w:val="13"/>
  </w:num>
  <w:num w:numId="21" w16cid:durableId="943925049">
    <w:abstractNumId w:val="25"/>
  </w:num>
  <w:num w:numId="22" w16cid:durableId="1841431388">
    <w:abstractNumId w:val="22"/>
  </w:num>
  <w:num w:numId="23" w16cid:durableId="829757484">
    <w:abstractNumId w:val="10"/>
  </w:num>
  <w:num w:numId="24" w16cid:durableId="1823155940">
    <w:abstractNumId w:val="11"/>
  </w:num>
  <w:num w:numId="25" w16cid:durableId="365179080">
    <w:abstractNumId w:val="0"/>
    <w:lvlOverride w:ilvl="0">
      <w:startOverride w:val="1"/>
    </w:lvlOverride>
  </w:num>
  <w:num w:numId="26" w16cid:durableId="776145849">
    <w:abstractNumId w:val="14"/>
    <w:lvlOverride w:ilvl="0">
      <w:startOverride w:val="1"/>
    </w:lvlOverride>
  </w:num>
  <w:num w:numId="27" w16cid:durableId="938875062">
    <w:abstractNumId w:val="15"/>
    <w:lvlOverride w:ilvl="0">
      <w:startOverride w:val="22"/>
    </w:lvlOverride>
  </w:num>
  <w:num w:numId="28" w16cid:durableId="21011729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946"/>
    <w:rsid w:val="007764DE"/>
    <w:rsid w:val="007A4946"/>
    <w:rsid w:val="00B11C71"/>
    <w:rsid w:val="00DD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39F8"/>
  <w15:docId w15:val="{ACABF1C4-0410-4046-83BE-231CB18C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C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1C71"/>
    <w:pPr>
      <w:spacing w:after="0" w:line="240" w:lineRule="auto"/>
    </w:pPr>
  </w:style>
  <w:style w:type="numbering" w:customStyle="1" w:styleId="1">
    <w:name w:val="Нет списка1"/>
    <w:next w:val="a2"/>
    <w:uiPriority w:val="99"/>
    <w:semiHidden/>
    <w:unhideWhenUsed/>
    <w:rsid w:val="00B11C71"/>
  </w:style>
  <w:style w:type="paragraph" w:styleId="a4">
    <w:name w:val="Normal (Web)"/>
    <w:basedOn w:val="a"/>
    <w:unhideWhenUsed/>
    <w:rsid w:val="00B11C71"/>
    <w:pPr>
      <w:widowControl w:val="0"/>
      <w:suppressAutoHyphens/>
      <w:spacing w:before="280" w:after="280" w:line="240" w:lineRule="auto"/>
    </w:pPr>
    <w:rPr>
      <w:rFonts w:ascii="Times New Roman" w:eastAsia="Times New Roman" w:hAnsi="Times New Roman" w:cs="Mangal"/>
      <w:kern w:val="2"/>
      <w:sz w:val="24"/>
      <w:szCs w:val="24"/>
      <w:lang w:eastAsia="hi-IN" w:bidi="hi-IN"/>
    </w:rPr>
  </w:style>
  <w:style w:type="paragraph" w:styleId="a5">
    <w:name w:val="Body Text"/>
    <w:basedOn w:val="a"/>
    <w:link w:val="a6"/>
    <w:unhideWhenUsed/>
    <w:rsid w:val="00B11C71"/>
    <w:pPr>
      <w:widowControl w:val="0"/>
      <w:suppressAutoHyphens/>
      <w:spacing w:after="120" w:line="240" w:lineRule="auto"/>
    </w:pPr>
    <w:rPr>
      <w:rFonts w:ascii="Arial" w:eastAsia="SimSun" w:hAnsi="Arial" w:cs="Mangal"/>
      <w:kern w:val="2"/>
      <w:sz w:val="20"/>
      <w:szCs w:val="24"/>
      <w:lang w:eastAsia="hi-IN" w:bidi="hi-IN"/>
    </w:rPr>
  </w:style>
  <w:style w:type="character" w:customStyle="1" w:styleId="a6">
    <w:name w:val="Основной текст Знак"/>
    <w:basedOn w:val="a0"/>
    <w:link w:val="a5"/>
    <w:rsid w:val="00B11C71"/>
    <w:rPr>
      <w:rFonts w:ascii="Arial" w:eastAsia="SimSun" w:hAnsi="Arial" w:cs="Mangal"/>
      <w:kern w:val="2"/>
      <w:sz w:val="20"/>
      <w:szCs w:val="24"/>
      <w:lang w:eastAsia="hi-IN" w:bidi="hi-IN"/>
    </w:rPr>
  </w:style>
  <w:style w:type="paragraph" w:styleId="a7">
    <w:name w:val="List"/>
    <w:basedOn w:val="a5"/>
    <w:semiHidden/>
    <w:unhideWhenUsed/>
    <w:rsid w:val="00B11C71"/>
  </w:style>
  <w:style w:type="paragraph" w:customStyle="1" w:styleId="10">
    <w:name w:val="Заголовок1"/>
    <w:basedOn w:val="a"/>
    <w:next w:val="a5"/>
    <w:rsid w:val="00B11C71"/>
    <w:pPr>
      <w:keepNext/>
      <w:widowControl w:val="0"/>
      <w:suppressAutoHyphens/>
      <w:spacing w:before="240" w:after="120" w:line="240" w:lineRule="auto"/>
    </w:pPr>
    <w:rPr>
      <w:rFonts w:ascii="Arial" w:eastAsia="SimSun" w:hAnsi="Arial" w:cs="Mangal"/>
      <w:kern w:val="2"/>
      <w:sz w:val="28"/>
      <w:szCs w:val="28"/>
      <w:lang w:eastAsia="hi-IN" w:bidi="hi-IN"/>
    </w:rPr>
  </w:style>
  <w:style w:type="paragraph" w:customStyle="1" w:styleId="11">
    <w:name w:val="Название1"/>
    <w:basedOn w:val="a"/>
    <w:rsid w:val="00B11C71"/>
    <w:pPr>
      <w:widowControl w:val="0"/>
      <w:suppressLineNumbers/>
      <w:suppressAutoHyphens/>
      <w:spacing w:before="120" w:after="120" w:line="240" w:lineRule="auto"/>
    </w:pPr>
    <w:rPr>
      <w:rFonts w:ascii="Arial" w:eastAsia="SimSun" w:hAnsi="Arial" w:cs="Mangal"/>
      <w:i/>
      <w:iCs/>
      <w:kern w:val="2"/>
      <w:sz w:val="20"/>
      <w:szCs w:val="24"/>
      <w:lang w:eastAsia="hi-IN" w:bidi="hi-IN"/>
    </w:rPr>
  </w:style>
  <w:style w:type="paragraph" w:customStyle="1" w:styleId="12">
    <w:name w:val="Указатель1"/>
    <w:basedOn w:val="a"/>
    <w:rsid w:val="00B11C71"/>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a8">
    <w:name w:val="Содержимое таблицы"/>
    <w:basedOn w:val="a"/>
    <w:rsid w:val="00B11C71"/>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a9">
    <w:name w:val="Заголовок таблицы"/>
    <w:basedOn w:val="a8"/>
    <w:rsid w:val="00B11C71"/>
    <w:pPr>
      <w:jc w:val="center"/>
    </w:pPr>
    <w:rPr>
      <w:b/>
      <w:bCs/>
    </w:rPr>
  </w:style>
  <w:style w:type="paragraph" w:customStyle="1" w:styleId="13">
    <w:name w:val="Без интервала1"/>
    <w:rsid w:val="00B11C71"/>
    <w:pPr>
      <w:widowControl w:val="0"/>
      <w:suppressAutoHyphens/>
      <w:spacing w:after="0" w:line="240" w:lineRule="auto"/>
    </w:pPr>
    <w:rPr>
      <w:rFonts w:ascii="Arial" w:eastAsia="SimSun" w:hAnsi="Arial" w:cs="Mangal"/>
      <w:kern w:val="2"/>
      <w:sz w:val="20"/>
      <w:szCs w:val="24"/>
      <w:lang w:eastAsia="hi-IN" w:bidi="hi-IN"/>
    </w:rPr>
  </w:style>
  <w:style w:type="paragraph" w:customStyle="1" w:styleId="3">
    <w:name w:val="Заголовок 3+"/>
    <w:basedOn w:val="a"/>
    <w:rsid w:val="00B11C71"/>
    <w:pPr>
      <w:widowControl w:val="0"/>
      <w:suppressAutoHyphens/>
      <w:overflowPunct w:val="0"/>
      <w:autoSpaceDE w:val="0"/>
      <w:spacing w:before="240" w:after="0" w:line="240" w:lineRule="auto"/>
      <w:jc w:val="center"/>
    </w:pPr>
    <w:rPr>
      <w:rFonts w:ascii="Times New Roman" w:eastAsia="Calibri" w:hAnsi="Times New Roman" w:cs="Mangal"/>
      <w:b/>
      <w:kern w:val="2"/>
      <w:sz w:val="28"/>
      <w:szCs w:val="20"/>
      <w:lang w:eastAsia="hi-IN" w:bidi="hi-IN"/>
    </w:rPr>
  </w:style>
  <w:style w:type="character" w:customStyle="1" w:styleId="Absatz-Standardschriftart">
    <w:name w:val="Absatz-Standardschriftart"/>
    <w:rsid w:val="00B11C71"/>
  </w:style>
  <w:style w:type="character" w:customStyle="1" w:styleId="WW-Absatz-Standardschriftart">
    <w:name w:val="WW-Absatz-Standardschriftart"/>
    <w:rsid w:val="00B11C71"/>
  </w:style>
  <w:style w:type="character" w:customStyle="1" w:styleId="WW-Absatz-Standardschriftart1">
    <w:name w:val="WW-Absatz-Standardschriftart1"/>
    <w:rsid w:val="00B11C71"/>
  </w:style>
  <w:style w:type="character" w:customStyle="1" w:styleId="WW-Absatz-Standardschriftart11">
    <w:name w:val="WW-Absatz-Standardschriftart11"/>
    <w:rsid w:val="00B11C71"/>
  </w:style>
  <w:style w:type="character" w:customStyle="1" w:styleId="WW-Absatz-Standardschriftart111">
    <w:name w:val="WW-Absatz-Standardschriftart111"/>
    <w:rsid w:val="00B11C71"/>
  </w:style>
  <w:style w:type="character" w:customStyle="1" w:styleId="WW-Absatz-Standardschriftart1111">
    <w:name w:val="WW-Absatz-Standardschriftart1111"/>
    <w:rsid w:val="00B11C71"/>
  </w:style>
  <w:style w:type="character" w:customStyle="1" w:styleId="WW8Num1z0">
    <w:name w:val="WW8Num1z0"/>
    <w:rsid w:val="00B11C71"/>
    <w:rPr>
      <w:rFonts w:ascii="Symbol" w:hAnsi="Symbol" w:cs="OpenSymbol" w:hint="default"/>
    </w:rPr>
  </w:style>
  <w:style w:type="character" w:customStyle="1" w:styleId="WW-Absatz-Standardschriftart11111">
    <w:name w:val="WW-Absatz-Standardschriftart11111"/>
    <w:rsid w:val="00B11C71"/>
  </w:style>
  <w:style w:type="character" w:customStyle="1" w:styleId="WW-Absatz-Standardschriftart111111">
    <w:name w:val="WW-Absatz-Standardschriftart111111"/>
    <w:rsid w:val="00B11C71"/>
  </w:style>
  <w:style w:type="character" w:customStyle="1" w:styleId="WW-Absatz-Standardschriftart1111111">
    <w:name w:val="WW-Absatz-Standardschriftart1111111"/>
    <w:rsid w:val="00B11C71"/>
  </w:style>
  <w:style w:type="character" w:customStyle="1" w:styleId="WW-Absatz-Standardschriftart11111111">
    <w:name w:val="WW-Absatz-Standardschriftart11111111"/>
    <w:rsid w:val="00B11C71"/>
  </w:style>
  <w:style w:type="character" w:customStyle="1" w:styleId="WW-Absatz-Standardschriftart111111111">
    <w:name w:val="WW-Absatz-Standardschriftart111111111"/>
    <w:rsid w:val="00B11C71"/>
  </w:style>
  <w:style w:type="character" w:customStyle="1" w:styleId="WW8Num2z0">
    <w:name w:val="WW8Num2z0"/>
    <w:rsid w:val="00B11C71"/>
    <w:rPr>
      <w:rFonts w:ascii="Symbol" w:hAnsi="Symbol" w:cs="OpenSymbol" w:hint="default"/>
    </w:rPr>
  </w:style>
  <w:style w:type="character" w:customStyle="1" w:styleId="WW8Num3z0">
    <w:name w:val="WW8Num3z0"/>
    <w:rsid w:val="00B11C71"/>
    <w:rPr>
      <w:rFonts w:ascii="Symbol" w:hAnsi="Symbol" w:cs="OpenSymbol" w:hint="default"/>
    </w:rPr>
  </w:style>
  <w:style w:type="character" w:customStyle="1" w:styleId="WW8Num4z0">
    <w:name w:val="WW8Num4z0"/>
    <w:rsid w:val="00B11C71"/>
    <w:rPr>
      <w:rFonts w:ascii="Symbol" w:hAnsi="Symbol" w:cs="OpenSymbol" w:hint="default"/>
    </w:rPr>
  </w:style>
  <w:style w:type="character" w:customStyle="1" w:styleId="WW8Num5z0">
    <w:name w:val="WW8Num5z0"/>
    <w:rsid w:val="00B11C71"/>
    <w:rPr>
      <w:rFonts w:ascii="Symbol" w:hAnsi="Symbol" w:cs="OpenSymbol" w:hint="default"/>
    </w:rPr>
  </w:style>
  <w:style w:type="character" w:customStyle="1" w:styleId="WW8Num6z0">
    <w:name w:val="WW8Num6z0"/>
    <w:rsid w:val="00B11C71"/>
    <w:rPr>
      <w:rFonts w:ascii="Symbol" w:hAnsi="Symbol" w:cs="OpenSymbol" w:hint="default"/>
    </w:rPr>
  </w:style>
  <w:style w:type="character" w:customStyle="1" w:styleId="WW8Num76z0">
    <w:name w:val="WW8Num76z0"/>
    <w:rsid w:val="00B11C71"/>
    <w:rPr>
      <w:rFonts w:ascii="Symbol" w:hAnsi="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bit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ndia.ru/text/category/vospitatelmznaya_rabo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gumanizatciya/" TargetMode="External"/><Relationship Id="rId11" Type="http://schemas.openxmlformats.org/officeDocument/2006/relationships/hyperlink" Target="https://pandia.ru/text/category/vzaimopomoshmz/" TargetMode="External"/><Relationship Id="rId5" Type="http://schemas.openxmlformats.org/officeDocument/2006/relationships/image" Target="media/image1.jpeg"/><Relationship Id="rId10" Type="http://schemas.openxmlformats.org/officeDocument/2006/relationships/hyperlink" Target="https://pandia.ru/text/category/vzaimootnoshenie/" TargetMode="External"/><Relationship Id="rId4" Type="http://schemas.openxmlformats.org/officeDocument/2006/relationships/webSettings" Target="webSettings.xml"/><Relationship Id="rId9" Type="http://schemas.openxmlformats.org/officeDocument/2006/relationships/hyperlink" Target="https://pandia.ru/text/category/hudozhestvennaya_literatu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32253</Words>
  <Characters>183846</Characters>
  <Application>Microsoft Office Word</Application>
  <DocSecurity>0</DocSecurity>
  <Lines>1532</Lines>
  <Paragraphs>431</Paragraphs>
  <ScaleCrop>false</ScaleCrop>
  <Company/>
  <LinksUpToDate>false</LinksUpToDate>
  <CharactersWithSpaces>215668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Rad DS</cp:lastModifiedBy>
  <cp:revision>4</cp:revision>
  <dcterms:created xsi:type="dcterms:W3CDTF">2023-09-05T23:50:00Z</dcterms:created>
  <dcterms:modified xsi:type="dcterms:W3CDTF">2023-09-11T08:10:00Z</dcterms:modified>
</cp:coreProperties>
</file>